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38B7" w14:textId="77777777" w:rsidR="00AF143E" w:rsidRDefault="00AF143E">
      <w:pPr>
        <w:pStyle w:val="Zkladntext"/>
        <w:kinsoku w:val="0"/>
        <w:overflowPunct w:val="0"/>
        <w:spacing w:before="9"/>
        <w:ind w:left="0" w:firstLine="0"/>
        <w:rPr>
          <w:rFonts w:ascii="Times New Roman" w:hAnsi="Times New Roman" w:cs="Times New Roman"/>
          <w:i w:val="0"/>
          <w:iCs w:val="0"/>
          <w:sz w:val="7"/>
          <w:szCs w:val="7"/>
        </w:rPr>
      </w:pPr>
    </w:p>
    <w:p w14:paraId="6DF5B58B" w14:textId="77777777" w:rsidR="00AF143E" w:rsidRDefault="00AF143E">
      <w:pPr>
        <w:pStyle w:val="Zkladntext"/>
        <w:kinsoku w:val="0"/>
        <w:overflowPunct w:val="0"/>
        <w:spacing w:before="0" w:line="200" w:lineRule="atLeast"/>
        <w:ind w:left="949" w:firstLine="0"/>
        <w:rPr>
          <w:rFonts w:ascii="Times New Roman" w:hAnsi="Times New Roman" w:cs="Times New Roman"/>
          <w:i w:val="0"/>
          <w:iCs w:val="0"/>
          <w:sz w:val="20"/>
          <w:szCs w:val="20"/>
        </w:rPr>
      </w:pPr>
    </w:p>
    <w:p w14:paraId="06429960" w14:textId="77777777" w:rsidR="00AF143E" w:rsidRDefault="00AF143E">
      <w:pPr>
        <w:pStyle w:val="Zkladntext"/>
        <w:kinsoku w:val="0"/>
        <w:overflowPunct w:val="0"/>
        <w:spacing w:before="7"/>
        <w:ind w:left="0" w:firstLine="0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4029F5D" w14:textId="77777777" w:rsidR="00AF143E" w:rsidRDefault="00AF143E">
      <w:pPr>
        <w:pStyle w:val="Zkladntext"/>
        <w:kinsoku w:val="0"/>
        <w:overflowPunct w:val="0"/>
        <w:spacing w:before="70"/>
        <w:ind w:left="3017" w:right="2169" w:firstLine="0"/>
        <w:jc w:val="center"/>
        <w:rPr>
          <w:i w:val="0"/>
          <w:iCs w:val="0"/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Veřejná</w:t>
      </w:r>
      <w:r>
        <w:rPr>
          <w:b/>
          <w:bCs/>
          <w:spacing w:val="6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zakázka</w:t>
      </w:r>
      <w:r>
        <w:rPr>
          <w:b/>
          <w:bCs/>
          <w:spacing w:val="6"/>
          <w:sz w:val="18"/>
          <w:szCs w:val="18"/>
        </w:rPr>
        <w:t xml:space="preserve"> </w:t>
      </w:r>
      <w:r>
        <w:rPr>
          <w:b/>
          <w:bCs/>
          <w:spacing w:val="-1"/>
          <w:sz w:val="18"/>
          <w:szCs w:val="18"/>
        </w:rPr>
        <w:t>na</w:t>
      </w:r>
      <w:r>
        <w:rPr>
          <w:b/>
          <w:bCs/>
          <w:spacing w:val="7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služby</w:t>
      </w:r>
    </w:p>
    <w:p w14:paraId="33A8820F" w14:textId="77777777" w:rsidR="00AF143E" w:rsidRDefault="00AF143E">
      <w:pPr>
        <w:pStyle w:val="Zkladntext"/>
        <w:kinsoku w:val="0"/>
        <w:overflowPunct w:val="0"/>
        <w:ind w:left="1190" w:right="342" w:hanging="1"/>
        <w:jc w:val="center"/>
        <w:rPr>
          <w:i w:val="0"/>
          <w:iCs w:val="0"/>
        </w:rPr>
      </w:pPr>
      <w:r w:rsidRPr="00DB7463">
        <w:t>zadávaná</w:t>
      </w:r>
      <w:r w:rsidRPr="00DB7463">
        <w:rPr>
          <w:spacing w:val="-8"/>
        </w:rPr>
        <w:t xml:space="preserve"> </w:t>
      </w:r>
      <w:r w:rsidRPr="00DB7463">
        <w:t>v</w:t>
      </w:r>
      <w:r w:rsidRPr="00DB7463">
        <w:rPr>
          <w:spacing w:val="-7"/>
        </w:rPr>
        <w:t xml:space="preserve"> </w:t>
      </w:r>
      <w:r w:rsidRPr="00DB7463">
        <w:t>otevřeném</w:t>
      </w:r>
      <w:r w:rsidRPr="00DB7463">
        <w:rPr>
          <w:spacing w:val="-6"/>
        </w:rPr>
        <w:t xml:space="preserve"> </w:t>
      </w:r>
      <w:r w:rsidRPr="00DB7463">
        <w:t>řízení</w:t>
      </w:r>
      <w:r w:rsidRPr="00DB7463">
        <w:rPr>
          <w:spacing w:val="-7"/>
        </w:rPr>
        <w:t xml:space="preserve"> </w:t>
      </w:r>
      <w:r w:rsidRPr="00DB7463">
        <w:t>podle</w:t>
      </w:r>
      <w:r w:rsidRPr="00DB7463">
        <w:rPr>
          <w:spacing w:val="-7"/>
        </w:rPr>
        <w:t xml:space="preserve"> </w:t>
      </w:r>
      <w:r w:rsidRPr="00DB7463">
        <w:t>ustanovení</w:t>
      </w:r>
      <w:r w:rsidRPr="00DB7463">
        <w:rPr>
          <w:spacing w:val="-7"/>
        </w:rPr>
        <w:t xml:space="preserve"> </w:t>
      </w:r>
      <w:r w:rsidRPr="00DB7463">
        <w:t>§</w:t>
      </w:r>
      <w:r w:rsidRPr="00DB7463">
        <w:rPr>
          <w:spacing w:val="-7"/>
        </w:rPr>
        <w:t xml:space="preserve"> </w:t>
      </w:r>
      <w:r w:rsidRPr="00DB7463">
        <w:t>3</w:t>
      </w:r>
      <w:r w:rsidRPr="00DB7463">
        <w:rPr>
          <w:spacing w:val="-7"/>
        </w:rPr>
        <w:t xml:space="preserve"> </w:t>
      </w:r>
      <w:r w:rsidRPr="00DB7463">
        <w:t>písmeno</w:t>
      </w:r>
      <w:r w:rsidRPr="00DB7463">
        <w:rPr>
          <w:spacing w:val="-7"/>
        </w:rPr>
        <w:t xml:space="preserve"> </w:t>
      </w:r>
      <w:r w:rsidRPr="00DB7463">
        <w:t>b),</w:t>
      </w:r>
      <w:r w:rsidRPr="00DB7463">
        <w:rPr>
          <w:spacing w:val="-7"/>
        </w:rPr>
        <w:t xml:space="preserve"> </w:t>
      </w:r>
      <w:r w:rsidRPr="00DB7463">
        <w:t>§</w:t>
      </w:r>
      <w:r w:rsidRPr="00DB7463">
        <w:rPr>
          <w:spacing w:val="-7"/>
        </w:rPr>
        <w:t xml:space="preserve"> </w:t>
      </w:r>
      <w:r w:rsidRPr="00DB7463">
        <w:t>14</w:t>
      </w:r>
      <w:r w:rsidRPr="00DB7463">
        <w:rPr>
          <w:spacing w:val="-7"/>
        </w:rPr>
        <w:t xml:space="preserve"> </w:t>
      </w:r>
      <w:r w:rsidRPr="00DB7463">
        <w:t>odstavec</w:t>
      </w:r>
      <w:r w:rsidRPr="00DB7463">
        <w:rPr>
          <w:spacing w:val="-8"/>
        </w:rPr>
        <w:t xml:space="preserve"> </w:t>
      </w:r>
      <w:r w:rsidRPr="00DB7463">
        <w:t>(2),</w:t>
      </w:r>
      <w:r w:rsidRPr="00DB7463">
        <w:rPr>
          <w:spacing w:val="-7"/>
        </w:rPr>
        <w:t xml:space="preserve"> </w:t>
      </w:r>
      <w:r w:rsidRPr="00DB7463">
        <w:t>§</w:t>
      </w:r>
      <w:r w:rsidRPr="00DB7463">
        <w:rPr>
          <w:spacing w:val="-7"/>
        </w:rPr>
        <w:t xml:space="preserve"> </w:t>
      </w:r>
      <w:r w:rsidRPr="00DB7463">
        <w:t>15,</w:t>
      </w:r>
      <w:r w:rsidRPr="00DB7463">
        <w:rPr>
          <w:spacing w:val="-7"/>
        </w:rPr>
        <w:t xml:space="preserve"> </w:t>
      </w:r>
      <w:r w:rsidRPr="00DB7463">
        <w:t>§</w:t>
      </w:r>
      <w:r w:rsidRPr="00DB7463">
        <w:rPr>
          <w:spacing w:val="-7"/>
        </w:rPr>
        <w:t xml:space="preserve"> </w:t>
      </w:r>
      <w:r w:rsidRPr="00DB7463">
        <w:t>25,</w:t>
      </w:r>
      <w:r w:rsidRPr="00DB7463">
        <w:rPr>
          <w:spacing w:val="-7"/>
        </w:rPr>
        <w:t xml:space="preserve"> </w:t>
      </w:r>
      <w:r w:rsidRPr="00DB7463">
        <w:t>§</w:t>
      </w:r>
      <w:r w:rsidRPr="00DB7463">
        <w:rPr>
          <w:spacing w:val="-7"/>
        </w:rPr>
        <w:t xml:space="preserve"> </w:t>
      </w:r>
      <w:r w:rsidRPr="00DB7463">
        <w:t>56</w:t>
      </w:r>
      <w:r w:rsidRPr="00DB7463">
        <w:rPr>
          <w:spacing w:val="-7"/>
        </w:rPr>
        <w:t xml:space="preserve"> </w:t>
      </w:r>
      <w:r w:rsidRPr="00DB7463">
        <w:t>souvisejících</w:t>
      </w:r>
      <w:r w:rsidRPr="00DB7463">
        <w:rPr>
          <w:spacing w:val="56"/>
          <w:w w:val="98"/>
        </w:rPr>
        <w:t xml:space="preserve"> </w:t>
      </w:r>
      <w:r w:rsidRPr="00DB7463">
        <w:t>zákona</w:t>
      </w:r>
      <w:r w:rsidRPr="00DB7463">
        <w:rPr>
          <w:spacing w:val="-10"/>
        </w:rPr>
        <w:t xml:space="preserve"> </w:t>
      </w:r>
      <w:r w:rsidRPr="00DB7463">
        <w:t>č.</w:t>
      </w:r>
      <w:r w:rsidRPr="00DB7463">
        <w:rPr>
          <w:spacing w:val="-9"/>
        </w:rPr>
        <w:t xml:space="preserve"> </w:t>
      </w:r>
      <w:r w:rsidRPr="00DB7463">
        <w:t>134/2016</w:t>
      </w:r>
      <w:r w:rsidRPr="00DB7463">
        <w:rPr>
          <w:spacing w:val="-10"/>
        </w:rPr>
        <w:t xml:space="preserve"> </w:t>
      </w:r>
      <w:r w:rsidRPr="00DB7463">
        <w:t>Sb.,</w:t>
      </w:r>
      <w:r w:rsidRPr="00DB7463">
        <w:rPr>
          <w:spacing w:val="-9"/>
        </w:rPr>
        <w:t xml:space="preserve"> </w:t>
      </w:r>
      <w:r w:rsidRPr="00DB7463">
        <w:t>o</w:t>
      </w:r>
      <w:r>
        <w:rPr>
          <w:spacing w:val="-10"/>
        </w:rPr>
        <w:t xml:space="preserve"> </w:t>
      </w:r>
      <w:r>
        <w:t>zadávání</w:t>
      </w:r>
      <w:r>
        <w:rPr>
          <w:spacing w:val="-9"/>
        </w:rPr>
        <w:t xml:space="preserve"> </w:t>
      </w:r>
      <w:r>
        <w:t>veřejných</w:t>
      </w:r>
      <w:r>
        <w:rPr>
          <w:spacing w:val="-10"/>
        </w:rPr>
        <w:t xml:space="preserve"> </w:t>
      </w:r>
      <w:r>
        <w:t>zakázek,</w:t>
      </w:r>
      <w:r>
        <w:rPr>
          <w:spacing w:val="-9"/>
        </w:rPr>
        <w:t xml:space="preserve"> </w:t>
      </w:r>
      <w:r>
        <w:t>ve</w:t>
      </w:r>
      <w:r>
        <w:rPr>
          <w:spacing w:val="-9"/>
        </w:rPr>
        <w:t xml:space="preserve"> </w:t>
      </w:r>
      <w:r>
        <w:t>znění</w:t>
      </w:r>
      <w:r>
        <w:rPr>
          <w:spacing w:val="-9"/>
        </w:rPr>
        <w:t xml:space="preserve"> </w:t>
      </w:r>
      <w:r>
        <w:t>platném</w:t>
      </w:r>
      <w:r>
        <w:rPr>
          <w:spacing w:val="-9"/>
        </w:rPr>
        <w:t xml:space="preserve"> </w:t>
      </w:r>
      <w:r>
        <w:t>ke</w:t>
      </w:r>
      <w:r>
        <w:rPr>
          <w:spacing w:val="-10"/>
        </w:rPr>
        <w:t xml:space="preserve"> </w:t>
      </w:r>
      <w:r>
        <w:t>dni</w:t>
      </w:r>
      <w:r>
        <w:rPr>
          <w:spacing w:val="-9"/>
        </w:rPr>
        <w:t xml:space="preserve"> </w:t>
      </w:r>
      <w:r>
        <w:t>zahájení</w:t>
      </w:r>
      <w:r>
        <w:rPr>
          <w:spacing w:val="-10"/>
        </w:rPr>
        <w:t xml:space="preserve"> </w:t>
      </w:r>
      <w:r>
        <w:t>tohoto</w:t>
      </w:r>
      <w:r>
        <w:rPr>
          <w:spacing w:val="-9"/>
        </w:rPr>
        <w:t xml:space="preserve"> </w:t>
      </w:r>
      <w:r>
        <w:t>zadávacího</w:t>
      </w:r>
      <w:r>
        <w:rPr>
          <w:spacing w:val="-10"/>
        </w:rPr>
        <w:t xml:space="preserve"> </w:t>
      </w:r>
      <w:r>
        <w:t>řízení</w:t>
      </w:r>
      <w:r>
        <w:rPr>
          <w:spacing w:val="48"/>
          <w:w w:val="99"/>
        </w:rPr>
        <w:t xml:space="preserve"> </w:t>
      </w:r>
      <w:r>
        <w:t>(dále</w:t>
      </w:r>
      <w:r>
        <w:rPr>
          <w:spacing w:val="-9"/>
        </w:rPr>
        <w:t xml:space="preserve"> </w:t>
      </w:r>
      <w:r>
        <w:t>rovněž</w:t>
      </w:r>
      <w:r>
        <w:rPr>
          <w:spacing w:val="-9"/>
        </w:rPr>
        <w:t xml:space="preserve"> </w:t>
      </w:r>
      <w:r>
        <w:t>jen</w:t>
      </w:r>
      <w:r>
        <w:rPr>
          <w:spacing w:val="-9"/>
        </w:rPr>
        <w:t xml:space="preserve"> </w:t>
      </w:r>
      <w:r>
        <w:t>„Zákon“)</w:t>
      </w:r>
      <w:r>
        <w:rPr>
          <w:spacing w:val="-9"/>
        </w:rPr>
        <w:t xml:space="preserve"> </w:t>
      </w:r>
      <w:r>
        <w:t>s</w:t>
      </w:r>
      <w:r>
        <w:rPr>
          <w:spacing w:val="-9"/>
        </w:rPr>
        <w:t xml:space="preserve"> </w:t>
      </w:r>
      <w:r>
        <w:t>názvem:</w:t>
      </w:r>
    </w:p>
    <w:p w14:paraId="62925A08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2394C3EB" w14:textId="77777777" w:rsidR="00AF143E" w:rsidRDefault="00AF143E" w:rsidP="00387D8B">
      <w:pPr>
        <w:pStyle w:val="Nadpis3"/>
        <w:kinsoku w:val="0"/>
        <w:overflowPunct w:val="0"/>
        <w:ind w:left="0" w:right="6"/>
        <w:jc w:val="center"/>
      </w:pPr>
      <w:r>
        <w:t>„</w:t>
      </w:r>
      <w:r w:rsidR="00387D8B" w:rsidRPr="00AD18DD">
        <w:rPr>
          <w:rFonts w:cs="Times New Roman"/>
          <w:sz w:val="32"/>
          <w:szCs w:val="32"/>
        </w:rPr>
        <w:t xml:space="preserve">Nemocnice Vyškov – </w:t>
      </w:r>
      <w:r w:rsidR="00DB7463">
        <w:rPr>
          <w:rFonts w:cs="Times New Roman"/>
          <w:sz w:val="32"/>
          <w:szCs w:val="32"/>
        </w:rPr>
        <w:t>Nakládání s </w:t>
      </w:r>
      <w:r w:rsidR="00DB7463" w:rsidRPr="00762C91">
        <w:rPr>
          <w:rFonts w:cs="Times New Roman"/>
          <w:sz w:val="32"/>
          <w:szCs w:val="32"/>
        </w:rPr>
        <w:t xml:space="preserve">nemocničním </w:t>
      </w:r>
      <w:r w:rsidR="00AF767F">
        <w:rPr>
          <w:rFonts w:cs="Times New Roman"/>
          <w:sz w:val="32"/>
          <w:szCs w:val="32"/>
        </w:rPr>
        <w:t xml:space="preserve">nebezpečným </w:t>
      </w:r>
      <w:r w:rsidR="00DB7463" w:rsidRPr="00762C91">
        <w:rPr>
          <w:rFonts w:cs="Times New Roman"/>
          <w:sz w:val="32"/>
          <w:szCs w:val="32"/>
        </w:rPr>
        <w:t>odpadem</w:t>
      </w:r>
      <w:r>
        <w:t>“</w:t>
      </w:r>
    </w:p>
    <w:p w14:paraId="1D2CCE23" w14:textId="77777777" w:rsidR="00891F1C" w:rsidRPr="00B14982" w:rsidRDefault="00891F1C" w:rsidP="00891F1C">
      <w:pPr>
        <w:jc w:val="center"/>
        <w:rPr>
          <w:rFonts w:ascii="Verdana" w:hAnsi="Verdana"/>
          <w:b/>
          <w:bCs/>
          <w:i/>
          <w:iCs/>
        </w:rPr>
      </w:pPr>
      <w:r w:rsidRPr="00B14982">
        <w:rPr>
          <w:rFonts w:ascii="Verdana" w:hAnsi="Verdana"/>
          <w:b/>
          <w:bCs/>
          <w:i/>
          <w:iCs/>
        </w:rPr>
        <w:t xml:space="preserve">Samostatná část č.1 - </w:t>
      </w:r>
      <w:r w:rsidR="00DB7463" w:rsidRPr="00B14982">
        <w:rPr>
          <w:rFonts w:ascii="Verdana" w:hAnsi="Verdana"/>
          <w:b/>
          <w:bCs/>
          <w:i/>
          <w:iCs/>
        </w:rPr>
        <w:t>Nakládání s</w:t>
      </w:r>
      <w:r w:rsidR="007A4209">
        <w:rPr>
          <w:rFonts w:ascii="Verdana" w:hAnsi="Verdana"/>
          <w:b/>
          <w:bCs/>
          <w:i/>
          <w:iCs/>
        </w:rPr>
        <w:t> </w:t>
      </w:r>
      <w:r w:rsidR="00DB7463" w:rsidRPr="00B14982">
        <w:rPr>
          <w:rFonts w:ascii="Verdana" w:hAnsi="Verdana"/>
          <w:b/>
          <w:bCs/>
          <w:i/>
          <w:iCs/>
        </w:rPr>
        <w:t>nebezpečným</w:t>
      </w:r>
      <w:r w:rsidR="007A4209">
        <w:rPr>
          <w:rFonts w:ascii="Verdana" w:hAnsi="Verdana"/>
          <w:b/>
          <w:bCs/>
          <w:i/>
          <w:iCs/>
        </w:rPr>
        <w:t xml:space="preserve"> a ostatním</w:t>
      </w:r>
      <w:r w:rsidR="00DB7463" w:rsidRPr="00B14982">
        <w:rPr>
          <w:rFonts w:ascii="Verdana" w:hAnsi="Verdana"/>
          <w:b/>
          <w:bCs/>
          <w:i/>
          <w:iCs/>
        </w:rPr>
        <w:t xml:space="preserve"> odpadem</w:t>
      </w:r>
    </w:p>
    <w:p w14:paraId="5AECDE4B" w14:textId="77777777" w:rsidR="00891F1C" w:rsidRPr="00891F1C" w:rsidRDefault="00891F1C" w:rsidP="00891F1C"/>
    <w:p w14:paraId="4C18CB52" w14:textId="77777777" w:rsidR="00B00FE0" w:rsidRDefault="00AF143E" w:rsidP="00B00FE0">
      <w:pPr>
        <w:pStyle w:val="Zkladntext"/>
        <w:kinsoku w:val="0"/>
        <w:overflowPunct w:val="0"/>
        <w:spacing w:before="58" w:line="313" w:lineRule="auto"/>
        <w:ind w:left="3428" w:right="2274" w:firstLine="0"/>
        <w:jc w:val="center"/>
        <w:rPr>
          <w:spacing w:val="32"/>
          <w:w w:val="99"/>
        </w:rPr>
      </w:pPr>
      <w:r>
        <w:t>ve</w:t>
      </w:r>
      <w:r>
        <w:rPr>
          <w:spacing w:val="-9"/>
        </w:rPr>
        <w:t xml:space="preserve"> </w:t>
      </w:r>
      <w:r>
        <w:t>vztahu</w:t>
      </w:r>
      <w:r>
        <w:rPr>
          <w:spacing w:val="-8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Zákonu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jedná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veřejnou</w:t>
      </w:r>
      <w:r>
        <w:rPr>
          <w:spacing w:val="-8"/>
        </w:rPr>
        <w:t xml:space="preserve"> </w:t>
      </w:r>
      <w:r>
        <w:t>zakázku</w:t>
      </w:r>
      <w:r>
        <w:rPr>
          <w:spacing w:val="-8"/>
        </w:rPr>
        <w:t xml:space="preserve"> </w:t>
      </w:r>
      <w:r>
        <w:t>nadlimitní</w:t>
      </w:r>
    </w:p>
    <w:p w14:paraId="6E3CEE17" w14:textId="77777777" w:rsidR="00AF143E" w:rsidRDefault="00AF143E" w:rsidP="00B00FE0">
      <w:pPr>
        <w:pStyle w:val="Zkladntext"/>
        <w:kinsoku w:val="0"/>
        <w:overflowPunct w:val="0"/>
        <w:spacing w:before="58" w:line="313" w:lineRule="auto"/>
        <w:ind w:left="3428" w:right="2274" w:firstLine="0"/>
        <w:jc w:val="center"/>
        <w:rPr>
          <w:i w:val="0"/>
          <w:iCs w:val="0"/>
        </w:rPr>
      </w:pPr>
      <w:r w:rsidRPr="00DB7463">
        <w:t>NADLIMITNÍ</w:t>
      </w:r>
      <w:r w:rsidRPr="00DB7463">
        <w:rPr>
          <w:spacing w:val="-27"/>
        </w:rPr>
        <w:t xml:space="preserve"> </w:t>
      </w:r>
      <w:r w:rsidRPr="00DB7463">
        <w:t>REŽIM</w:t>
      </w:r>
    </w:p>
    <w:p w14:paraId="3286D860" w14:textId="77777777" w:rsidR="00AF143E" w:rsidRDefault="00AF143E" w:rsidP="00B00FE0">
      <w:pPr>
        <w:pStyle w:val="Zkladntext"/>
        <w:kinsoku w:val="0"/>
        <w:overflowPunct w:val="0"/>
        <w:spacing w:before="0"/>
        <w:ind w:left="3017" w:right="2172" w:firstLine="0"/>
        <w:jc w:val="center"/>
        <w:rPr>
          <w:i w:val="0"/>
          <w:iCs w:val="0"/>
        </w:rPr>
      </w:pPr>
      <w:r>
        <w:t>OTEVŘENÉ</w:t>
      </w:r>
      <w:r>
        <w:rPr>
          <w:spacing w:val="-17"/>
        </w:rPr>
        <w:t xml:space="preserve"> </w:t>
      </w:r>
      <w:r>
        <w:t>ŘÍZENÍ</w:t>
      </w:r>
    </w:p>
    <w:p w14:paraId="7A27A3A1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5DBD3FA3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403F3CA3" w14:textId="77777777" w:rsidR="00AF143E" w:rsidRDefault="00AF143E">
      <w:pPr>
        <w:pStyle w:val="Zkladntext"/>
        <w:kinsoku w:val="0"/>
        <w:overflowPunct w:val="0"/>
        <w:spacing w:before="7"/>
        <w:ind w:left="0" w:firstLine="0"/>
        <w:rPr>
          <w:sz w:val="15"/>
          <w:szCs w:val="15"/>
        </w:rPr>
      </w:pPr>
    </w:p>
    <w:p w14:paraId="55060CAF" w14:textId="77777777" w:rsidR="00AF143E" w:rsidRDefault="00AF143E">
      <w:pPr>
        <w:pStyle w:val="Zkladntext"/>
        <w:kinsoku w:val="0"/>
        <w:overflowPunct w:val="0"/>
        <w:spacing w:before="0"/>
        <w:ind w:left="1564" w:right="716" w:firstLine="0"/>
        <w:jc w:val="center"/>
        <w:rPr>
          <w:i w:val="0"/>
          <w:iCs w:val="0"/>
          <w:sz w:val="38"/>
          <w:szCs w:val="38"/>
        </w:rPr>
      </w:pPr>
      <w:r>
        <w:rPr>
          <w:b/>
          <w:bCs/>
          <w:sz w:val="38"/>
          <w:szCs w:val="38"/>
        </w:rPr>
        <w:t>ZADÁVACÍ</w:t>
      </w:r>
      <w:r>
        <w:rPr>
          <w:b/>
          <w:bCs/>
          <w:spacing w:val="-28"/>
          <w:sz w:val="38"/>
          <w:szCs w:val="38"/>
        </w:rPr>
        <w:t xml:space="preserve"> </w:t>
      </w:r>
      <w:r>
        <w:rPr>
          <w:b/>
          <w:bCs/>
          <w:sz w:val="38"/>
          <w:szCs w:val="38"/>
        </w:rPr>
        <w:t>DOKUMENTACE</w:t>
      </w:r>
      <w:r>
        <w:rPr>
          <w:b/>
          <w:bCs/>
          <w:spacing w:val="-28"/>
          <w:sz w:val="38"/>
          <w:szCs w:val="38"/>
        </w:rPr>
        <w:t xml:space="preserve"> </w:t>
      </w:r>
      <w:r>
        <w:rPr>
          <w:b/>
          <w:bCs/>
          <w:sz w:val="38"/>
          <w:szCs w:val="38"/>
        </w:rPr>
        <w:t>–</w:t>
      </w:r>
      <w:r>
        <w:rPr>
          <w:b/>
          <w:bCs/>
          <w:spacing w:val="-27"/>
          <w:sz w:val="38"/>
          <w:szCs w:val="38"/>
        </w:rPr>
        <w:t xml:space="preserve"> </w:t>
      </w:r>
      <w:r>
        <w:rPr>
          <w:b/>
          <w:bCs/>
          <w:sz w:val="38"/>
          <w:szCs w:val="38"/>
        </w:rPr>
        <w:t>OBCHODNÍ</w:t>
      </w:r>
      <w:r>
        <w:rPr>
          <w:b/>
          <w:bCs/>
          <w:spacing w:val="21"/>
          <w:w w:val="99"/>
          <w:sz w:val="38"/>
          <w:szCs w:val="38"/>
        </w:rPr>
        <w:t xml:space="preserve"> </w:t>
      </w:r>
      <w:r>
        <w:rPr>
          <w:b/>
          <w:bCs/>
          <w:sz w:val="38"/>
          <w:szCs w:val="38"/>
        </w:rPr>
        <w:t>PODMÍNKY</w:t>
      </w:r>
    </w:p>
    <w:p w14:paraId="64217CC0" w14:textId="77777777" w:rsidR="00AF143E" w:rsidRDefault="00AF143E">
      <w:pPr>
        <w:pStyle w:val="Zkladntext"/>
        <w:kinsoku w:val="0"/>
        <w:overflowPunct w:val="0"/>
        <w:spacing w:before="3"/>
        <w:ind w:left="0" w:firstLine="0"/>
        <w:rPr>
          <w:b/>
          <w:bCs/>
          <w:sz w:val="42"/>
          <w:szCs w:val="42"/>
        </w:rPr>
      </w:pPr>
    </w:p>
    <w:p w14:paraId="73BBB028" w14:textId="77777777" w:rsidR="00AF143E" w:rsidRDefault="00AF143E">
      <w:pPr>
        <w:pStyle w:val="Zkladntext"/>
        <w:kinsoku w:val="0"/>
        <w:overflowPunct w:val="0"/>
        <w:spacing w:before="0"/>
        <w:ind w:left="993" w:right="145" w:firstLine="0"/>
        <w:jc w:val="both"/>
        <w:rPr>
          <w:i w:val="0"/>
          <w:iCs w:val="0"/>
        </w:rPr>
      </w:pPr>
      <w:r>
        <w:rPr>
          <w:b/>
          <w:bCs/>
        </w:rPr>
        <w:t>Zadávací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dokumentace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obchodní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podmínky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jsou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součástí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zadávací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dokumentace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a</w:t>
      </w:r>
      <w:r>
        <w:rPr>
          <w:b/>
          <w:bCs/>
          <w:spacing w:val="-16"/>
        </w:rPr>
        <w:t xml:space="preserve"> </w:t>
      </w:r>
      <w:r>
        <w:rPr>
          <w:b/>
          <w:bCs/>
        </w:rPr>
        <w:t>obsahují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text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smlouvy</w:t>
      </w:r>
      <w:r>
        <w:rPr>
          <w:b/>
          <w:bCs/>
          <w:spacing w:val="113"/>
          <w:w w:val="98"/>
        </w:rPr>
        <w:t xml:space="preserve"> </w:t>
      </w:r>
      <w:r>
        <w:rPr>
          <w:b/>
          <w:bCs/>
        </w:rPr>
        <w:t>obligatorního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charakteru,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který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je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pro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dodavatele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závazný.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Dodavatel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je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povinen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text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obchodních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podmínek</w:t>
      </w:r>
      <w:r>
        <w:rPr>
          <w:b/>
          <w:bCs/>
          <w:spacing w:val="111"/>
          <w:w w:val="98"/>
        </w:rPr>
        <w:t xml:space="preserve"> </w:t>
      </w:r>
      <w:r>
        <w:rPr>
          <w:b/>
          <w:bCs/>
        </w:rPr>
        <w:t>ve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svém</w:t>
      </w:r>
      <w:r>
        <w:rPr>
          <w:b/>
          <w:bCs/>
          <w:spacing w:val="54"/>
        </w:rPr>
        <w:t xml:space="preserve"> </w:t>
      </w:r>
      <w:r>
        <w:rPr>
          <w:b/>
          <w:bCs/>
        </w:rPr>
        <w:t>návrhu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smlouvy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předkládaném</w:t>
      </w:r>
      <w:r>
        <w:rPr>
          <w:b/>
          <w:bCs/>
          <w:spacing w:val="54"/>
        </w:rPr>
        <w:t xml:space="preserve"> </w:t>
      </w:r>
      <w:r>
        <w:rPr>
          <w:b/>
          <w:bCs/>
        </w:rPr>
        <w:t>v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rámci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nabídky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akceptovat.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Pro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>zajištění</w:t>
      </w:r>
      <w:r>
        <w:rPr>
          <w:b/>
          <w:bCs/>
          <w:spacing w:val="53"/>
        </w:rPr>
        <w:t xml:space="preserve"> </w:t>
      </w:r>
      <w:r w:rsidR="00DE34BE">
        <w:rPr>
          <w:b/>
          <w:bCs/>
        </w:rPr>
        <w:t>textu o</w:t>
      </w:r>
      <w:r>
        <w:rPr>
          <w:b/>
          <w:bCs/>
        </w:rPr>
        <w:t>bchodních</w:t>
      </w:r>
      <w:r>
        <w:rPr>
          <w:b/>
          <w:bCs/>
          <w:spacing w:val="96"/>
          <w:w w:val="99"/>
        </w:rPr>
        <w:t xml:space="preserve"> </w:t>
      </w:r>
      <w:r>
        <w:rPr>
          <w:b/>
          <w:bCs/>
        </w:rPr>
        <w:t>podmínek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proti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opravám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a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přepisům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je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text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obchodních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podmínek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dodavatelům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poskytován</w:t>
      </w:r>
      <w:r>
        <w:rPr>
          <w:b/>
          <w:bCs/>
          <w:spacing w:val="-12"/>
        </w:rPr>
        <w:t xml:space="preserve"> </w:t>
      </w:r>
      <w:r w:rsidR="00DE34BE">
        <w:rPr>
          <w:b/>
          <w:bCs/>
          <w:spacing w:val="-12"/>
        </w:rPr>
        <w:t xml:space="preserve">také </w:t>
      </w:r>
      <w:r>
        <w:rPr>
          <w:b/>
          <w:bCs/>
        </w:rPr>
        <w:t>ve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formátu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PDF</w:t>
      </w:r>
      <w:r>
        <w:rPr>
          <w:b/>
          <w:bCs/>
          <w:spacing w:val="104"/>
          <w:w w:val="99"/>
        </w:rPr>
        <w:t xml:space="preserve"> </w:t>
      </w:r>
      <w:r>
        <w:rPr>
          <w:b/>
          <w:bCs/>
        </w:rPr>
        <w:t>elektronicky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podepsaný.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Obsah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obchodních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podmínek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může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dodavatel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při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zpracování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návrhu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doplnit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pouze</w:t>
      </w:r>
      <w:r>
        <w:rPr>
          <w:b/>
          <w:bCs/>
          <w:spacing w:val="114"/>
          <w:w w:val="99"/>
        </w:rPr>
        <w:t xml:space="preserve"> </w:t>
      </w:r>
      <w:r>
        <w:rPr>
          <w:b/>
          <w:bCs/>
        </w:rPr>
        <w:t>v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těch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částech, kde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to vyplývá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z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textu obchodních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podmínek.</w:t>
      </w:r>
    </w:p>
    <w:p w14:paraId="0261E9A4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14CFCD8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18C89CC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78EF860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12DB341B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7E6AA270" w14:textId="77777777" w:rsidR="00AF143E" w:rsidRDefault="00AF143E" w:rsidP="00B00FE0">
      <w:pPr>
        <w:pStyle w:val="Zkladntext"/>
        <w:kinsoku w:val="0"/>
        <w:overflowPunct w:val="0"/>
        <w:spacing w:before="0"/>
        <w:ind w:left="0" w:firstLine="0"/>
        <w:jc w:val="right"/>
        <w:rPr>
          <w:b/>
          <w:bCs/>
          <w:sz w:val="20"/>
          <w:szCs w:val="20"/>
        </w:rPr>
      </w:pPr>
    </w:p>
    <w:p w14:paraId="5BE6A2A5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39FA7F04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59E78595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21FC89C2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703DAF24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974E5DA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64A293B7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4C09C42C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2DB7AD05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7A7554E8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2473C0D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1D76444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3F2E3842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6B310540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52A3532C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5EBAA09D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38B09AE0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6A32562B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2820A4D0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75F7657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744B929D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124474EB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674613CA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067223F9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63DAB709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  <w:sectPr w:rsidR="00AF143E" w:rsidSect="000F2CB2">
          <w:type w:val="continuous"/>
          <w:pgSz w:w="11900" w:h="16840"/>
          <w:pgMar w:top="660" w:right="1120" w:bottom="0" w:left="284" w:header="708" w:footer="708" w:gutter="0"/>
          <w:cols w:space="708"/>
          <w:noEndnote/>
        </w:sectPr>
      </w:pPr>
    </w:p>
    <w:p w14:paraId="58ACBB38" w14:textId="77777777" w:rsidR="00AF143E" w:rsidRDefault="00AF143E">
      <w:pPr>
        <w:pStyle w:val="Zkladntext"/>
        <w:kinsoku w:val="0"/>
        <w:overflowPunct w:val="0"/>
        <w:spacing w:before="6"/>
        <w:ind w:left="0" w:firstLine="0"/>
        <w:rPr>
          <w:b/>
          <w:bCs/>
          <w:sz w:val="13"/>
          <w:szCs w:val="13"/>
        </w:rPr>
      </w:pPr>
    </w:p>
    <w:p w14:paraId="75974335" w14:textId="77777777" w:rsidR="00AF143E" w:rsidRDefault="00AF143E">
      <w:pPr>
        <w:pStyle w:val="Zkladntext"/>
        <w:tabs>
          <w:tab w:val="left" w:pos="6814"/>
        </w:tabs>
        <w:kinsoku w:val="0"/>
        <w:overflowPunct w:val="0"/>
        <w:spacing w:before="0"/>
        <w:ind w:left="153" w:firstLine="0"/>
        <w:rPr>
          <w:i w:val="0"/>
          <w:iCs w:val="0"/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Evidenční</w:t>
      </w:r>
      <w:r>
        <w:rPr>
          <w:b/>
          <w:bCs/>
          <w:spacing w:val="12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číslo</w:t>
      </w:r>
      <w:r>
        <w:rPr>
          <w:b/>
          <w:bCs/>
          <w:spacing w:val="11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Objednatele</w:t>
      </w:r>
      <w:r>
        <w:rPr>
          <w:b/>
          <w:bCs/>
          <w:spacing w:val="-2"/>
          <w:sz w:val="18"/>
          <w:szCs w:val="18"/>
        </w:rPr>
        <w:tab/>
        <w:t>Evidenční</w:t>
      </w:r>
      <w:r>
        <w:rPr>
          <w:b/>
          <w:bCs/>
          <w:spacing w:val="13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číslo</w:t>
      </w:r>
      <w:r>
        <w:rPr>
          <w:b/>
          <w:bCs/>
          <w:spacing w:val="13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Poskytovatele</w:t>
      </w:r>
    </w:p>
    <w:p w14:paraId="46FA4FB9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18"/>
          <w:szCs w:val="18"/>
        </w:rPr>
      </w:pPr>
    </w:p>
    <w:p w14:paraId="0BD155A2" w14:textId="77777777" w:rsidR="00AF143E" w:rsidRDefault="00AF143E">
      <w:pPr>
        <w:pStyle w:val="Zkladntext"/>
        <w:tabs>
          <w:tab w:val="left" w:pos="7141"/>
        </w:tabs>
        <w:kinsoku w:val="0"/>
        <w:overflowPunct w:val="0"/>
        <w:spacing w:before="143"/>
        <w:ind w:left="153" w:firstLine="0"/>
        <w:rPr>
          <w:i w:val="0"/>
          <w:iCs w:val="0"/>
          <w:sz w:val="18"/>
          <w:szCs w:val="18"/>
        </w:rPr>
      </w:pPr>
      <w:r>
        <w:rPr>
          <w:spacing w:val="-2"/>
          <w:sz w:val="18"/>
          <w:szCs w:val="18"/>
        </w:rPr>
        <w:t>…………………………………………………</w:t>
      </w:r>
      <w:r>
        <w:rPr>
          <w:spacing w:val="-2"/>
          <w:sz w:val="18"/>
          <w:szCs w:val="18"/>
        </w:rPr>
        <w:tab/>
        <w:t>………………………………………………</w:t>
      </w:r>
    </w:p>
    <w:p w14:paraId="78CEF121" w14:textId="77777777" w:rsidR="00AF143E" w:rsidRDefault="00AF143E">
      <w:pPr>
        <w:pStyle w:val="Zkladntext"/>
        <w:tabs>
          <w:tab w:val="left" w:pos="3215"/>
          <w:tab w:val="left" w:pos="3767"/>
        </w:tabs>
        <w:kinsoku w:val="0"/>
        <w:overflowPunct w:val="0"/>
        <w:spacing w:before="118"/>
        <w:ind w:left="990" w:right="982" w:firstLine="0"/>
        <w:jc w:val="center"/>
        <w:rPr>
          <w:i w:val="0"/>
          <w:iCs w:val="0"/>
          <w:sz w:val="36"/>
          <w:szCs w:val="36"/>
        </w:rPr>
      </w:pPr>
      <w:r>
        <w:rPr>
          <w:b/>
          <w:bCs/>
          <w:w w:val="95"/>
          <w:sz w:val="36"/>
          <w:szCs w:val="36"/>
        </w:rPr>
        <w:t>SMLOUVA</w:t>
      </w:r>
      <w:r>
        <w:rPr>
          <w:b/>
          <w:bCs/>
          <w:w w:val="95"/>
          <w:sz w:val="36"/>
          <w:szCs w:val="36"/>
        </w:rPr>
        <w:tab/>
        <w:t>O</w:t>
      </w:r>
      <w:r>
        <w:rPr>
          <w:b/>
          <w:bCs/>
          <w:w w:val="95"/>
          <w:sz w:val="36"/>
          <w:szCs w:val="36"/>
        </w:rPr>
        <w:tab/>
      </w:r>
      <w:r>
        <w:rPr>
          <w:b/>
          <w:bCs/>
          <w:sz w:val="36"/>
          <w:szCs w:val="36"/>
        </w:rPr>
        <w:t>POSKYTNUTÍ</w:t>
      </w:r>
      <w:r>
        <w:rPr>
          <w:b/>
          <w:bCs/>
          <w:spacing w:val="-15"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SLUŽEB</w:t>
      </w:r>
      <w:r>
        <w:rPr>
          <w:b/>
          <w:bCs/>
          <w:spacing w:val="-15"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PŘI</w:t>
      </w:r>
      <w:r>
        <w:rPr>
          <w:b/>
          <w:bCs/>
          <w:w w:val="99"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NAKLÁDÁNÍ</w:t>
      </w:r>
      <w:r>
        <w:rPr>
          <w:b/>
          <w:bCs/>
          <w:spacing w:val="-6"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S</w:t>
      </w:r>
      <w:r>
        <w:rPr>
          <w:b/>
          <w:bCs/>
          <w:spacing w:val="-5"/>
          <w:sz w:val="36"/>
          <w:szCs w:val="36"/>
        </w:rPr>
        <w:t xml:space="preserve"> </w:t>
      </w:r>
      <w:r>
        <w:rPr>
          <w:b/>
          <w:bCs/>
          <w:spacing w:val="-1"/>
          <w:sz w:val="36"/>
          <w:szCs w:val="36"/>
        </w:rPr>
        <w:t>ODPADY</w:t>
      </w:r>
    </w:p>
    <w:p w14:paraId="3605718E" w14:textId="77777777" w:rsidR="00AF143E" w:rsidRDefault="00AF143E">
      <w:pPr>
        <w:pStyle w:val="Zkladntext"/>
        <w:kinsoku w:val="0"/>
        <w:overflowPunct w:val="0"/>
        <w:spacing w:before="131" w:line="240" w:lineRule="exact"/>
        <w:ind w:left="178" w:right="170" w:firstLine="0"/>
        <w:jc w:val="center"/>
        <w:rPr>
          <w:i w:val="0"/>
          <w:iCs w:val="0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 xml:space="preserve">uzavřená podle </w:t>
      </w:r>
      <w:r>
        <w:rPr>
          <w:b/>
          <w:bCs/>
          <w:sz w:val="20"/>
          <w:szCs w:val="20"/>
        </w:rPr>
        <w:t>§</w:t>
      </w:r>
      <w:r>
        <w:rPr>
          <w:b/>
          <w:bCs/>
          <w:spacing w:val="-2"/>
          <w:sz w:val="20"/>
          <w:szCs w:val="20"/>
        </w:rPr>
        <w:t xml:space="preserve"> 2586 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-2"/>
          <w:sz w:val="20"/>
          <w:szCs w:val="20"/>
        </w:rPr>
        <w:t xml:space="preserve"> násl.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pacing w:val="-2"/>
          <w:sz w:val="20"/>
          <w:szCs w:val="20"/>
        </w:rPr>
        <w:t xml:space="preserve">zákona </w:t>
      </w:r>
      <w:r>
        <w:rPr>
          <w:b/>
          <w:bCs/>
          <w:spacing w:val="-1"/>
          <w:sz w:val="20"/>
          <w:szCs w:val="20"/>
        </w:rPr>
        <w:t xml:space="preserve">č. </w:t>
      </w:r>
      <w:r>
        <w:rPr>
          <w:b/>
          <w:bCs/>
          <w:spacing w:val="-2"/>
          <w:sz w:val="20"/>
          <w:szCs w:val="20"/>
        </w:rPr>
        <w:t>89/2012 Sb.,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pacing w:val="-2"/>
          <w:sz w:val="20"/>
          <w:szCs w:val="20"/>
        </w:rPr>
        <w:t>občanský zákoník,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v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pacing w:val="-2"/>
          <w:sz w:val="20"/>
          <w:szCs w:val="20"/>
        </w:rPr>
        <w:t>platném</w:t>
      </w:r>
      <w:r>
        <w:rPr>
          <w:b/>
          <w:bCs/>
          <w:spacing w:val="71"/>
          <w:sz w:val="20"/>
          <w:szCs w:val="20"/>
        </w:rPr>
        <w:t xml:space="preserve"> </w:t>
      </w:r>
      <w:r>
        <w:rPr>
          <w:b/>
          <w:bCs/>
          <w:spacing w:val="-2"/>
          <w:sz w:val="20"/>
          <w:szCs w:val="20"/>
        </w:rPr>
        <w:t>znění</w:t>
      </w:r>
    </w:p>
    <w:p w14:paraId="09E22417" w14:textId="77777777" w:rsidR="00AF143E" w:rsidRDefault="00AF143E">
      <w:pPr>
        <w:pStyle w:val="Zkladntext"/>
        <w:kinsoku w:val="0"/>
        <w:overflowPunct w:val="0"/>
        <w:spacing w:before="0"/>
        <w:ind w:left="0" w:firstLine="0"/>
        <w:rPr>
          <w:b/>
          <w:bCs/>
          <w:sz w:val="20"/>
          <w:szCs w:val="20"/>
        </w:rPr>
      </w:pPr>
    </w:p>
    <w:p w14:paraId="438F2F1E" w14:textId="77777777" w:rsidR="00AF143E" w:rsidRDefault="00AF143E">
      <w:pPr>
        <w:pStyle w:val="Zkladntext"/>
        <w:kinsoku w:val="0"/>
        <w:overflowPunct w:val="0"/>
        <w:spacing w:before="7"/>
        <w:ind w:left="0" w:firstLine="0"/>
        <w:rPr>
          <w:b/>
          <w:bCs/>
          <w:sz w:val="23"/>
          <w:szCs w:val="23"/>
        </w:rPr>
      </w:pPr>
    </w:p>
    <w:p w14:paraId="670F648B" w14:textId="77777777" w:rsidR="00AF143E" w:rsidRDefault="00AF143E">
      <w:pPr>
        <w:pStyle w:val="Nadpis3"/>
        <w:numPr>
          <w:ilvl w:val="0"/>
          <w:numId w:val="32"/>
        </w:numPr>
        <w:tabs>
          <w:tab w:val="left" w:pos="3966"/>
        </w:tabs>
        <w:kinsoku w:val="0"/>
        <w:overflowPunct w:val="0"/>
        <w:ind w:hanging="815"/>
        <w:rPr>
          <w:b w:val="0"/>
          <w:bCs w:val="0"/>
          <w:i w:val="0"/>
          <w:iCs w:val="0"/>
        </w:rPr>
      </w:pPr>
      <w:r>
        <w:t>Smluvní</w:t>
      </w:r>
      <w:r>
        <w:rPr>
          <w:spacing w:val="-23"/>
        </w:rPr>
        <w:t xml:space="preserve"> </w:t>
      </w:r>
      <w:r>
        <w:t>strany</w:t>
      </w:r>
    </w:p>
    <w:p w14:paraId="54910FBF" w14:textId="77777777" w:rsidR="00387D8B" w:rsidRP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b/>
          <w:i w:val="0"/>
        </w:rPr>
      </w:pPr>
      <w:r w:rsidRPr="00387D8B">
        <w:rPr>
          <w:b/>
          <w:i w:val="0"/>
        </w:rPr>
        <w:t>Nemocnice Vyškov, příspěvková organizace</w:t>
      </w:r>
    </w:p>
    <w:p w14:paraId="5C15F7C3" w14:textId="77777777" w:rsidR="00387D8B" w:rsidRP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387D8B">
        <w:rPr>
          <w:i w:val="0"/>
        </w:rPr>
        <w:t>se sídlem Purkyňova 235/36, Nosálovice, 682 01 Vyškov</w:t>
      </w:r>
    </w:p>
    <w:p w14:paraId="51CEEAD3" w14:textId="77777777" w:rsidR="00387D8B" w:rsidRP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387D8B">
        <w:rPr>
          <w:i w:val="0"/>
        </w:rPr>
        <w:t xml:space="preserve">zapsaná v obchodním rejstříku, vedeném Krajským soudem v Brně, oddíl </w:t>
      </w:r>
      <w:proofErr w:type="spellStart"/>
      <w:r w:rsidRPr="00387D8B">
        <w:rPr>
          <w:i w:val="0"/>
        </w:rPr>
        <w:t>Pr</w:t>
      </w:r>
      <w:proofErr w:type="spellEnd"/>
      <w:r w:rsidRPr="00387D8B">
        <w:rPr>
          <w:i w:val="0"/>
        </w:rPr>
        <w:t xml:space="preserve"> vložka 1258</w:t>
      </w:r>
    </w:p>
    <w:p w14:paraId="0A138B94" w14:textId="77777777" w:rsidR="00387D8B" w:rsidRPr="00387D8B" w:rsidRDefault="00387D8B" w:rsidP="008A38EA">
      <w:pPr>
        <w:pStyle w:val="Zkladntext"/>
        <w:tabs>
          <w:tab w:val="left" w:pos="3413"/>
        </w:tabs>
        <w:kinsoku w:val="0"/>
        <w:overflowPunct w:val="0"/>
        <w:spacing w:before="118"/>
        <w:ind w:left="1843" w:hanging="1701"/>
        <w:jc w:val="both"/>
        <w:rPr>
          <w:i w:val="0"/>
        </w:rPr>
      </w:pPr>
      <w:r w:rsidRPr="00387D8B">
        <w:rPr>
          <w:i w:val="0"/>
        </w:rPr>
        <w:t>zastoupená:</w:t>
      </w:r>
      <w:r w:rsidRPr="00387D8B">
        <w:rPr>
          <w:i w:val="0"/>
        </w:rPr>
        <w:tab/>
        <w:t>JUDr. Zdeňkem Horákem, MBA – ředitelem Nemocnice Vyškov, příspěvková organizace ve věcech smluvních.</w:t>
      </w:r>
    </w:p>
    <w:p w14:paraId="2ADE67F6" w14:textId="77777777" w:rsidR="00387D8B" w:rsidRPr="00387D8B" w:rsidRDefault="00387D8B" w:rsidP="008A38EA">
      <w:pPr>
        <w:pStyle w:val="Zkladntext"/>
        <w:tabs>
          <w:tab w:val="left" w:pos="3413"/>
        </w:tabs>
        <w:kinsoku w:val="0"/>
        <w:overflowPunct w:val="0"/>
        <w:spacing w:before="118"/>
        <w:ind w:left="1843" w:hanging="1701"/>
        <w:jc w:val="both"/>
        <w:rPr>
          <w:i w:val="0"/>
        </w:rPr>
      </w:pPr>
      <w:r w:rsidRPr="00387D8B">
        <w:rPr>
          <w:i w:val="0"/>
        </w:rPr>
        <w:tab/>
      </w:r>
      <w:r w:rsidR="00B14982">
        <w:rPr>
          <w:i w:val="0"/>
        </w:rPr>
        <w:t>p. Vlastimilem Pospíšilem</w:t>
      </w:r>
      <w:r w:rsidRPr="00387D8B">
        <w:rPr>
          <w:i w:val="0"/>
        </w:rPr>
        <w:t xml:space="preserve"> – vedoucím </w:t>
      </w:r>
      <w:r w:rsidR="00DE34BE">
        <w:rPr>
          <w:i w:val="0"/>
        </w:rPr>
        <w:t>oddělení energetiky a odpadového hospo</w:t>
      </w:r>
      <w:r w:rsidR="004C0DEF">
        <w:rPr>
          <w:i w:val="0"/>
        </w:rPr>
        <w:t>dářství</w:t>
      </w:r>
    </w:p>
    <w:p w14:paraId="31470EE0" w14:textId="77777777" w:rsidR="00387D8B" w:rsidRP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387D8B">
        <w:rPr>
          <w:i w:val="0"/>
        </w:rPr>
        <w:t>IČ:</w:t>
      </w:r>
      <w:r w:rsidRPr="00387D8B">
        <w:rPr>
          <w:i w:val="0"/>
        </w:rPr>
        <w:tab/>
      </w:r>
      <w:r w:rsidRPr="00387D8B">
        <w:rPr>
          <w:i w:val="0"/>
        </w:rPr>
        <w:tab/>
      </w:r>
      <w:r w:rsidRPr="00387D8B">
        <w:rPr>
          <w:i w:val="0"/>
        </w:rPr>
        <w:tab/>
        <w:t>00839205</w:t>
      </w:r>
    </w:p>
    <w:p w14:paraId="0E127E4C" w14:textId="77777777" w:rsid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387D8B">
        <w:rPr>
          <w:i w:val="0"/>
        </w:rPr>
        <w:t>DIČ:</w:t>
      </w:r>
      <w:r w:rsidRPr="00387D8B">
        <w:rPr>
          <w:i w:val="0"/>
        </w:rPr>
        <w:tab/>
      </w:r>
      <w:r w:rsidRPr="00387D8B">
        <w:rPr>
          <w:i w:val="0"/>
        </w:rPr>
        <w:tab/>
      </w:r>
      <w:r w:rsidRPr="00387D8B">
        <w:rPr>
          <w:i w:val="0"/>
        </w:rPr>
        <w:tab/>
        <w:t>CZ00839205</w:t>
      </w:r>
      <w:r w:rsidRPr="00387D8B">
        <w:rPr>
          <w:i w:val="0"/>
        </w:rPr>
        <w:tab/>
      </w:r>
      <w:r w:rsidRPr="00387D8B">
        <w:rPr>
          <w:i w:val="0"/>
        </w:rPr>
        <w:tab/>
        <w:t>Telefon:</w:t>
      </w:r>
      <w:r w:rsidRPr="00387D8B">
        <w:rPr>
          <w:i w:val="0"/>
        </w:rPr>
        <w:tab/>
        <w:t>517 315</w:t>
      </w:r>
      <w:r w:rsidR="00236D8B">
        <w:rPr>
          <w:i w:val="0"/>
        </w:rPr>
        <w:t> </w:t>
      </w:r>
      <w:r w:rsidRPr="00387D8B">
        <w:rPr>
          <w:i w:val="0"/>
        </w:rPr>
        <w:t>100</w:t>
      </w:r>
    </w:p>
    <w:p w14:paraId="7683D1B1" w14:textId="77777777" w:rsidR="00236D8B" w:rsidRPr="002746D6" w:rsidRDefault="00236D8B" w:rsidP="00236D8B">
      <w:pPr>
        <w:pStyle w:val="Zkladntext"/>
        <w:tabs>
          <w:tab w:val="left" w:pos="3414"/>
        </w:tabs>
        <w:kinsoku w:val="0"/>
        <w:overflowPunct w:val="0"/>
        <w:ind w:left="153" w:firstLine="0"/>
        <w:jc w:val="both"/>
        <w:rPr>
          <w:i w:val="0"/>
          <w:iCs w:val="0"/>
        </w:rPr>
      </w:pPr>
      <w:r w:rsidRPr="002746D6">
        <w:rPr>
          <w:i w:val="0"/>
        </w:rPr>
        <w:t>bankovní</w:t>
      </w:r>
      <w:r w:rsidRPr="002746D6">
        <w:rPr>
          <w:i w:val="0"/>
          <w:spacing w:val="-22"/>
        </w:rPr>
        <w:t xml:space="preserve"> </w:t>
      </w:r>
      <w:r w:rsidRPr="002746D6">
        <w:rPr>
          <w:i w:val="0"/>
        </w:rPr>
        <w:t>spojení:</w:t>
      </w:r>
      <w:r w:rsidRPr="002746D6">
        <w:rPr>
          <w:i w:val="0"/>
        </w:rPr>
        <w:tab/>
      </w:r>
      <w:r w:rsidRPr="002746D6">
        <w:rPr>
          <w:i w:val="0"/>
          <w:spacing w:val="1"/>
          <w:highlight w:val="yellow"/>
        </w:rPr>
        <w:t>…………………………………………………….</w:t>
      </w:r>
    </w:p>
    <w:p w14:paraId="3A107A52" w14:textId="77777777" w:rsidR="00236D8B" w:rsidRPr="002746D6" w:rsidRDefault="00236D8B" w:rsidP="00236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2746D6">
        <w:rPr>
          <w:i w:val="0"/>
        </w:rPr>
        <w:t>číslo</w:t>
      </w:r>
      <w:r w:rsidRPr="002746D6">
        <w:rPr>
          <w:i w:val="0"/>
          <w:spacing w:val="-13"/>
        </w:rPr>
        <w:t xml:space="preserve"> </w:t>
      </w:r>
      <w:r w:rsidRPr="002746D6">
        <w:rPr>
          <w:i w:val="0"/>
        </w:rPr>
        <w:t>účtu:</w:t>
      </w:r>
      <w:r w:rsidRPr="002746D6">
        <w:rPr>
          <w:i w:val="0"/>
        </w:rPr>
        <w:tab/>
      </w:r>
      <w:r w:rsidRPr="002746D6">
        <w:rPr>
          <w:i w:val="0"/>
          <w:w w:val="95"/>
          <w:highlight w:val="yellow"/>
        </w:rPr>
        <w:t>…………………………………………………….</w:t>
      </w:r>
    </w:p>
    <w:p w14:paraId="253181EB" w14:textId="77777777" w:rsidR="00387D8B" w:rsidRPr="00387D8B" w:rsidRDefault="00387D8B" w:rsidP="00387D8B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</w:rPr>
      </w:pPr>
      <w:r w:rsidRPr="00387D8B">
        <w:rPr>
          <w:i w:val="0"/>
        </w:rPr>
        <w:t>E-mail:</w:t>
      </w:r>
      <w:r w:rsidRPr="00387D8B">
        <w:rPr>
          <w:i w:val="0"/>
        </w:rPr>
        <w:tab/>
      </w:r>
      <w:r w:rsidRPr="00387D8B">
        <w:rPr>
          <w:i w:val="0"/>
        </w:rPr>
        <w:tab/>
      </w:r>
      <w:r w:rsidRPr="00387D8B">
        <w:rPr>
          <w:i w:val="0"/>
        </w:rPr>
        <w:tab/>
        <w:t>horak@nemvy.cz</w:t>
      </w:r>
    </w:p>
    <w:p w14:paraId="7751DDF3" w14:textId="77777777" w:rsidR="00AF143E" w:rsidRPr="00387D8B" w:rsidRDefault="00AF143E">
      <w:pPr>
        <w:pStyle w:val="Zkladntext"/>
        <w:kinsoku w:val="0"/>
        <w:overflowPunct w:val="0"/>
        <w:spacing w:before="0"/>
        <w:ind w:left="153" w:firstLine="0"/>
        <w:rPr>
          <w:i w:val="0"/>
          <w:iCs w:val="0"/>
        </w:rPr>
      </w:pPr>
      <w:r w:rsidRPr="00387D8B">
        <w:rPr>
          <w:b/>
          <w:bCs/>
          <w:i w:val="0"/>
        </w:rPr>
        <w:t>(Dále</w:t>
      </w:r>
      <w:r w:rsidRPr="00387D8B">
        <w:rPr>
          <w:b/>
          <w:bCs/>
          <w:i w:val="0"/>
          <w:spacing w:val="-14"/>
        </w:rPr>
        <w:t xml:space="preserve"> </w:t>
      </w:r>
      <w:r w:rsidRPr="00387D8B">
        <w:rPr>
          <w:b/>
          <w:bCs/>
          <w:i w:val="0"/>
        </w:rPr>
        <w:t>jako</w:t>
      </w:r>
      <w:r w:rsidRPr="00387D8B">
        <w:rPr>
          <w:b/>
          <w:bCs/>
          <w:i w:val="0"/>
          <w:spacing w:val="-14"/>
        </w:rPr>
        <w:t xml:space="preserve"> </w:t>
      </w:r>
      <w:r w:rsidRPr="00387D8B">
        <w:rPr>
          <w:b/>
          <w:bCs/>
          <w:i w:val="0"/>
        </w:rPr>
        <w:t>„Objednatel“)</w:t>
      </w:r>
    </w:p>
    <w:p w14:paraId="1ABC9B5B" w14:textId="77777777" w:rsidR="00AF143E" w:rsidRPr="00387D8B" w:rsidRDefault="00AF143E">
      <w:pPr>
        <w:pStyle w:val="Zkladntext"/>
        <w:kinsoku w:val="0"/>
        <w:overflowPunct w:val="0"/>
        <w:spacing w:before="11"/>
        <w:ind w:left="0" w:firstLine="0"/>
        <w:rPr>
          <w:b/>
          <w:bCs/>
          <w:i w:val="0"/>
          <w:sz w:val="19"/>
          <w:szCs w:val="19"/>
        </w:rPr>
      </w:pPr>
    </w:p>
    <w:p w14:paraId="50A0B113" w14:textId="77777777" w:rsidR="00AF143E" w:rsidRDefault="00AF143E">
      <w:pPr>
        <w:pStyle w:val="Zkladntext"/>
        <w:kinsoku w:val="0"/>
        <w:overflowPunct w:val="0"/>
        <w:spacing w:before="0"/>
        <w:ind w:left="1323" w:right="1318" w:firstLine="0"/>
        <w:jc w:val="center"/>
        <w:rPr>
          <w:i w:val="0"/>
          <w:iCs w:val="0"/>
        </w:rPr>
      </w:pPr>
      <w:r>
        <w:t>a</w:t>
      </w:r>
    </w:p>
    <w:p w14:paraId="3FB5F687" w14:textId="77777777" w:rsidR="00AF143E" w:rsidRDefault="00AF143E">
      <w:pPr>
        <w:pStyle w:val="Zkladntext"/>
        <w:kinsoku w:val="0"/>
        <w:overflowPunct w:val="0"/>
        <w:spacing w:before="9"/>
        <w:ind w:left="0" w:firstLine="0"/>
        <w:rPr>
          <w:sz w:val="14"/>
          <w:szCs w:val="14"/>
        </w:rPr>
      </w:pPr>
    </w:p>
    <w:p w14:paraId="42BF5D9A" w14:textId="77777777" w:rsidR="00AF143E" w:rsidRDefault="00AF143E">
      <w:pPr>
        <w:pStyle w:val="Zkladntext"/>
        <w:kinsoku w:val="0"/>
        <w:overflowPunct w:val="0"/>
        <w:spacing w:before="65"/>
        <w:ind w:left="153" w:firstLine="0"/>
        <w:jc w:val="both"/>
        <w:rPr>
          <w:i w:val="0"/>
          <w:iCs w:val="0"/>
          <w:sz w:val="20"/>
          <w:szCs w:val="20"/>
        </w:rPr>
      </w:pPr>
      <w:r>
        <w:rPr>
          <w:spacing w:val="-2"/>
          <w:sz w:val="20"/>
          <w:szCs w:val="20"/>
          <w:highlight w:val="yellow"/>
        </w:rPr>
        <w:t>…………………………………………………..</w:t>
      </w:r>
    </w:p>
    <w:p w14:paraId="4276BE81" w14:textId="77777777" w:rsidR="00AF143E" w:rsidRDefault="00AF143E">
      <w:pPr>
        <w:pStyle w:val="Zkladntext"/>
        <w:tabs>
          <w:tab w:val="left" w:pos="3413"/>
        </w:tabs>
        <w:kinsoku w:val="0"/>
        <w:overflowPunct w:val="0"/>
        <w:spacing w:before="118"/>
        <w:ind w:left="153" w:firstLine="0"/>
        <w:jc w:val="both"/>
        <w:rPr>
          <w:i w:val="0"/>
          <w:iCs w:val="0"/>
        </w:rPr>
      </w:pPr>
      <w:r>
        <w:t>se</w:t>
      </w:r>
      <w:r>
        <w:rPr>
          <w:spacing w:val="-13"/>
        </w:rPr>
        <w:t xml:space="preserve"> </w:t>
      </w:r>
      <w:r>
        <w:t>sídlem:</w:t>
      </w:r>
      <w:r>
        <w:tab/>
      </w:r>
      <w:r>
        <w:rPr>
          <w:spacing w:val="1"/>
          <w:highlight w:val="yellow"/>
        </w:rPr>
        <w:t>…………………………………………………….</w:t>
      </w:r>
    </w:p>
    <w:p w14:paraId="6077215F" w14:textId="77777777" w:rsidR="00AF143E" w:rsidRDefault="00AF143E">
      <w:pPr>
        <w:pStyle w:val="Zkladntext"/>
        <w:tabs>
          <w:tab w:val="left" w:pos="3414"/>
        </w:tabs>
        <w:kinsoku w:val="0"/>
        <w:overflowPunct w:val="0"/>
        <w:ind w:left="153" w:firstLine="0"/>
        <w:jc w:val="both"/>
        <w:rPr>
          <w:i w:val="0"/>
          <w:iCs w:val="0"/>
        </w:rPr>
      </w:pPr>
      <w:r>
        <w:rPr>
          <w:w w:val="95"/>
        </w:rPr>
        <w:t>IČ:</w:t>
      </w:r>
      <w:r>
        <w:rPr>
          <w:w w:val="95"/>
        </w:rPr>
        <w:tab/>
      </w:r>
      <w:r>
        <w:rPr>
          <w:spacing w:val="1"/>
          <w:highlight w:val="yellow"/>
        </w:rPr>
        <w:t>…………………………………………………….</w:t>
      </w:r>
    </w:p>
    <w:p w14:paraId="5548106D" w14:textId="77777777" w:rsidR="00AF143E" w:rsidRDefault="00AF143E">
      <w:pPr>
        <w:pStyle w:val="Zkladntext"/>
        <w:tabs>
          <w:tab w:val="left" w:pos="3414"/>
        </w:tabs>
        <w:kinsoku w:val="0"/>
        <w:overflowPunct w:val="0"/>
        <w:ind w:left="153" w:firstLine="0"/>
        <w:jc w:val="both"/>
        <w:rPr>
          <w:i w:val="0"/>
          <w:iCs w:val="0"/>
        </w:rPr>
      </w:pPr>
      <w:r>
        <w:rPr>
          <w:w w:val="95"/>
        </w:rPr>
        <w:t>DIČ:</w:t>
      </w:r>
      <w:r>
        <w:rPr>
          <w:w w:val="95"/>
        </w:rPr>
        <w:tab/>
      </w:r>
      <w:r>
        <w:rPr>
          <w:spacing w:val="1"/>
          <w:highlight w:val="yellow"/>
        </w:rPr>
        <w:t>…………………………………………………….</w:t>
      </w:r>
    </w:p>
    <w:p w14:paraId="48AB1A69" w14:textId="77777777" w:rsidR="00AF143E" w:rsidRDefault="00AF143E">
      <w:pPr>
        <w:pStyle w:val="Zkladntext"/>
        <w:tabs>
          <w:tab w:val="left" w:pos="3414"/>
        </w:tabs>
        <w:kinsoku w:val="0"/>
        <w:overflowPunct w:val="0"/>
        <w:ind w:left="153" w:firstLine="0"/>
        <w:jc w:val="both"/>
        <w:rPr>
          <w:i w:val="0"/>
          <w:iCs w:val="0"/>
        </w:rPr>
      </w:pPr>
      <w:r>
        <w:t>bankovní</w:t>
      </w:r>
      <w:r>
        <w:rPr>
          <w:spacing w:val="-22"/>
        </w:rPr>
        <w:t xml:space="preserve"> </w:t>
      </w:r>
      <w:r>
        <w:t>spojení:</w:t>
      </w:r>
      <w:r>
        <w:tab/>
      </w:r>
      <w:r>
        <w:rPr>
          <w:spacing w:val="1"/>
          <w:highlight w:val="yellow"/>
        </w:rPr>
        <w:t>…………………………………………………….</w:t>
      </w:r>
    </w:p>
    <w:p w14:paraId="67210ECD" w14:textId="77777777" w:rsidR="00AF143E" w:rsidRDefault="00AF143E">
      <w:pPr>
        <w:pStyle w:val="Zkladntext"/>
        <w:tabs>
          <w:tab w:val="left" w:pos="3414"/>
        </w:tabs>
        <w:kinsoku w:val="0"/>
        <w:overflowPunct w:val="0"/>
        <w:spacing w:line="313" w:lineRule="auto"/>
        <w:ind w:left="153" w:right="3845" w:firstLine="0"/>
        <w:jc w:val="both"/>
        <w:rPr>
          <w:i w:val="0"/>
          <w:iCs w:val="0"/>
        </w:rPr>
      </w:pPr>
      <w:r>
        <w:t>číslo</w:t>
      </w:r>
      <w:r>
        <w:rPr>
          <w:spacing w:val="-13"/>
        </w:rPr>
        <w:t xml:space="preserve"> </w:t>
      </w:r>
      <w:r>
        <w:t>účtu:</w:t>
      </w:r>
      <w:r>
        <w:tab/>
      </w:r>
      <w:r>
        <w:rPr>
          <w:w w:val="95"/>
          <w:highlight w:val="yellow"/>
        </w:rPr>
        <w:t>…………………………………………………….</w:t>
      </w:r>
      <w:r>
        <w:rPr>
          <w:spacing w:val="23"/>
          <w:w w:val="99"/>
        </w:rPr>
        <w:t xml:space="preserve"> </w:t>
      </w:r>
      <w:proofErr w:type="gramStart"/>
      <w:r>
        <w:t>zastoupený</w:t>
      </w:r>
      <w:proofErr w:type="gramEnd"/>
      <w:r>
        <w:rPr>
          <w:spacing w:val="-7"/>
        </w:rPr>
        <w:t xml:space="preserve"> </w:t>
      </w:r>
      <w:r>
        <w:t>ve</w:t>
      </w:r>
      <w:r>
        <w:rPr>
          <w:spacing w:val="-6"/>
        </w:rPr>
        <w:t xml:space="preserve"> </w:t>
      </w:r>
      <w:r>
        <w:t>věcech</w:t>
      </w:r>
      <w:r>
        <w:rPr>
          <w:spacing w:val="-5"/>
        </w:rPr>
        <w:t xml:space="preserve"> </w:t>
      </w:r>
      <w:r>
        <w:t>obchodních:</w:t>
      </w:r>
      <w:r>
        <w:rPr>
          <w:spacing w:val="9"/>
        </w:rPr>
        <w:t xml:space="preserve"> </w:t>
      </w:r>
      <w:r>
        <w:rPr>
          <w:spacing w:val="1"/>
          <w:highlight w:val="yellow"/>
        </w:rPr>
        <w:t>…………………………………………………….</w:t>
      </w:r>
      <w:r>
        <w:rPr>
          <w:spacing w:val="29"/>
          <w:w w:val="99"/>
        </w:rPr>
        <w:t xml:space="preserve"> </w:t>
      </w:r>
      <w:r>
        <w:t>zastoupený</w:t>
      </w:r>
      <w:r>
        <w:rPr>
          <w:spacing w:val="-8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věcech</w:t>
      </w:r>
      <w:r>
        <w:rPr>
          <w:spacing w:val="-6"/>
        </w:rPr>
        <w:t xml:space="preserve"> </w:t>
      </w:r>
      <w:r>
        <w:t xml:space="preserve">technických:     </w:t>
      </w:r>
      <w:r>
        <w:rPr>
          <w:spacing w:val="26"/>
        </w:rPr>
        <w:t xml:space="preserve"> </w:t>
      </w:r>
      <w:r>
        <w:rPr>
          <w:spacing w:val="1"/>
          <w:highlight w:val="yellow"/>
        </w:rPr>
        <w:t>…………………………………………………….</w:t>
      </w:r>
    </w:p>
    <w:p w14:paraId="7A41B472" w14:textId="77777777" w:rsidR="00AF143E" w:rsidRDefault="00AF143E">
      <w:pPr>
        <w:pStyle w:val="Zkladntext"/>
        <w:kinsoku w:val="0"/>
        <w:overflowPunct w:val="0"/>
        <w:spacing w:before="62"/>
        <w:ind w:left="153" w:firstLine="0"/>
        <w:jc w:val="both"/>
        <w:rPr>
          <w:i w:val="0"/>
          <w:iCs w:val="0"/>
        </w:rPr>
      </w:pPr>
      <w:r>
        <w:t>zapsaný</w:t>
      </w:r>
      <w:r>
        <w:rPr>
          <w:spacing w:val="-11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obchodním</w:t>
      </w:r>
      <w:r>
        <w:rPr>
          <w:spacing w:val="-11"/>
        </w:rPr>
        <w:t xml:space="preserve"> </w:t>
      </w:r>
      <w:r>
        <w:t>rejstříku</w:t>
      </w:r>
      <w:r>
        <w:rPr>
          <w:spacing w:val="-11"/>
        </w:rPr>
        <w:t xml:space="preserve"> </w:t>
      </w:r>
      <w:r>
        <w:t>vedeném</w:t>
      </w:r>
      <w:r>
        <w:rPr>
          <w:spacing w:val="-10"/>
        </w:rPr>
        <w:t xml:space="preserve"> </w:t>
      </w:r>
      <w:r>
        <w:t>Krajským</w:t>
      </w:r>
      <w:r>
        <w:rPr>
          <w:spacing w:val="-10"/>
        </w:rPr>
        <w:t xml:space="preserve"> </w:t>
      </w:r>
      <w:r>
        <w:t>soudem</w:t>
      </w:r>
      <w:r>
        <w:rPr>
          <w:spacing w:val="-10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rPr>
          <w:highlight w:val="yellow"/>
        </w:rPr>
        <w:t>...............</w:t>
      </w:r>
      <w:r>
        <w:rPr>
          <w:spacing w:val="-11"/>
          <w:highlight w:val="yellow"/>
        </w:rPr>
        <w:t xml:space="preserve"> </w:t>
      </w:r>
      <w:r>
        <w:t>oddíl</w:t>
      </w:r>
      <w:r>
        <w:rPr>
          <w:spacing w:val="-11"/>
        </w:rPr>
        <w:t xml:space="preserve"> </w:t>
      </w:r>
      <w:r>
        <w:rPr>
          <w:highlight w:val="yellow"/>
        </w:rPr>
        <w:t>.......</w:t>
      </w:r>
      <w:r>
        <w:rPr>
          <w:spacing w:val="34"/>
          <w:highlight w:val="yellow"/>
        </w:rPr>
        <w:t xml:space="preserve"> </w:t>
      </w:r>
      <w:r>
        <w:t>vložka</w:t>
      </w:r>
      <w:r>
        <w:rPr>
          <w:spacing w:val="-11"/>
        </w:rPr>
        <w:t xml:space="preserve"> </w:t>
      </w:r>
      <w:r>
        <w:rPr>
          <w:highlight w:val="yellow"/>
        </w:rPr>
        <w:t>.......................</w:t>
      </w:r>
    </w:p>
    <w:p w14:paraId="45B481C9" w14:textId="77777777" w:rsidR="00AF143E" w:rsidRDefault="00AF143E">
      <w:pPr>
        <w:pStyle w:val="Zkladntext"/>
        <w:kinsoku w:val="0"/>
        <w:overflowPunct w:val="0"/>
        <w:spacing w:before="12"/>
        <w:ind w:left="0" w:firstLine="0"/>
        <w:rPr>
          <w:sz w:val="15"/>
          <w:szCs w:val="15"/>
        </w:rPr>
      </w:pPr>
    </w:p>
    <w:p w14:paraId="38E3C5F9" w14:textId="77777777" w:rsidR="00AF143E" w:rsidRDefault="00AF143E">
      <w:pPr>
        <w:pStyle w:val="Zkladntext"/>
        <w:kinsoku w:val="0"/>
        <w:overflowPunct w:val="0"/>
        <w:spacing w:before="0"/>
        <w:ind w:left="153" w:firstLine="0"/>
        <w:jc w:val="both"/>
        <w:rPr>
          <w:i w:val="0"/>
          <w:iCs w:val="0"/>
        </w:rPr>
      </w:pPr>
      <w:r>
        <w:rPr>
          <w:b/>
          <w:bCs/>
        </w:rPr>
        <w:t>(Dále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jako</w:t>
      </w:r>
      <w:r>
        <w:rPr>
          <w:b/>
          <w:bCs/>
          <w:spacing w:val="-17"/>
        </w:rPr>
        <w:t xml:space="preserve"> </w:t>
      </w:r>
      <w:r>
        <w:rPr>
          <w:b/>
          <w:bCs/>
        </w:rPr>
        <w:t>„Poskytovatel“</w:t>
      </w:r>
      <w:r w:rsidR="00373C85">
        <w:rPr>
          <w:b/>
          <w:bCs/>
        </w:rPr>
        <w:t xml:space="preserve"> nebo „Zhotovitel“</w:t>
      </w:r>
      <w:r>
        <w:rPr>
          <w:b/>
          <w:bCs/>
        </w:rPr>
        <w:t>)</w:t>
      </w:r>
    </w:p>
    <w:p w14:paraId="152EC604" w14:textId="77777777" w:rsidR="00AF143E" w:rsidRDefault="00AF143E">
      <w:pPr>
        <w:pStyle w:val="Zkladntext"/>
        <w:kinsoku w:val="0"/>
        <w:overflowPunct w:val="0"/>
        <w:spacing w:before="3"/>
        <w:ind w:left="0" w:firstLine="0"/>
        <w:rPr>
          <w:b/>
          <w:bCs/>
          <w:sz w:val="13"/>
          <w:szCs w:val="13"/>
        </w:rPr>
      </w:pPr>
    </w:p>
    <w:p w14:paraId="3E6F31CA" w14:textId="77777777" w:rsidR="00AF143E" w:rsidRDefault="00AF143E">
      <w:pPr>
        <w:pStyle w:val="Zkladntext"/>
        <w:kinsoku w:val="0"/>
        <w:overflowPunct w:val="0"/>
        <w:spacing w:before="0"/>
        <w:ind w:left="2043" w:firstLine="0"/>
        <w:rPr>
          <w:i w:val="0"/>
          <w:iCs w:val="0"/>
        </w:rPr>
      </w:pPr>
      <w:r>
        <w:rPr>
          <w:b/>
          <w:bCs/>
        </w:rPr>
        <w:t>Účastníci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smlouvy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se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dohodli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na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uzavření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smlouvy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v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tomto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>znění:</w:t>
      </w:r>
    </w:p>
    <w:p w14:paraId="4AD5DDE9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b/>
          <w:bCs/>
          <w:sz w:val="19"/>
          <w:szCs w:val="19"/>
        </w:rPr>
      </w:pPr>
    </w:p>
    <w:p w14:paraId="09AF1115" w14:textId="77777777" w:rsidR="00AF143E" w:rsidRDefault="00AF143E">
      <w:pPr>
        <w:pStyle w:val="Zkladntext"/>
        <w:numPr>
          <w:ilvl w:val="0"/>
          <w:numId w:val="32"/>
        </w:numPr>
        <w:tabs>
          <w:tab w:val="left" w:pos="3385"/>
        </w:tabs>
        <w:kinsoku w:val="0"/>
        <w:overflowPunct w:val="0"/>
        <w:spacing w:before="0"/>
        <w:ind w:left="3384" w:hanging="502"/>
        <w:rPr>
          <w:i w:val="0"/>
          <w:iCs w:val="0"/>
          <w:sz w:val="28"/>
          <w:szCs w:val="28"/>
        </w:rPr>
      </w:pPr>
      <w:r>
        <w:rPr>
          <w:b/>
          <w:bCs/>
          <w:sz w:val="28"/>
          <w:szCs w:val="28"/>
        </w:rPr>
        <w:t>Význam</w:t>
      </w:r>
      <w:r>
        <w:rPr>
          <w:b/>
          <w:bCs/>
          <w:spacing w:val="-1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</w:t>
      </w:r>
      <w:r>
        <w:rPr>
          <w:b/>
          <w:bCs/>
          <w:spacing w:val="-1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účel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smlouvy</w:t>
      </w:r>
    </w:p>
    <w:p w14:paraId="1C2F1983" w14:textId="77777777" w:rsidR="00AF143E" w:rsidRDefault="00AF143E">
      <w:pPr>
        <w:pStyle w:val="Zkladntext"/>
        <w:numPr>
          <w:ilvl w:val="1"/>
          <w:numId w:val="31"/>
        </w:numPr>
        <w:tabs>
          <w:tab w:val="left" w:pos="1005"/>
        </w:tabs>
        <w:kinsoku w:val="0"/>
        <w:overflowPunct w:val="0"/>
        <w:spacing w:before="116"/>
        <w:ind w:right="145"/>
        <w:jc w:val="both"/>
        <w:rPr>
          <w:i w:val="0"/>
          <w:iCs w:val="0"/>
        </w:rPr>
      </w:pPr>
      <w:r>
        <w:t>Účelem</w:t>
      </w:r>
      <w:r>
        <w:rPr>
          <w:spacing w:val="-17"/>
        </w:rPr>
        <w:t xml:space="preserve"> </w:t>
      </w:r>
      <w:r>
        <w:t>této</w:t>
      </w:r>
      <w:r>
        <w:rPr>
          <w:spacing w:val="-16"/>
        </w:rPr>
        <w:t xml:space="preserve"> </w:t>
      </w:r>
      <w:r>
        <w:t>smlouvy</w:t>
      </w:r>
      <w:r>
        <w:rPr>
          <w:spacing w:val="-17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splnění</w:t>
      </w:r>
      <w:r>
        <w:rPr>
          <w:spacing w:val="-17"/>
        </w:rPr>
        <w:t xml:space="preserve"> </w:t>
      </w:r>
      <w:r>
        <w:t>zákonných</w:t>
      </w:r>
      <w:r>
        <w:rPr>
          <w:spacing w:val="-16"/>
        </w:rPr>
        <w:t xml:space="preserve"> </w:t>
      </w:r>
      <w:r>
        <w:t>povinností</w:t>
      </w:r>
      <w:r>
        <w:rPr>
          <w:spacing w:val="-17"/>
        </w:rPr>
        <w:t xml:space="preserve"> </w:t>
      </w:r>
      <w:r>
        <w:t>objednatele</w:t>
      </w:r>
      <w:r>
        <w:rPr>
          <w:spacing w:val="-17"/>
        </w:rPr>
        <w:t xml:space="preserve"> </w:t>
      </w:r>
      <w:r>
        <w:t>jako</w:t>
      </w:r>
      <w:r>
        <w:rPr>
          <w:spacing w:val="-16"/>
        </w:rPr>
        <w:t xml:space="preserve"> </w:t>
      </w:r>
      <w:r>
        <w:t>původce</w:t>
      </w:r>
      <w:r>
        <w:rPr>
          <w:spacing w:val="-17"/>
        </w:rPr>
        <w:t xml:space="preserve"> </w:t>
      </w:r>
      <w:r>
        <w:t>odpadu</w:t>
      </w:r>
      <w:r>
        <w:rPr>
          <w:spacing w:val="-17"/>
        </w:rPr>
        <w:t xml:space="preserve"> </w:t>
      </w:r>
      <w:r>
        <w:t>při</w:t>
      </w:r>
      <w:r>
        <w:rPr>
          <w:spacing w:val="-17"/>
        </w:rPr>
        <w:t xml:space="preserve"> </w:t>
      </w:r>
      <w:r>
        <w:t>zbavení</w:t>
      </w:r>
      <w:r>
        <w:rPr>
          <w:spacing w:val="-17"/>
        </w:rPr>
        <w:t xml:space="preserve"> </w:t>
      </w:r>
      <w:r>
        <w:t>se</w:t>
      </w:r>
      <w:r>
        <w:rPr>
          <w:spacing w:val="-17"/>
        </w:rPr>
        <w:t xml:space="preserve"> </w:t>
      </w:r>
      <w:r>
        <w:t>odpadu</w:t>
      </w:r>
      <w:r>
        <w:rPr>
          <w:spacing w:val="68"/>
          <w:w w:val="98"/>
        </w:rPr>
        <w:t xml:space="preserve"> </w:t>
      </w:r>
      <w:r>
        <w:t>ve</w:t>
      </w:r>
      <w:r>
        <w:rPr>
          <w:spacing w:val="8"/>
        </w:rPr>
        <w:t xml:space="preserve"> </w:t>
      </w:r>
      <w:r>
        <w:t>smyslu</w:t>
      </w:r>
      <w:r>
        <w:rPr>
          <w:spacing w:val="9"/>
        </w:rPr>
        <w:t xml:space="preserve"> </w:t>
      </w:r>
      <w:r>
        <w:t>ustanovení</w:t>
      </w:r>
      <w:r>
        <w:rPr>
          <w:spacing w:val="7"/>
        </w:rPr>
        <w:t xml:space="preserve"> </w:t>
      </w:r>
      <w:r>
        <w:t>§</w:t>
      </w:r>
      <w:r>
        <w:rPr>
          <w:spacing w:val="9"/>
        </w:rPr>
        <w:t xml:space="preserve"> </w:t>
      </w:r>
      <w:r w:rsidR="000370F6">
        <w:rPr>
          <w:spacing w:val="9"/>
        </w:rPr>
        <w:t>4</w:t>
      </w:r>
      <w:r w:rsidR="009056BC">
        <w:t xml:space="preserve">; </w:t>
      </w:r>
      <w:r>
        <w:t>§</w:t>
      </w:r>
      <w:r>
        <w:rPr>
          <w:spacing w:val="9"/>
        </w:rPr>
        <w:t xml:space="preserve"> </w:t>
      </w:r>
      <w:r w:rsidR="000370F6">
        <w:rPr>
          <w:spacing w:val="9"/>
        </w:rPr>
        <w:t>7</w:t>
      </w:r>
      <w:r w:rsidR="00F20070">
        <w:t xml:space="preserve"> a § 15</w:t>
      </w:r>
      <w:r w:rsidR="00F20070">
        <w:rPr>
          <w:spacing w:val="8"/>
        </w:rPr>
        <w:t xml:space="preserve"> </w:t>
      </w:r>
      <w:r>
        <w:t>zákona</w:t>
      </w:r>
      <w:r>
        <w:rPr>
          <w:spacing w:val="9"/>
        </w:rPr>
        <w:t xml:space="preserve"> </w:t>
      </w:r>
      <w:r>
        <w:t>č.</w:t>
      </w:r>
      <w:r>
        <w:rPr>
          <w:spacing w:val="7"/>
        </w:rPr>
        <w:t xml:space="preserve"> </w:t>
      </w:r>
      <w:r w:rsidR="00F20070">
        <w:t>541</w:t>
      </w:r>
      <w:r>
        <w:t>/</w:t>
      </w:r>
      <w:r w:rsidR="00F20070">
        <w:t>2020</w:t>
      </w:r>
      <w:r>
        <w:rPr>
          <w:spacing w:val="9"/>
        </w:rPr>
        <w:t xml:space="preserve"> </w:t>
      </w:r>
      <w:r>
        <w:t>Sb.,</w:t>
      </w:r>
      <w:r>
        <w:rPr>
          <w:spacing w:val="8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odpadech,</w:t>
      </w:r>
      <w:r>
        <w:rPr>
          <w:spacing w:val="8"/>
        </w:rPr>
        <w:t xml:space="preserve"> </w:t>
      </w:r>
      <w:r>
        <w:t>ve</w:t>
      </w:r>
      <w:r>
        <w:rPr>
          <w:spacing w:val="8"/>
        </w:rPr>
        <w:t xml:space="preserve"> </w:t>
      </w:r>
      <w:r>
        <w:t>znění</w:t>
      </w:r>
      <w:r>
        <w:rPr>
          <w:spacing w:val="8"/>
        </w:rPr>
        <w:t xml:space="preserve"> </w:t>
      </w:r>
      <w:r>
        <w:t>pozdějších</w:t>
      </w:r>
      <w:r>
        <w:rPr>
          <w:spacing w:val="9"/>
        </w:rPr>
        <w:t xml:space="preserve"> </w:t>
      </w:r>
      <w:r>
        <w:t>předpisů,</w:t>
      </w:r>
      <w:r>
        <w:rPr>
          <w:spacing w:val="7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to</w:t>
      </w:r>
      <w:r>
        <w:rPr>
          <w:spacing w:val="44"/>
          <w:w w:val="98"/>
        </w:rPr>
        <w:t xml:space="preserve"> </w:t>
      </w:r>
      <w:r>
        <w:t>zajištěním</w:t>
      </w:r>
      <w:r>
        <w:rPr>
          <w:spacing w:val="4"/>
        </w:rPr>
        <w:t xml:space="preserve"> </w:t>
      </w:r>
      <w:r>
        <w:t>služeb</w:t>
      </w:r>
      <w:r>
        <w:rPr>
          <w:spacing w:val="4"/>
        </w:rPr>
        <w:t xml:space="preserve"> </w:t>
      </w:r>
      <w:r>
        <w:t>Poskytovatele</w:t>
      </w:r>
      <w:r>
        <w:rPr>
          <w:spacing w:val="4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oblasti</w:t>
      </w:r>
      <w:r>
        <w:rPr>
          <w:spacing w:val="4"/>
        </w:rPr>
        <w:t xml:space="preserve"> </w:t>
      </w:r>
      <w:r>
        <w:t>nakládání</w:t>
      </w:r>
      <w:r>
        <w:rPr>
          <w:spacing w:val="4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odpady</w:t>
      </w:r>
      <w:r>
        <w:rPr>
          <w:spacing w:val="4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podmínek</w:t>
      </w:r>
      <w:r>
        <w:rPr>
          <w:spacing w:val="4"/>
        </w:rPr>
        <w:t xml:space="preserve"> </w:t>
      </w:r>
      <w:r>
        <w:t>stanovených</w:t>
      </w:r>
      <w:r>
        <w:rPr>
          <w:spacing w:val="3"/>
        </w:rPr>
        <w:t xml:space="preserve"> </w:t>
      </w:r>
      <w:r>
        <w:t>příslušnými</w:t>
      </w:r>
      <w:r>
        <w:rPr>
          <w:spacing w:val="4"/>
        </w:rPr>
        <w:t xml:space="preserve"> </w:t>
      </w:r>
      <w:r>
        <w:t>obecně</w:t>
      </w:r>
      <w:r>
        <w:rPr>
          <w:spacing w:val="54"/>
          <w:w w:val="98"/>
        </w:rPr>
        <w:t xml:space="preserve"> </w:t>
      </w:r>
      <w:r>
        <w:t>závaznými</w:t>
      </w:r>
      <w:r>
        <w:rPr>
          <w:spacing w:val="-12"/>
        </w:rPr>
        <w:t xml:space="preserve"> </w:t>
      </w:r>
      <w:r>
        <w:t>právními</w:t>
      </w:r>
      <w:r>
        <w:rPr>
          <w:spacing w:val="-12"/>
        </w:rPr>
        <w:t xml:space="preserve"> </w:t>
      </w:r>
      <w:r>
        <w:t>předpisy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touto</w:t>
      </w:r>
      <w:r>
        <w:rPr>
          <w:spacing w:val="-12"/>
        </w:rPr>
        <w:t xml:space="preserve"> </w:t>
      </w:r>
      <w:r>
        <w:t>smlouvou.</w:t>
      </w:r>
    </w:p>
    <w:p w14:paraId="55F289FC" w14:textId="77777777" w:rsidR="00AF143E" w:rsidRDefault="00AF143E">
      <w:pPr>
        <w:pStyle w:val="Zkladntext"/>
        <w:numPr>
          <w:ilvl w:val="1"/>
          <w:numId w:val="31"/>
        </w:numPr>
        <w:tabs>
          <w:tab w:val="left" w:pos="1005"/>
        </w:tabs>
        <w:kinsoku w:val="0"/>
        <w:overflowPunct w:val="0"/>
        <w:spacing w:before="122" w:line="239" w:lineRule="auto"/>
        <w:ind w:right="145"/>
        <w:jc w:val="both"/>
        <w:rPr>
          <w:i w:val="0"/>
          <w:iCs w:val="0"/>
        </w:rPr>
      </w:pPr>
      <w:r>
        <w:t>Tato</w:t>
      </w:r>
      <w:r>
        <w:rPr>
          <w:spacing w:val="8"/>
        </w:rPr>
        <w:t xml:space="preserve"> </w:t>
      </w:r>
      <w:r>
        <w:t>smlouva</w:t>
      </w:r>
      <w:r>
        <w:rPr>
          <w:spacing w:val="9"/>
        </w:rPr>
        <w:t xml:space="preserve"> </w:t>
      </w:r>
      <w:r>
        <w:t>byla</w:t>
      </w:r>
      <w:r>
        <w:rPr>
          <w:spacing w:val="8"/>
        </w:rPr>
        <w:t xml:space="preserve"> </w:t>
      </w:r>
      <w:r>
        <w:t>uzavřena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základě</w:t>
      </w:r>
      <w:r>
        <w:rPr>
          <w:spacing w:val="8"/>
        </w:rPr>
        <w:t xml:space="preserve"> </w:t>
      </w:r>
      <w:r>
        <w:t>výsledků</w:t>
      </w:r>
      <w:r>
        <w:rPr>
          <w:spacing w:val="9"/>
        </w:rPr>
        <w:t xml:space="preserve"> </w:t>
      </w:r>
      <w:r>
        <w:t>zadávacího</w:t>
      </w:r>
      <w:r>
        <w:rPr>
          <w:spacing w:val="8"/>
        </w:rPr>
        <w:t xml:space="preserve"> </w:t>
      </w:r>
      <w:r>
        <w:t>řízení</w:t>
      </w:r>
      <w:r>
        <w:rPr>
          <w:spacing w:val="8"/>
        </w:rPr>
        <w:t xml:space="preserve"> </w:t>
      </w:r>
      <w:r>
        <w:t>veřejné</w:t>
      </w:r>
      <w:r>
        <w:rPr>
          <w:spacing w:val="9"/>
        </w:rPr>
        <w:t xml:space="preserve"> </w:t>
      </w:r>
      <w:r>
        <w:t>zakázky</w:t>
      </w:r>
      <w:r>
        <w:rPr>
          <w:spacing w:val="8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názvem</w:t>
      </w:r>
      <w:r>
        <w:rPr>
          <w:spacing w:val="9"/>
        </w:rPr>
        <w:t xml:space="preserve"> </w:t>
      </w:r>
      <w:r>
        <w:t>„</w:t>
      </w:r>
      <w:r w:rsidR="00387D8B" w:rsidRPr="00387D8B">
        <w:t xml:space="preserve">Nemocnice Vyškov – </w:t>
      </w:r>
      <w:r w:rsidR="00DB7463" w:rsidRPr="00DB7463">
        <w:t xml:space="preserve">Nakládání s nemocničním </w:t>
      </w:r>
      <w:r w:rsidR="00B14982">
        <w:t xml:space="preserve">nebezpečným </w:t>
      </w:r>
      <w:r w:rsidR="00DB7463" w:rsidRPr="00DB7463">
        <w:t>odpadem</w:t>
      </w:r>
      <w:r>
        <w:t>“</w:t>
      </w:r>
      <w:r w:rsidRPr="00DB7463">
        <w:t xml:space="preserve"> </w:t>
      </w:r>
      <w:r>
        <w:t>podle</w:t>
      </w:r>
      <w:r w:rsidRPr="00DB7463">
        <w:t xml:space="preserve"> </w:t>
      </w:r>
      <w:r>
        <w:t>zákona</w:t>
      </w:r>
      <w:r w:rsidRPr="00DB7463">
        <w:t xml:space="preserve"> </w:t>
      </w:r>
      <w:r>
        <w:t>č.</w:t>
      </w:r>
      <w:r>
        <w:rPr>
          <w:spacing w:val="-6"/>
        </w:rPr>
        <w:t xml:space="preserve"> </w:t>
      </w:r>
      <w:r>
        <w:t>134/2016</w:t>
      </w:r>
      <w:r>
        <w:rPr>
          <w:spacing w:val="-6"/>
        </w:rPr>
        <w:t xml:space="preserve"> </w:t>
      </w:r>
      <w:r>
        <w:t>Sb.,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zadávání</w:t>
      </w:r>
      <w:r>
        <w:rPr>
          <w:spacing w:val="-6"/>
        </w:rPr>
        <w:t xml:space="preserve"> </w:t>
      </w:r>
      <w:r>
        <w:t>veřejných</w:t>
      </w:r>
      <w:r>
        <w:rPr>
          <w:spacing w:val="-6"/>
        </w:rPr>
        <w:t xml:space="preserve"> </w:t>
      </w:r>
      <w:r>
        <w:t>zakázek,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platném</w:t>
      </w:r>
      <w:r>
        <w:rPr>
          <w:spacing w:val="58"/>
          <w:w w:val="99"/>
        </w:rPr>
        <w:t xml:space="preserve"> </w:t>
      </w:r>
      <w:r>
        <w:t>znění</w:t>
      </w:r>
      <w:r>
        <w:rPr>
          <w:spacing w:val="8"/>
        </w:rPr>
        <w:t xml:space="preserve"> </w:t>
      </w:r>
      <w:r>
        <w:t>(dále</w:t>
      </w:r>
      <w:r>
        <w:rPr>
          <w:spacing w:val="10"/>
        </w:rPr>
        <w:t xml:space="preserve"> </w:t>
      </w:r>
      <w:r>
        <w:t>jen</w:t>
      </w:r>
      <w:r>
        <w:rPr>
          <w:spacing w:val="10"/>
        </w:rPr>
        <w:t xml:space="preserve"> </w:t>
      </w:r>
      <w:r>
        <w:t>ZZVZ).</w:t>
      </w:r>
      <w:r>
        <w:rPr>
          <w:spacing w:val="9"/>
        </w:rPr>
        <w:t xml:space="preserve"> </w:t>
      </w:r>
      <w:r>
        <w:t>Nabídka</w:t>
      </w:r>
      <w:r>
        <w:rPr>
          <w:spacing w:val="9"/>
        </w:rPr>
        <w:t xml:space="preserve"> </w:t>
      </w:r>
      <w:r>
        <w:t>dodavatele,</w:t>
      </w:r>
      <w:r>
        <w:rPr>
          <w:spacing w:val="9"/>
        </w:rPr>
        <w:t xml:space="preserve"> </w:t>
      </w:r>
      <w:r>
        <w:t>kterou</w:t>
      </w:r>
      <w:r>
        <w:rPr>
          <w:spacing w:val="10"/>
        </w:rPr>
        <w:t xml:space="preserve"> </w:t>
      </w:r>
      <w:r>
        <w:t>předložil</w:t>
      </w:r>
      <w:r>
        <w:rPr>
          <w:spacing w:val="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rámci</w:t>
      </w:r>
      <w:r>
        <w:rPr>
          <w:spacing w:val="9"/>
        </w:rPr>
        <w:t xml:space="preserve"> </w:t>
      </w:r>
      <w:r>
        <w:t>zadávacího</w:t>
      </w:r>
      <w:r>
        <w:rPr>
          <w:spacing w:val="10"/>
        </w:rPr>
        <w:t xml:space="preserve"> </w:t>
      </w:r>
      <w:r>
        <w:t>řízení</w:t>
      </w:r>
      <w:r>
        <w:rPr>
          <w:spacing w:val="9"/>
        </w:rPr>
        <w:t xml:space="preserve"> </w:t>
      </w:r>
      <w:r>
        <w:t>(dále</w:t>
      </w:r>
      <w:r>
        <w:rPr>
          <w:spacing w:val="9"/>
        </w:rPr>
        <w:t xml:space="preserve"> </w:t>
      </w:r>
      <w:r>
        <w:t>jen</w:t>
      </w:r>
      <w:r>
        <w:rPr>
          <w:spacing w:val="10"/>
        </w:rPr>
        <w:t xml:space="preserve"> </w:t>
      </w:r>
      <w:r>
        <w:t>NABÍDKA)</w:t>
      </w:r>
      <w:r>
        <w:rPr>
          <w:spacing w:val="62"/>
          <w:w w:val="9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zadávací</w:t>
      </w:r>
      <w:r>
        <w:rPr>
          <w:spacing w:val="-2"/>
        </w:rPr>
        <w:t xml:space="preserve"> </w:t>
      </w:r>
      <w:r>
        <w:t>dokumentace,</w:t>
      </w:r>
      <w:r>
        <w:rPr>
          <w:spacing w:val="-2"/>
        </w:rPr>
        <w:t xml:space="preserve"> </w:t>
      </w:r>
      <w:r>
        <w:t>která</w:t>
      </w:r>
      <w:r>
        <w:rPr>
          <w:spacing w:val="-1"/>
        </w:rPr>
        <w:t xml:space="preserve"> </w:t>
      </w:r>
      <w:r>
        <w:t>byla</w:t>
      </w:r>
      <w:r>
        <w:rPr>
          <w:spacing w:val="-1"/>
        </w:rPr>
        <w:t xml:space="preserve"> </w:t>
      </w:r>
      <w:r>
        <w:t>podkladem</w:t>
      </w:r>
      <w:r>
        <w:rPr>
          <w:spacing w:val="-1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zpracování</w:t>
      </w:r>
      <w:r>
        <w:rPr>
          <w:spacing w:val="-2"/>
        </w:rPr>
        <w:t xml:space="preserve"> </w:t>
      </w:r>
      <w:r>
        <w:t>NABÍDKY,</w:t>
      </w:r>
      <w:r>
        <w:rPr>
          <w:spacing w:val="-2"/>
        </w:rPr>
        <w:t xml:space="preserve"> </w:t>
      </w:r>
      <w:r>
        <w:t>byly</w:t>
      </w:r>
      <w:r>
        <w:rPr>
          <w:spacing w:val="-1"/>
        </w:rPr>
        <w:t xml:space="preserve"> </w:t>
      </w:r>
      <w:r>
        <w:t>podkladem</w:t>
      </w:r>
      <w:r>
        <w:rPr>
          <w:spacing w:val="-1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uzavření</w:t>
      </w:r>
      <w:r>
        <w:rPr>
          <w:spacing w:val="-2"/>
        </w:rPr>
        <w:t xml:space="preserve"> </w:t>
      </w:r>
      <w:r>
        <w:t>této</w:t>
      </w:r>
      <w:r>
        <w:rPr>
          <w:spacing w:val="48"/>
          <w:w w:val="98"/>
        </w:rPr>
        <w:t xml:space="preserve"> </w:t>
      </w:r>
      <w:r>
        <w:t>smlouvy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údaje</w:t>
      </w:r>
      <w:r>
        <w:rPr>
          <w:spacing w:val="-18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těchto</w:t>
      </w:r>
      <w:r>
        <w:rPr>
          <w:spacing w:val="-18"/>
        </w:rPr>
        <w:t xml:space="preserve"> </w:t>
      </w:r>
      <w:r>
        <w:t>dokumentech</w:t>
      </w:r>
      <w:r>
        <w:rPr>
          <w:spacing w:val="-17"/>
        </w:rPr>
        <w:t xml:space="preserve"> </w:t>
      </w:r>
      <w:r>
        <w:t>uvedené</w:t>
      </w:r>
      <w:r>
        <w:rPr>
          <w:spacing w:val="-18"/>
        </w:rPr>
        <w:t xml:space="preserve"> </w:t>
      </w:r>
      <w:r>
        <w:t>jsou</w:t>
      </w:r>
      <w:r>
        <w:rPr>
          <w:spacing w:val="-18"/>
        </w:rPr>
        <w:t xml:space="preserve"> </w:t>
      </w:r>
      <w:r>
        <w:t>pro</w:t>
      </w:r>
      <w:r>
        <w:rPr>
          <w:spacing w:val="-18"/>
        </w:rPr>
        <w:t xml:space="preserve"> </w:t>
      </w:r>
      <w:r>
        <w:t>smluvní</w:t>
      </w:r>
      <w:r>
        <w:rPr>
          <w:spacing w:val="-18"/>
        </w:rPr>
        <w:t xml:space="preserve"> </w:t>
      </w:r>
      <w:r>
        <w:t>strany</w:t>
      </w:r>
      <w:r>
        <w:rPr>
          <w:spacing w:val="-18"/>
        </w:rPr>
        <w:t xml:space="preserve"> </w:t>
      </w:r>
      <w:r>
        <w:t>závazné</w:t>
      </w:r>
      <w:r>
        <w:rPr>
          <w:spacing w:val="-18"/>
        </w:rPr>
        <w:t xml:space="preserve"> </w:t>
      </w:r>
      <w:r>
        <w:t>při</w:t>
      </w:r>
      <w:r>
        <w:rPr>
          <w:spacing w:val="-18"/>
        </w:rPr>
        <w:t xml:space="preserve"> </w:t>
      </w:r>
      <w:r>
        <w:t>realizaci</w:t>
      </w:r>
      <w:r>
        <w:rPr>
          <w:spacing w:val="-19"/>
        </w:rPr>
        <w:t xml:space="preserve"> </w:t>
      </w:r>
      <w:r>
        <w:t>předmětu</w:t>
      </w:r>
      <w:r>
        <w:rPr>
          <w:spacing w:val="-17"/>
        </w:rPr>
        <w:t xml:space="preserve"> </w:t>
      </w:r>
      <w:r>
        <w:t>plnění</w:t>
      </w:r>
      <w:r>
        <w:rPr>
          <w:spacing w:val="68"/>
          <w:w w:val="99"/>
        </w:rPr>
        <w:t xml:space="preserve"> </w:t>
      </w:r>
      <w:r>
        <w:t>podle</w:t>
      </w:r>
      <w:r>
        <w:rPr>
          <w:spacing w:val="-12"/>
        </w:rPr>
        <w:t xml:space="preserve"> </w:t>
      </w:r>
      <w:r>
        <w:t>této</w:t>
      </w:r>
      <w:r>
        <w:rPr>
          <w:spacing w:val="-11"/>
        </w:rPr>
        <w:t xml:space="preserve"> </w:t>
      </w:r>
      <w:r>
        <w:t>smlouvy.</w:t>
      </w:r>
    </w:p>
    <w:p w14:paraId="54A468C1" w14:textId="7654FAF8" w:rsidR="00AF143E" w:rsidRPr="004C0DEF" w:rsidRDefault="00170489" w:rsidP="004C0DEF">
      <w:pPr>
        <w:pStyle w:val="Zkladntext"/>
        <w:numPr>
          <w:ilvl w:val="1"/>
          <w:numId w:val="31"/>
        </w:numPr>
        <w:tabs>
          <w:tab w:val="left" w:pos="1005"/>
        </w:tabs>
        <w:kinsoku w:val="0"/>
        <w:overflowPunct w:val="0"/>
        <w:spacing w:before="122"/>
        <w:ind w:right="145"/>
        <w:jc w:val="both"/>
        <w:rPr>
          <w:i w:val="0"/>
          <w:iCs w:val="0"/>
        </w:rPr>
      </w:pPr>
      <w:r w:rsidRPr="00170489">
        <w:rPr>
          <w:highlight w:val="yellow"/>
        </w:rPr>
        <w:t>Objednatel</w:t>
      </w:r>
      <w:r w:rsidR="00AF143E" w:rsidRPr="004C0DEF">
        <w:rPr>
          <w:spacing w:val="47"/>
        </w:rPr>
        <w:t xml:space="preserve"> </w:t>
      </w:r>
      <w:r w:rsidR="00AF143E" w:rsidRPr="004C0DEF">
        <w:t>prohlašuje,</w:t>
      </w:r>
      <w:r w:rsidR="00AF143E" w:rsidRPr="004C0DEF">
        <w:rPr>
          <w:spacing w:val="48"/>
        </w:rPr>
        <w:t xml:space="preserve"> </w:t>
      </w:r>
      <w:r w:rsidR="00AF143E" w:rsidRPr="004C0DEF">
        <w:t>že</w:t>
      </w:r>
      <w:r w:rsidR="00AF143E" w:rsidRPr="004C0DEF">
        <w:rPr>
          <w:spacing w:val="49"/>
        </w:rPr>
        <w:t xml:space="preserve"> </w:t>
      </w:r>
      <w:r w:rsidR="00AF143E" w:rsidRPr="004C0DEF">
        <w:t>v</w:t>
      </w:r>
      <w:r w:rsidR="00AF143E" w:rsidRPr="004C0DEF">
        <w:rPr>
          <w:spacing w:val="-4"/>
        </w:rPr>
        <w:t xml:space="preserve"> </w:t>
      </w:r>
      <w:r w:rsidR="00AF143E" w:rsidRPr="004C0DEF">
        <w:t>souladu</w:t>
      </w:r>
      <w:r w:rsidR="00AF143E" w:rsidRPr="004C0DEF">
        <w:rPr>
          <w:spacing w:val="49"/>
        </w:rPr>
        <w:t xml:space="preserve"> </w:t>
      </w:r>
      <w:r w:rsidR="00AF143E" w:rsidRPr="004C0DEF">
        <w:t>s</w:t>
      </w:r>
      <w:r w:rsidR="00AF143E" w:rsidRPr="004C0DEF">
        <w:rPr>
          <w:spacing w:val="49"/>
        </w:rPr>
        <w:t xml:space="preserve"> </w:t>
      </w:r>
      <w:r w:rsidR="00AF143E" w:rsidRPr="004C0DEF">
        <w:t>§</w:t>
      </w:r>
      <w:r w:rsidR="00AF143E" w:rsidRPr="004C0DEF">
        <w:rPr>
          <w:spacing w:val="49"/>
        </w:rPr>
        <w:t xml:space="preserve"> </w:t>
      </w:r>
      <w:r w:rsidR="00F20070">
        <w:t>21 a § 22</w:t>
      </w:r>
      <w:r w:rsidR="00F20070" w:rsidRPr="004C0DEF">
        <w:rPr>
          <w:spacing w:val="49"/>
        </w:rPr>
        <w:t xml:space="preserve"> </w:t>
      </w:r>
      <w:r w:rsidR="00AF143E" w:rsidRPr="004C0DEF">
        <w:t>zákona</w:t>
      </w:r>
      <w:r w:rsidR="00AF143E" w:rsidRPr="004C0DEF">
        <w:rPr>
          <w:spacing w:val="49"/>
        </w:rPr>
        <w:t xml:space="preserve"> </w:t>
      </w:r>
      <w:r w:rsidR="00AF143E" w:rsidRPr="004C0DEF">
        <w:t>č.</w:t>
      </w:r>
      <w:r w:rsidR="00AF143E" w:rsidRPr="004C0DEF">
        <w:rPr>
          <w:spacing w:val="48"/>
        </w:rPr>
        <w:t xml:space="preserve"> </w:t>
      </w:r>
      <w:r w:rsidR="00F20070">
        <w:t>541/2020</w:t>
      </w:r>
      <w:r w:rsidR="00AF143E" w:rsidRPr="004C0DEF">
        <w:rPr>
          <w:spacing w:val="49"/>
        </w:rPr>
        <w:t xml:space="preserve"> </w:t>
      </w:r>
      <w:r w:rsidR="00AF143E" w:rsidRPr="004C0DEF">
        <w:t>Sb.</w:t>
      </w:r>
      <w:r w:rsidR="00AF143E" w:rsidRPr="004C0DEF">
        <w:rPr>
          <w:spacing w:val="48"/>
        </w:rPr>
        <w:t xml:space="preserve"> </w:t>
      </w:r>
      <w:r w:rsidR="00AF143E" w:rsidRPr="004C0DEF">
        <w:t>zjistil</w:t>
      </w:r>
      <w:r w:rsidR="00AF143E" w:rsidRPr="004C0DEF">
        <w:rPr>
          <w:spacing w:val="48"/>
        </w:rPr>
        <w:t xml:space="preserve"> </w:t>
      </w:r>
      <w:r w:rsidR="00AF143E" w:rsidRPr="004C0DEF">
        <w:t>podle</w:t>
      </w:r>
      <w:r w:rsidR="00AF143E" w:rsidRPr="004C0DEF">
        <w:rPr>
          <w:spacing w:val="49"/>
        </w:rPr>
        <w:t xml:space="preserve"> </w:t>
      </w:r>
      <w:r w:rsidR="00AF143E" w:rsidRPr="004C0DEF">
        <w:t>dokladů</w:t>
      </w:r>
      <w:r w:rsidR="00AF143E" w:rsidRPr="004C0DEF">
        <w:rPr>
          <w:spacing w:val="64"/>
          <w:w w:val="98"/>
        </w:rPr>
        <w:t xml:space="preserve"> </w:t>
      </w:r>
      <w:r w:rsidR="00AF143E" w:rsidRPr="004C0DEF">
        <w:t>předložených v</w:t>
      </w:r>
      <w:r w:rsidR="00AF143E" w:rsidRPr="004C0DEF">
        <w:rPr>
          <w:spacing w:val="1"/>
        </w:rPr>
        <w:t xml:space="preserve"> </w:t>
      </w:r>
      <w:r w:rsidR="00AF143E" w:rsidRPr="004C0DEF">
        <w:t>NABÍDCE,</w:t>
      </w:r>
      <w:r w:rsidR="00AF143E" w:rsidRPr="004C0DEF">
        <w:rPr>
          <w:spacing w:val="1"/>
        </w:rPr>
        <w:t xml:space="preserve"> </w:t>
      </w:r>
      <w:r w:rsidR="00AF143E" w:rsidRPr="004C0DEF">
        <w:t>že</w:t>
      </w:r>
      <w:r w:rsidR="00AF143E" w:rsidRPr="004C0DEF">
        <w:rPr>
          <w:spacing w:val="1"/>
        </w:rPr>
        <w:t xml:space="preserve"> </w:t>
      </w:r>
      <w:r w:rsidR="00AF143E" w:rsidRPr="004C0DEF">
        <w:t>Poskytovatel je</w:t>
      </w:r>
      <w:r w:rsidR="00AF143E" w:rsidRPr="004C0DEF">
        <w:rPr>
          <w:spacing w:val="1"/>
        </w:rPr>
        <w:t xml:space="preserve"> </w:t>
      </w:r>
      <w:r w:rsidR="00AF143E" w:rsidRPr="004C0DEF">
        <w:t>oprávněnou</w:t>
      </w:r>
      <w:r w:rsidR="00AF143E" w:rsidRPr="004C0DEF">
        <w:rPr>
          <w:spacing w:val="1"/>
        </w:rPr>
        <w:t xml:space="preserve"> </w:t>
      </w:r>
      <w:r w:rsidR="00AF143E" w:rsidRPr="004C0DEF">
        <w:t>osobou</w:t>
      </w:r>
      <w:r w:rsidR="00AF143E" w:rsidRPr="004C0DEF">
        <w:rPr>
          <w:spacing w:val="1"/>
        </w:rPr>
        <w:t xml:space="preserve"> </w:t>
      </w:r>
      <w:r w:rsidR="00AF143E" w:rsidRPr="004C0DEF">
        <w:t>ve</w:t>
      </w:r>
      <w:r w:rsidR="00AF143E" w:rsidRPr="004C0DEF">
        <w:rPr>
          <w:spacing w:val="1"/>
        </w:rPr>
        <w:t xml:space="preserve"> </w:t>
      </w:r>
      <w:r w:rsidR="00AF143E" w:rsidRPr="004C0DEF">
        <w:t>smyslu</w:t>
      </w:r>
      <w:r w:rsidR="00AF143E" w:rsidRPr="004C0DEF">
        <w:rPr>
          <w:spacing w:val="1"/>
        </w:rPr>
        <w:t xml:space="preserve"> </w:t>
      </w:r>
      <w:r w:rsidR="00AF143E" w:rsidRPr="004C0DEF">
        <w:t>ustanovení §</w:t>
      </w:r>
      <w:r w:rsidR="00AF143E" w:rsidRPr="004C0DEF">
        <w:rPr>
          <w:spacing w:val="1"/>
        </w:rPr>
        <w:t xml:space="preserve"> </w:t>
      </w:r>
      <w:r w:rsidR="00F20070">
        <w:t>21</w:t>
      </w:r>
      <w:r w:rsidR="00F20070" w:rsidRPr="004C0DEF">
        <w:rPr>
          <w:spacing w:val="1"/>
        </w:rPr>
        <w:t xml:space="preserve"> </w:t>
      </w:r>
      <w:r w:rsidR="00AF143E" w:rsidRPr="004C0DEF">
        <w:t>zákona</w:t>
      </w:r>
      <w:r w:rsidR="00AF143E" w:rsidRPr="004C0DEF">
        <w:rPr>
          <w:spacing w:val="63"/>
          <w:w w:val="98"/>
        </w:rPr>
        <w:t xml:space="preserve"> </w:t>
      </w:r>
      <w:r w:rsidR="00AF143E" w:rsidRPr="004C0DEF">
        <w:t>č.</w:t>
      </w:r>
      <w:r w:rsidR="00560D68">
        <w:rPr>
          <w:spacing w:val="-11"/>
        </w:rPr>
        <w:t> </w:t>
      </w:r>
      <w:r w:rsidR="00F20070">
        <w:t>541/2020</w:t>
      </w:r>
      <w:r w:rsidR="00AF143E" w:rsidRPr="004C0DEF">
        <w:rPr>
          <w:spacing w:val="-11"/>
        </w:rPr>
        <w:t xml:space="preserve"> </w:t>
      </w:r>
      <w:r w:rsidR="00AF143E" w:rsidRPr="004C0DEF">
        <w:t>Sb.</w:t>
      </w:r>
    </w:p>
    <w:p w14:paraId="425396A5" w14:textId="77777777" w:rsidR="00AF143E" w:rsidRPr="004C0DEF" w:rsidRDefault="00AF143E" w:rsidP="004C0DEF">
      <w:pPr>
        <w:pStyle w:val="Zkladntext"/>
        <w:numPr>
          <w:ilvl w:val="1"/>
          <w:numId w:val="31"/>
        </w:numPr>
        <w:tabs>
          <w:tab w:val="left" w:pos="1005"/>
        </w:tabs>
        <w:kinsoku w:val="0"/>
        <w:overflowPunct w:val="0"/>
        <w:spacing w:before="122"/>
        <w:ind w:right="145"/>
        <w:jc w:val="both"/>
        <w:rPr>
          <w:i w:val="0"/>
          <w:iCs w:val="0"/>
        </w:rPr>
        <w:sectPr w:rsidR="00AF143E" w:rsidRPr="004C0DEF">
          <w:headerReference w:type="default" r:id="rId10"/>
          <w:footerReference w:type="default" r:id="rId11"/>
          <w:pgSz w:w="11900" w:h="16840"/>
          <w:pgMar w:top="1240" w:right="1120" w:bottom="1120" w:left="840" w:header="749" w:footer="939" w:gutter="0"/>
          <w:pgNumType w:start="2"/>
          <w:cols w:space="708" w:equalWidth="0">
            <w:col w:w="9940"/>
          </w:cols>
          <w:noEndnote/>
        </w:sectPr>
      </w:pPr>
    </w:p>
    <w:p w14:paraId="1BC70C50" w14:textId="77777777" w:rsidR="00AF143E" w:rsidRDefault="00AF143E">
      <w:pPr>
        <w:pStyle w:val="Zkladntext"/>
        <w:kinsoku w:val="0"/>
        <w:overflowPunct w:val="0"/>
        <w:spacing w:before="6"/>
        <w:ind w:left="0" w:firstLine="0"/>
        <w:rPr>
          <w:sz w:val="9"/>
          <w:szCs w:val="9"/>
        </w:rPr>
      </w:pPr>
    </w:p>
    <w:p w14:paraId="3E3020C5" w14:textId="77777777" w:rsidR="00AF143E" w:rsidRDefault="00AF143E">
      <w:pPr>
        <w:pStyle w:val="Nadpis3"/>
        <w:numPr>
          <w:ilvl w:val="0"/>
          <w:numId w:val="32"/>
        </w:numPr>
        <w:tabs>
          <w:tab w:val="left" w:pos="3929"/>
        </w:tabs>
        <w:kinsoku w:val="0"/>
        <w:overflowPunct w:val="0"/>
        <w:spacing w:before="49"/>
        <w:ind w:left="3928" w:hanging="656"/>
        <w:rPr>
          <w:b w:val="0"/>
          <w:bCs w:val="0"/>
          <w:i w:val="0"/>
          <w:iCs w:val="0"/>
        </w:rPr>
      </w:pPr>
      <w:r>
        <w:t>Předmět</w:t>
      </w:r>
      <w:r>
        <w:rPr>
          <w:spacing w:val="-27"/>
        </w:rPr>
        <w:t xml:space="preserve"> </w:t>
      </w:r>
      <w:r>
        <w:t>smlouvy</w:t>
      </w:r>
    </w:p>
    <w:p w14:paraId="5765F8E3" w14:textId="6F816243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21" w:line="239" w:lineRule="auto"/>
        <w:ind w:right="143"/>
        <w:jc w:val="both"/>
        <w:rPr>
          <w:i w:val="0"/>
          <w:iCs w:val="0"/>
        </w:rPr>
      </w:pPr>
      <w:r>
        <w:t>Předmětem</w:t>
      </w:r>
      <w:r>
        <w:rPr>
          <w:spacing w:val="30"/>
        </w:rPr>
        <w:t xml:space="preserve"> </w:t>
      </w:r>
      <w:r>
        <w:t>této</w:t>
      </w:r>
      <w:r>
        <w:rPr>
          <w:spacing w:val="29"/>
        </w:rPr>
        <w:t xml:space="preserve"> </w:t>
      </w:r>
      <w:r>
        <w:t>smlouvy</w:t>
      </w:r>
      <w:r>
        <w:rPr>
          <w:spacing w:val="29"/>
        </w:rPr>
        <w:t xml:space="preserve"> </w:t>
      </w:r>
      <w:r>
        <w:t>je</w:t>
      </w:r>
      <w:r>
        <w:rPr>
          <w:spacing w:val="29"/>
        </w:rPr>
        <w:t xml:space="preserve"> </w:t>
      </w:r>
      <w:r>
        <w:t>závazek</w:t>
      </w:r>
      <w:r>
        <w:rPr>
          <w:spacing w:val="30"/>
        </w:rPr>
        <w:t xml:space="preserve"> </w:t>
      </w:r>
      <w:r>
        <w:t>Poskytovatele</w:t>
      </w:r>
      <w:r>
        <w:rPr>
          <w:spacing w:val="30"/>
        </w:rPr>
        <w:t xml:space="preserve"> </w:t>
      </w:r>
      <w:r>
        <w:t>zajišťovat</w:t>
      </w:r>
      <w:r>
        <w:rPr>
          <w:spacing w:val="29"/>
        </w:rPr>
        <w:t xml:space="preserve"> </w:t>
      </w:r>
      <w:r>
        <w:t>pro</w:t>
      </w:r>
      <w:r>
        <w:rPr>
          <w:spacing w:val="29"/>
        </w:rPr>
        <w:t xml:space="preserve"> </w:t>
      </w:r>
      <w:r>
        <w:t>objednatele</w:t>
      </w:r>
      <w:r>
        <w:rPr>
          <w:spacing w:val="29"/>
        </w:rPr>
        <w:t xml:space="preserve"> </w:t>
      </w:r>
      <w:r>
        <w:t>touto</w:t>
      </w:r>
      <w:r>
        <w:rPr>
          <w:spacing w:val="29"/>
        </w:rPr>
        <w:t xml:space="preserve"> </w:t>
      </w:r>
      <w:r>
        <w:t>smlouvou</w:t>
      </w:r>
      <w:r>
        <w:rPr>
          <w:spacing w:val="30"/>
        </w:rPr>
        <w:t xml:space="preserve"> </w:t>
      </w:r>
      <w:r>
        <w:t>sjednané</w:t>
      </w:r>
      <w:r>
        <w:rPr>
          <w:spacing w:val="55"/>
          <w:w w:val="98"/>
        </w:rPr>
        <w:t xml:space="preserve"> </w:t>
      </w:r>
      <w:r>
        <w:t>činnosti</w:t>
      </w:r>
      <w:r>
        <w:rPr>
          <w:spacing w:val="22"/>
        </w:rPr>
        <w:t xml:space="preserve"> </w:t>
      </w:r>
      <w:r>
        <w:t>(zajišťovat</w:t>
      </w:r>
      <w:r>
        <w:rPr>
          <w:spacing w:val="23"/>
        </w:rPr>
        <w:t xml:space="preserve"> </w:t>
      </w:r>
      <w:r>
        <w:t>služby)</w:t>
      </w:r>
      <w:r>
        <w:rPr>
          <w:spacing w:val="2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oblasti</w:t>
      </w:r>
      <w:r>
        <w:rPr>
          <w:spacing w:val="22"/>
        </w:rPr>
        <w:t xml:space="preserve"> </w:t>
      </w:r>
      <w:r>
        <w:t>nakládání</w:t>
      </w:r>
      <w:r>
        <w:rPr>
          <w:spacing w:val="23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odpady,</w:t>
      </w:r>
      <w:r>
        <w:rPr>
          <w:spacing w:val="23"/>
        </w:rPr>
        <w:t xml:space="preserve"> </w:t>
      </w:r>
      <w:r>
        <w:t>tj.</w:t>
      </w:r>
      <w:r>
        <w:rPr>
          <w:spacing w:val="22"/>
        </w:rPr>
        <w:t xml:space="preserve"> </w:t>
      </w:r>
      <w:r>
        <w:t>sběr,</w:t>
      </w:r>
      <w:r>
        <w:rPr>
          <w:spacing w:val="23"/>
        </w:rPr>
        <w:t xml:space="preserve"> </w:t>
      </w:r>
      <w:r>
        <w:t>odvoz,</w:t>
      </w:r>
      <w:r>
        <w:rPr>
          <w:spacing w:val="23"/>
        </w:rPr>
        <w:t xml:space="preserve"> </w:t>
      </w:r>
      <w:r>
        <w:t>třídění,</w:t>
      </w:r>
      <w:r>
        <w:rPr>
          <w:spacing w:val="22"/>
        </w:rPr>
        <w:t xml:space="preserve"> </w:t>
      </w:r>
      <w:r>
        <w:t>využití</w:t>
      </w:r>
      <w:r>
        <w:rPr>
          <w:spacing w:val="23"/>
        </w:rPr>
        <w:t xml:space="preserve"> </w:t>
      </w:r>
      <w:r>
        <w:t>nebo</w:t>
      </w:r>
      <w:r>
        <w:rPr>
          <w:spacing w:val="23"/>
        </w:rPr>
        <w:t xml:space="preserve"> </w:t>
      </w:r>
      <w:r>
        <w:t>odstranění</w:t>
      </w:r>
      <w:r>
        <w:rPr>
          <w:spacing w:val="55"/>
          <w:w w:val="99"/>
        </w:rPr>
        <w:t xml:space="preserve"> </w:t>
      </w:r>
      <w:r>
        <w:t>odpadů</w:t>
      </w:r>
      <w:r>
        <w:rPr>
          <w:spacing w:val="22"/>
        </w:rPr>
        <w:t xml:space="preserve"> </w:t>
      </w:r>
      <w:r>
        <w:t>vč.</w:t>
      </w:r>
      <w:r>
        <w:rPr>
          <w:spacing w:val="21"/>
        </w:rPr>
        <w:t xml:space="preserve"> </w:t>
      </w:r>
      <w:r>
        <w:t>souvisejících</w:t>
      </w:r>
      <w:r>
        <w:rPr>
          <w:spacing w:val="22"/>
        </w:rPr>
        <w:t xml:space="preserve"> </w:t>
      </w:r>
      <w:r>
        <w:t>služeb</w:t>
      </w:r>
      <w:r>
        <w:rPr>
          <w:spacing w:val="22"/>
        </w:rPr>
        <w:t xml:space="preserve"> </w:t>
      </w:r>
      <w:r>
        <w:t>(tzv.</w:t>
      </w:r>
      <w:r>
        <w:rPr>
          <w:spacing w:val="22"/>
        </w:rPr>
        <w:t xml:space="preserve"> </w:t>
      </w:r>
      <w:r>
        <w:t>dalších</w:t>
      </w:r>
      <w:r>
        <w:rPr>
          <w:spacing w:val="22"/>
        </w:rPr>
        <w:t xml:space="preserve"> </w:t>
      </w:r>
      <w:r>
        <w:t>služeb),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souladu</w:t>
      </w:r>
      <w:r>
        <w:rPr>
          <w:spacing w:val="22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ustanovením</w:t>
      </w:r>
      <w:r>
        <w:rPr>
          <w:spacing w:val="23"/>
        </w:rPr>
        <w:t xml:space="preserve"> </w:t>
      </w:r>
      <w:r>
        <w:t>§</w:t>
      </w:r>
      <w:r>
        <w:rPr>
          <w:spacing w:val="22"/>
        </w:rPr>
        <w:t xml:space="preserve"> </w:t>
      </w:r>
      <w:r w:rsidR="00CD4910">
        <w:t xml:space="preserve">15 </w:t>
      </w:r>
      <w:r w:rsidR="00AA6000" w:rsidRPr="00AD18DD">
        <w:rPr>
          <w:rFonts w:ascii="Times New Roman" w:hAnsi="Times New Roman" w:cs="Times New Roman"/>
        </w:rPr>
        <w:t>–</w:t>
      </w:r>
      <w:r w:rsidR="00CD4910">
        <w:t xml:space="preserve"> 19</w:t>
      </w:r>
      <w:r>
        <w:rPr>
          <w:spacing w:val="23"/>
        </w:rPr>
        <w:t xml:space="preserve"> </w:t>
      </w:r>
      <w:r>
        <w:t>zákona</w:t>
      </w:r>
      <w:r>
        <w:rPr>
          <w:spacing w:val="22"/>
        </w:rPr>
        <w:t xml:space="preserve"> </w:t>
      </w:r>
      <w:r>
        <w:t>č.</w:t>
      </w:r>
      <w:r w:rsidR="00560D68">
        <w:rPr>
          <w:spacing w:val="40"/>
          <w:w w:val="98"/>
        </w:rPr>
        <w:t> </w:t>
      </w:r>
      <w:r w:rsidR="00F20070">
        <w:t>541/2020</w:t>
      </w:r>
      <w:r>
        <w:rPr>
          <w:spacing w:val="-10"/>
        </w:rPr>
        <w:t xml:space="preserve"> </w:t>
      </w:r>
      <w:r>
        <w:t>Sb.</w:t>
      </w:r>
      <w:r>
        <w:rPr>
          <w:spacing w:val="-10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platném</w:t>
      </w:r>
      <w:r>
        <w:rPr>
          <w:spacing w:val="-9"/>
        </w:rPr>
        <w:t xml:space="preserve"> </w:t>
      </w:r>
      <w:r>
        <w:t>znění.</w:t>
      </w:r>
    </w:p>
    <w:p w14:paraId="7E09F5B3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29" w:line="192" w:lineRule="exact"/>
        <w:ind w:right="146"/>
        <w:jc w:val="both"/>
        <w:rPr>
          <w:i w:val="0"/>
          <w:iCs w:val="0"/>
        </w:rPr>
      </w:pPr>
      <w:r>
        <w:t>Objednatel</w:t>
      </w:r>
      <w:r>
        <w:rPr>
          <w:spacing w:val="6"/>
        </w:rPr>
        <w:t xml:space="preserve"> </w:t>
      </w:r>
      <w:r>
        <w:t>se</w:t>
      </w:r>
      <w:r>
        <w:rPr>
          <w:spacing w:val="7"/>
        </w:rPr>
        <w:t xml:space="preserve"> </w:t>
      </w:r>
      <w:r>
        <w:t>zavazuje</w:t>
      </w:r>
      <w:r>
        <w:rPr>
          <w:spacing w:val="7"/>
        </w:rPr>
        <w:t xml:space="preserve"> </w:t>
      </w:r>
      <w:r>
        <w:t>poskytovat</w:t>
      </w:r>
      <w:r>
        <w:rPr>
          <w:spacing w:val="6"/>
        </w:rPr>
        <w:t xml:space="preserve"> </w:t>
      </w:r>
      <w:r>
        <w:t>Poskytovateli</w:t>
      </w:r>
      <w:r>
        <w:rPr>
          <w:spacing w:val="7"/>
        </w:rPr>
        <w:t xml:space="preserve"> </w:t>
      </w:r>
      <w:r>
        <w:t>dohodnutou</w:t>
      </w:r>
      <w:r>
        <w:rPr>
          <w:spacing w:val="7"/>
        </w:rPr>
        <w:t xml:space="preserve"> </w:t>
      </w:r>
      <w:r>
        <w:t>součinnost,</w:t>
      </w:r>
      <w:r>
        <w:rPr>
          <w:spacing w:val="7"/>
        </w:rPr>
        <w:t xml:space="preserve"> </w:t>
      </w:r>
      <w:r>
        <w:t>předávat</w:t>
      </w:r>
      <w:r>
        <w:rPr>
          <w:spacing w:val="6"/>
        </w:rPr>
        <w:t xml:space="preserve"> </w:t>
      </w:r>
      <w:r>
        <w:t>Poskytovateli</w:t>
      </w:r>
      <w:r>
        <w:rPr>
          <w:spacing w:val="7"/>
        </w:rPr>
        <w:t xml:space="preserve"> </w:t>
      </w:r>
      <w:r>
        <w:t>odpady</w:t>
      </w:r>
      <w:r>
        <w:rPr>
          <w:spacing w:val="7"/>
        </w:rPr>
        <w:t xml:space="preserve"> </w:t>
      </w:r>
      <w:r>
        <w:t>a</w:t>
      </w:r>
      <w:r w:rsidR="00560D68">
        <w:rPr>
          <w:spacing w:val="54"/>
          <w:w w:val="98"/>
        </w:rPr>
        <w:t> </w:t>
      </w:r>
      <w:r>
        <w:t>platit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provedené</w:t>
      </w:r>
      <w:r>
        <w:rPr>
          <w:spacing w:val="-12"/>
        </w:rPr>
        <w:t xml:space="preserve"> </w:t>
      </w:r>
      <w:r>
        <w:t>služby</w:t>
      </w:r>
      <w:r>
        <w:rPr>
          <w:spacing w:val="-11"/>
        </w:rPr>
        <w:t xml:space="preserve"> </w:t>
      </w:r>
      <w:r>
        <w:t>sjednanou</w:t>
      </w:r>
      <w:r>
        <w:rPr>
          <w:spacing w:val="-12"/>
        </w:rPr>
        <w:t xml:space="preserve"> </w:t>
      </w:r>
      <w:r>
        <w:t>cenu.</w:t>
      </w:r>
    </w:p>
    <w:p w14:paraId="5F23E10A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17"/>
        <w:ind w:right="146"/>
        <w:jc w:val="both"/>
        <w:rPr>
          <w:i w:val="0"/>
          <w:iCs w:val="0"/>
        </w:rPr>
      </w:pPr>
      <w:r>
        <w:t>Poskytovatel</w:t>
      </w:r>
      <w:r>
        <w:rPr>
          <w:spacing w:val="-11"/>
        </w:rPr>
        <w:t xml:space="preserve"> </w:t>
      </w:r>
      <w:r>
        <w:t>bude</w:t>
      </w:r>
      <w:r>
        <w:rPr>
          <w:spacing w:val="-10"/>
        </w:rPr>
        <w:t xml:space="preserve"> </w:t>
      </w:r>
      <w:r>
        <w:t>pro</w:t>
      </w:r>
      <w:r>
        <w:rPr>
          <w:spacing w:val="-10"/>
        </w:rPr>
        <w:t xml:space="preserve"> </w:t>
      </w:r>
      <w:r>
        <w:t>objednatele</w:t>
      </w:r>
      <w:r>
        <w:rPr>
          <w:spacing w:val="-10"/>
        </w:rPr>
        <w:t xml:space="preserve"> </w:t>
      </w:r>
      <w:r>
        <w:t>zajišťovat</w:t>
      </w:r>
      <w:r w:rsidRPr="00DB7463">
        <w:t xml:space="preserve"> </w:t>
      </w:r>
      <w:r w:rsidR="00DB7463" w:rsidRPr="00DB7463">
        <w:t xml:space="preserve">nakládání s jednotlivými druhy </w:t>
      </w:r>
      <w:r>
        <w:t>odpadů,</w:t>
      </w:r>
      <w:r>
        <w:rPr>
          <w:spacing w:val="-11"/>
        </w:rPr>
        <w:t xml:space="preserve"> </w:t>
      </w:r>
      <w:r>
        <w:t>jejichž</w:t>
      </w:r>
      <w:r>
        <w:rPr>
          <w:spacing w:val="-10"/>
        </w:rPr>
        <w:t xml:space="preserve"> </w:t>
      </w:r>
      <w:r>
        <w:t>přehled</w:t>
      </w:r>
      <w:r>
        <w:rPr>
          <w:spacing w:val="-10"/>
        </w:rPr>
        <w:t xml:space="preserve"> </w:t>
      </w:r>
      <w:r>
        <w:t>je</w:t>
      </w:r>
      <w:r>
        <w:rPr>
          <w:spacing w:val="52"/>
          <w:w w:val="98"/>
        </w:rPr>
        <w:t xml:space="preserve"> </w:t>
      </w:r>
      <w:r>
        <w:t>uveden</w:t>
      </w:r>
      <w:r>
        <w:rPr>
          <w:spacing w:val="7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příloze</w:t>
      </w:r>
      <w:r>
        <w:rPr>
          <w:spacing w:val="8"/>
        </w:rPr>
        <w:t xml:space="preserve"> </w:t>
      </w:r>
      <w:r w:rsidRPr="00CD4910">
        <w:t>č.</w:t>
      </w:r>
      <w:r w:rsidRPr="00CD4910">
        <w:rPr>
          <w:spacing w:val="8"/>
        </w:rPr>
        <w:t xml:space="preserve"> </w:t>
      </w:r>
      <w:r w:rsidRPr="00CD4910">
        <w:t>1</w:t>
      </w:r>
      <w:r w:rsidRPr="00CD4910">
        <w:rPr>
          <w:spacing w:val="8"/>
        </w:rPr>
        <w:t xml:space="preserve"> </w:t>
      </w:r>
      <w:r w:rsidRPr="00CD4910">
        <w:t>této</w:t>
      </w:r>
      <w:r w:rsidRPr="00CD4910">
        <w:rPr>
          <w:spacing w:val="8"/>
        </w:rPr>
        <w:t xml:space="preserve"> </w:t>
      </w:r>
      <w:r w:rsidRPr="00CD4910">
        <w:t>smlouvy.</w:t>
      </w:r>
      <w:r>
        <w:rPr>
          <w:spacing w:val="7"/>
        </w:rPr>
        <w:t xml:space="preserve"> </w:t>
      </w:r>
      <w:r>
        <w:t>Součástí</w:t>
      </w:r>
      <w:r>
        <w:rPr>
          <w:spacing w:val="8"/>
        </w:rPr>
        <w:t xml:space="preserve"> </w:t>
      </w:r>
      <w:r>
        <w:t>předmětu</w:t>
      </w:r>
      <w:r>
        <w:rPr>
          <w:spacing w:val="8"/>
        </w:rPr>
        <w:t xml:space="preserve"> </w:t>
      </w:r>
      <w:r>
        <w:t>plnění,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tedy</w:t>
      </w:r>
      <w:r>
        <w:rPr>
          <w:spacing w:val="8"/>
        </w:rPr>
        <w:t xml:space="preserve"> </w:t>
      </w:r>
      <w:r>
        <w:t>součástí</w:t>
      </w:r>
      <w:r>
        <w:rPr>
          <w:spacing w:val="8"/>
        </w:rPr>
        <w:t xml:space="preserve"> </w:t>
      </w:r>
      <w:r>
        <w:t>jednotkových</w:t>
      </w:r>
      <w:r>
        <w:rPr>
          <w:spacing w:val="8"/>
        </w:rPr>
        <w:t xml:space="preserve"> </w:t>
      </w:r>
      <w:r>
        <w:t>cen</w:t>
      </w:r>
      <w:r>
        <w:rPr>
          <w:spacing w:val="8"/>
        </w:rPr>
        <w:t xml:space="preserve"> </w:t>
      </w:r>
      <w:r>
        <w:t>za</w:t>
      </w:r>
      <w:r>
        <w:rPr>
          <w:spacing w:val="7"/>
        </w:rPr>
        <w:t xml:space="preserve"> </w:t>
      </w:r>
      <w:r w:rsidR="00DB7463">
        <w:t>nakládání s jednotlivými</w:t>
      </w:r>
      <w:r>
        <w:rPr>
          <w:spacing w:val="-13"/>
        </w:rPr>
        <w:t xml:space="preserve"> </w:t>
      </w:r>
      <w:r w:rsidR="00DB7463">
        <w:t>druhy</w:t>
      </w:r>
      <w:r>
        <w:rPr>
          <w:spacing w:val="-12"/>
        </w:rPr>
        <w:t xml:space="preserve"> </w:t>
      </w:r>
      <w:r>
        <w:t>odpadů</w:t>
      </w:r>
      <w:r>
        <w:rPr>
          <w:spacing w:val="-13"/>
        </w:rPr>
        <w:t xml:space="preserve"> </w:t>
      </w:r>
      <w:r>
        <w:t>jsou</w:t>
      </w:r>
      <w:r>
        <w:rPr>
          <w:spacing w:val="-12"/>
        </w:rPr>
        <w:t xml:space="preserve"> </w:t>
      </w:r>
      <w:r>
        <w:t>další</w:t>
      </w:r>
      <w:r>
        <w:rPr>
          <w:spacing w:val="-13"/>
        </w:rPr>
        <w:t xml:space="preserve"> </w:t>
      </w:r>
      <w:r>
        <w:t>služby:</w:t>
      </w:r>
    </w:p>
    <w:p w14:paraId="7E7D3723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before="48" w:line="192" w:lineRule="exact"/>
        <w:ind w:right="147"/>
        <w:rPr>
          <w:i w:val="0"/>
          <w:iCs w:val="0"/>
        </w:rPr>
      </w:pPr>
      <w:r>
        <w:t>přistavení kontejnerů a nádob na uložení</w:t>
      </w:r>
      <w:r>
        <w:rPr>
          <w:spacing w:val="1"/>
        </w:rPr>
        <w:t xml:space="preserve"> </w:t>
      </w:r>
      <w:r>
        <w:t>odpadů ve vlastnictví</w:t>
      </w:r>
      <w:r>
        <w:rPr>
          <w:spacing w:val="1"/>
        </w:rPr>
        <w:t xml:space="preserve"> </w:t>
      </w:r>
      <w:r>
        <w:t>Poskytovatele (u těch</w:t>
      </w:r>
      <w:r>
        <w:rPr>
          <w:spacing w:val="1"/>
        </w:rPr>
        <w:t xml:space="preserve"> </w:t>
      </w:r>
      <w:r>
        <w:t>odpadů, které</w:t>
      </w:r>
      <w:r>
        <w:rPr>
          <w:spacing w:val="50"/>
          <w:w w:val="9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běžně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nádob</w:t>
      </w:r>
      <w:r>
        <w:rPr>
          <w:spacing w:val="-8"/>
        </w:rPr>
        <w:t xml:space="preserve"> </w:t>
      </w:r>
      <w:r>
        <w:t>ukládají)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výměna</w:t>
      </w:r>
      <w:r>
        <w:rPr>
          <w:spacing w:val="-7"/>
        </w:rPr>
        <w:t xml:space="preserve"> </w:t>
      </w:r>
      <w:r>
        <w:t>těchto</w:t>
      </w:r>
      <w:r>
        <w:rPr>
          <w:spacing w:val="-8"/>
        </w:rPr>
        <w:t xml:space="preserve"> </w:t>
      </w:r>
      <w:r>
        <w:t>nádob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případě</w:t>
      </w:r>
      <w:r>
        <w:rPr>
          <w:spacing w:val="-8"/>
        </w:rPr>
        <w:t xml:space="preserve"> </w:t>
      </w:r>
      <w:r>
        <w:t>jejich</w:t>
      </w:r>
      <w:r>
        <w:rPr>
          <w:spacing w:val="-7"/>
        </w:rPr>
        <w:t xml:space="preserve"> </w:t>
      </w:r>
      <w:r>
        <w:t>poškození;</w:t>
      </w:r>
    </w:p>
    <w:p w14:paraId="24B9393F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before="55" w:line="242" w:lineRule="auto"/>
        <w:ind w:right="147"/>
        <w:rPr>
          <w:i w:val="0"/>
          <w:iCs w:val="0"/>
        </w:rPr>
      </w:pPr>
      <w:r>
        <w:t>naložení</w:t>
      </w:r>
      <w:r>
        <w:rPr>
          <w:spacing w:val="1"/>
        </w:rPr>
        <w:t xml:space="preserve"> </w:t>
      </w:r>
      <w:r>
        <w:t>odpadů</w:t>
      </w:r>
      <w:r>
        <w:rPr>
          <w:spacing w:val="2"/>
        </w:rPr>
        <w:t xml:space="preserve"> </w:t>
      </w:r>
      <w:r>
        <w:t>uložených</w:t>
      </w:r>
      <w:r>
        <w:rPr>
          <w:spacing w:val="2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nádobách</w:t>
      </w:r>
      <w:r>
        <w:rPr>
          <w:spacing w:val="2"/>
        </w:rPr>
        <w:t xml:space="preserve"> </w:t>
      </w:r>
      <w:r>
        <w:t>či</w:t>
      </w:r>
      <w:r>
        <w:rPr>
          <w:spacing w:val="2"/>
        </w:rPr>
        <w:t xml:space="preserve"> </w:t>
      </w:r>
      <w:r>
        <w:t>kontejnerech</w:t>
      </w:r>
      <w:r>
        <w:rPr>
          <w:spacing w:val="1"/>
        </w:rPr>
        <w:t xml:space="preserve"> </w:t>
      </w:r>
      <w:r>
        <w:t>(formou</w:t>
      </w:r>
      <w:r>
        <w:rPr>
          <w:spacing w:val="2"/>
        </w:rPr>
        <w:t xml:space="preserve"> </w:t>
      </w:r>
      <w:r>
        <w:t>výměny</w:t>
      </w:r>
      <w:r>
        <w:rPr>
          <w:spacing w:val="2"/>
        </w:rPr>
        <w:t xml:space="preserve"> </w:t>
      </w:r>
      <w:r>
        <w:t>plných</w:t>
      </w:r>
      <w:r>
        <w:rPr>
          <w:spacing w:val="2"/>
        </w:rPr>
        <w:t xml:space="preserve"> </w:t>
      </w:r>
      <w:r>
        <w:t>nádob</w:t>
      </w:r>
      <w:r>
        <w:rPr>
          <w:spacing w:val="2"/>
        </w:rPr>
        <w:t xml:space="preserve"> </w:t>
      </w:r>
      <w:r>
        <w:t>či</w:t>
      </w:r>
      <w:r>
        <w:rPr>
          <w:spacing w:val="2"/>
        </w:rPr>
        <w:t xml:space="preserve"> </w:t>
      </w:r>
      <w:r>
        <w:t>kontejnerů</w:t>
      </w:r>
      <w:r>
        <w:rPr>
          <w:spacing w:val="58"/>
          <w:w w:val="98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prázdné);</w:t>
      </w:r>
    </w:p>
    <w:p w14:paraId="70D5DF5B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before="57"/>
        <w:rPr>
          <w:i w:val="0"/>
          <w:iCs w:val="0"/>
        </w:rPr>
      </w:pPr>
      <w:r>
        <w:t>naložení</w:t>
      </w:r>
      <w:r>
        <w:rPr>
          <w:spacing w:val="-11"/>
        </w:rPr>
        <w:t xml:space="preserve"> </w:t>
      </w:r>
      <w:r>
        <w:t>odpadů</w:t>
      </w:r>
      <w:r>
        <w:rPr>
          <w:spacing w:val="-11"/>
        </w:rPr>
        <w:t xml:space="preserve"> </w:t>
      </w:r>
      <w:r>
        <w:t>jinak</w:t>
      </w:r>
      <w:r>
        <w:rPr>
          <w:spacing w:val="-11"/>
        </w:rPr>
        <w:t xml:space="preserve"> </w:t>
      </w:r>
      <w:r>
        <w:t>uložených</w:t>
      </w:r>
      <w:r>
        <w:rPr>
          <w:spacing w:val="-11"/>
        </w:rPr>
        <w:t xml:space="preserve"> </w:t>
      </w:r>
      <w:r>
        <w:t>než</w:t>
      </w:r>
      <w:r>
        <w:rPr>
          <w:spacing w:val="-11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nádobách;</w:t>
      </w:r>
    </w:p>
    <w:p w14:paraId="57E68C1C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before="67" w:line="192" w:lineRule="exact"/>
        <w:ind w:right="147"/>
        <w:rPr>
          <w:i w:val="0"/>
          <w:iCs w:val="0"/>
        </w:rPr>
      </w:pPr>
      <w:r>
        <w:t>odvoz</w:t>
      </w:r>
      <w:r>
        <w:rPr>
          <w:spacing w:val="-7"/>
        </w:rPr>
        <w:t xml:space="preserve"> </w:t>
      </w:r>
      <w:r>
        <w:t>odpadů</w:t>
      </w:r>
      <w:r>
        <w:rPr>
          <w:spacing w:val="-6"/>
        </w:rPr>
        <w:t xml:space="preserve"> </w:t>
      </w:r>
      <w:r>
        <w:t>k</w:t>
      </w:r>
      <w:r>
        <w:rPr>
          <w:spacing w:val="-9"/>
        </w:rPr>
        <w:t xml:space="preserve"> </w:t>
      </w:r>
      <w:r>
        <w:t>uložení</w:t>
      </w:r>
      <w:r>
        <w:rPr>
          <w:spacing w:val="-6"/>
        </w:rPr>
        <w:t xml:space="preserve"> </w:t>
      </w:r>
      <w:r>
        <w:t>či</w:t>
      </w:r>
      <w:r>
        <w:rPr>
          <w:spacing w:val="-6"/>
        </w:rPr>
        <w:t xml:space="preserve"> </w:t>
      </w:r>
      <w:r>
        <w:t>odstranění</w:t>
      </w:r>
      <w:r>
        <w:rPr>
          <w:spacing w:val="-6"/>
        </w:rPr>
        <w:t xml:space="preserve"> </w:t>
      </w:r>
      <w:r>
        <w:t>(dopravní</w:t>
      </w:r>
      <w:r>
        <w:rPr>
          <w:spacing w:val="-6"/>
        </w:rPr>
        <w:t xml:space="preserve"> </w:t>
      </w:r>
      <w:r>
        <w:t>prostředky</w:t>
      </w:r>
      <w:r>
        <w:rPr>
          <w:spacing w:val="-7"/>
        </w:rPr>
        <w:t xml:space="preserve"> </w:t>
      </w:r>
      <w:r>
        <w:t>pro</w:t>
      </w:r>
      <w:r>
        <w:rPr>
          <w:spacing w:val="-6"/>
        </w:rPr>
        <w:t xml:space="preserve"> </w:t>
      </w:r>
      <w:r>
        <w:t>svoz</w:t>
      </w:r>
      <w:r>
        <w:rPr>
          <w:spacing w:val="-6"/>
        </w:rPr>
        <w:t xml:space="preserve"> </w:t>
      </w:r>
      <w:r>
        <w:t>odpadů</w:t>
      </w:r>
      <w:r>
        <w:rPr>
          <w:spacing w:val="-6"/>
        </w:rPr>
        <w:t xml:space="preserve"> </w:t>
      </w:r>
      <w:r>
        <w:t>zajišťuje</w:t>
      </w:r>
      <w:r>
        <w:rPr>
          <w:spacing w:val="-6"/>
        </w:rPr>
        <w:t xml:space="preserve"> </w:t>
      </w:r>
      <w:r>
        <w:t>dodavatel</w:t>
      </w:r>
      <w:r>
        <w:rPr>
          <w:spacing w:val="-7"/>
        </w:rPr>
        <w:t xml:space="preserve"> </w:t>
      </w:r>
      <w:r>
        <w:t>podle</w:t>
      </w:r>
      <w:r>
        <w:rPr>
          <w:spacing w:val="50"/>
          <w:w w:val="98"/>
        </w:rPr>
        <w:t xml:space="preserve"> </w:t>
      </w:r>
      <w:r>
        <w:t>potřeby);</w:t>
      </w:r>
    </w:p>
    <w:p w14:paraId="4299F74C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before="55"/>
        <w:rPr>
          <w:i w:val="0"/>
          <w:iCs w:val="0"/>
        </w:rPr>
      </w:pPr>
      <w:r>
        <w:t>zvážení</w:t>
      </w:r>
      <w:r>
        <w:rPr>
          <w:spacing w:val="-23"/>
        </w:rPr>
        <w:t xml:space="preserve"> </w:t>
      </w:r>
      <w:r>
        <w:t>odpadu;</w:t>
      </w:r>
    </w:p>
    <w:p w14:paraId="27B0F262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rPr>
          <w:i w:val="0"/>
          <w:iCs w:val="0"/>
        </w:rPr>
      </w:pPr>
      <w:r>
        <w:t>vlastní</w:t>
      </w:r>
      <w:r>
        <w:rPr>
          <w:spacing w:val="-10"/>
        </w:rPr>
        <w:t xml:space="preserve"> </w:t>
      </w:r>
      <w:r>
        <w:t>uložení</w:t>
      </w:r>
      <w:r>
        <w:rPr>
          <w:spacing w:val="-10"/>
        </w:rPr>
        <w:t xml:space="preserve"> </w:t>
      </w:r>
      <w:r>
        <w:t>či</w:t>
      </w:r>
      <w:r>
        <w:rPr>
          <w:spacing w:val="-10"/>
        </w:rPr>
        <w:t xml:space="preserve"> </w:t>
      </w:r>
      <w:r>
        <w:t>odstranění</w:t>
      </w:r>
      <w:r>
        <w:rPr>
          <w:spacing w:val="-10"/>
        </w:rPr>
        <w:t xml:space="preserve"> </w:t>
      </w:r>
      <w:r>
        <w:t>vč.</w:t>
      </w:r>
      <w:r>
        <w:rPr>
          <w:spacing w:val="-9"/>
        </w:rPr>
        <w:t xml:space="preserve"> </w:t>
      </w:r>
      <w:r>
        <w:t>poplatků</w:t>
      </w:r>
      <w:r>
        <w:rPr>
          <w:spacing w:val="-10"/>
        </w:rPr>
        <w:t xml:space="preserve"> </w:t>
      </w:r>
      <w:r>
        <w:t>odstranění;</w:t>
      </w:r>
    </w:p>
    <w:p w14:paraId="4A4F4FED" w14:textId="77777777" w:rsidR="00AF143E" w:rsidRDefault="00AF143E">
      <w:pPr>
        <w:pStyle w:val="Zkladntext"/>
        <w:numPr>
          <w:ilvl w:val="2"/>
          <w:numId w:val="30"/>
        </w:numPr>
        <w:tabs>
          <w:tab w:val="left" w:pos="1572"/>
        </w:tabs>
        <w:kinsoku w:val="0"/>
        <w:overflowPunct w:val="0"/>
        <w:spacing w:line="242" w:lineRule="auto"/>
        <w:ind w:right="147"/>
        <w:rPr>
          <w:i w:val="0"/>
          <w:iCs w:val="0"/>
        </w:rPr>
      </w:pPr>
      <w:r>
        <w:t>dodání</w:t>
      </w:r>
      <w:r>
        <w:rPr>
          <w:spacing w:val="48"/>
        </w:rPr>
        <w:t xml:space="preserve"> </w:t>
      </w:r>
      <w:r>
        <w:t>potvrzení</w:t>
      </w:r>
      <w:r>
        <w:rPr>
          <w:spacing w:val="48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provedené</w:t>
      </w:r>
      <w:r>
        <w:rPr>
          <w:spacing w:val="49"/>
        </w:rPr>
        <w:t xml:space="preserve"> </w:t>
      </w:r>
      <w:r>
        <w:t>odstranění</w:t>
      </w:r>
      <w:r>
        <w:rPr>
          <w:spacing w:val="48"/>
        </w:rPr>
        <w:t xml:space="preserve"> </w:t>
      </w:r>
      <w:r>
        <w:t>odpadu</w:t>
      </w:r>
      <w:r>
        <w:rPr>
          <w:spacing w:val="50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uvedením</w:t>
      </w:r>
      <w:r>
        <w:rPr>
          <w:spacing w:val="49"/>
        </w:rPr>
        <w:t xml:space="preserve"> </w:t>
      </w:r>
      <w:r>
        <w:t>přesného</w:t>
      </w:r>
      <w:r>
        <w:rPr>
          <w:spacing w:val="50"/>
        </w:rPr>
        <w:t xml:space="preserve"> </w:t>
      </w:r>
      <w:r>
        <w:t>množství</w:t>
      </w:r>
      <w:r>
        <w:rPr>
          <w:spacing w:val="48"/>
        </w:rPr>
        <w:t xml:space="preserve"> </w:t>
      </w:r>
      <w:r>
        <w:t>odstraněného</w:t>
      </w:r>
      <w:r>
        <w:rPr>
          <w:spacing w:val="71"/>
          <w:w w:val="98"/>
        </w:rPr>
        <w:t xml:space="preserve"> </w:t>
      </w:r>
      <w:r>
        <w:t>množství</w:t>
      </w:r>
      <w:r>
        <w:rPr>
          <w:spacing w:val="-23"/>
        </w:rPr>
        <w:t xml:space="preserve"> </w:t>
      </w:r>
      <w:r>
        <w:t>odpadu.</w:t>
      </w:r>
    </w:p>
    <w:p w14:paraId="5FBA0505" w14:textId="77777777" w:rsidR="00AF143E" w:rsidRDefault="009A6A66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15"/>
        <w:rPr>
          <w:i w:val="0"/>
          <w:iCs w:val="0"/>
        </w:rPr>
      </w:pPr>
      <w:r>
        <w:t>Nakládání s odpady</w:t>
      </w:r>
      <w:r w:rsidR="00AF143E">
        <w:rPr>
          <w:spacing w:val="-10"/>
        </w:rPr>
        <w:t xml:space="preserve"> </w:t>
      </w:r>
      <w:r w:rsidR="00AF143E">
        <w:t>bude</w:t>
      </w:r>
      <w:r w:rsidR="00AF143E">
        <w:rPr>
          <w:spacing w:val="-11"/>
        </w:rPr>
        <w:t xml:space="preserve"> </w:t>
      </w:r>
      <w:r w:rsidR="00AF143E">
        <w:t>prováděn</w:t>
      </w:r>
      <w:r>
        <w:t>o</w:t>
      </w:r>
      <w:r w:rsidR="00AF143E">
        <w:rPr>
          <w:spacing w:val="-10"/>
        </w:rPr>
        <w:t xml:space="preserve"> </w:t>
      </w:r>
      <w:r w:rsidR="00AF143E">
        <w:t>z</w:t>
      </w:r>
      <w:r w:rsidR="00AF143E">
        <w:rPr>
          <w:spacing w:val="-12"/>
        </w:rPr>
        <w:t xml:space="preserve"> </w:t>
      </w:r>
      <w:r w:rsidR="00AF143E">
        <w:t>těchto</w:t>
      </w:r>
      <w:r w:rsidR="00AF143E">
        <w:rPr>
          <w:spacing w:val="-11"/>
        </w:rPr>
        <w:t xml:space="preserve"> </w:t>
      </w:r>
      <w:r w:rsidR="00AF143E">
        <w:t>provozoven</w:t>
      </w:r>
      <w:r w:rsidR="00AF143E">
        <w:rPr>
          <w:spacing w:val="-11"/>
        </w:rPr>
        <w:t xml:space="preserve"> </w:t>
      </w:r>
      <w:r w:rsidR="00AF143E">
        <w:t>objednatele:</w:t>
      </w:r>
    </w:p>
    <w:p w14:paraId="7E5F8D6B" w14:textId="77777777" w:rsidR="00AF143E" w:rsidRDefault="00AF143E">
      <w:pPr>
        <w:pStyle w:val="Zkladntext"/>
        <w:numPr>
          <w:ilvl w:val="0"/>
          <w:numId w:val="29"/>
        </w:numPr>
        <w:tabs>
          <w:tab w:val="left" w:pos="1572"/>
        </w:tabs>
        <w:kinsoku w:val="0"/>
        <w:overflowPunct w:val="0"/>
        <w:spacing w:before="40"/>
        <w:ind w:hanging="568"/>
        <w:rPr>
          <w:i w:val="0"/>
          <w:iCs w:val="0"/>
        </w:rPr>
      </w:pPr>
      <w:r>
        <w:t>Nemocnice</w:t>
      </w:r>
      <w:r>
        <w:rPr>
          <w:spacing w:val="-12"/>
        </w:rPr>
        <w:t xml:space="preserve"> </w:t>
      </w:r>
      <w:r>
        <w:t>Vyškov,</w:t>
      </w:r>
      <w:r>
        <w:rPr>
          <w:spacing w:val="-11"/>
        </w:rPr>
        <w:t xml:space="preserve"> </w:t>
      </w:r>
      <w:r>
        <w:t>adresa</w:t>
      </w:r>
      <w:r>
        <w:rPr>
          <w:spacing w:val="-11"/>
        </w:rPr>
        <w:t xml:space="preserve"> </w:t>
      </w:r>
      <w:r>
        <w:t>odběrného</w:t>
      </w:r>
      <w:r>
        <w:rPr>
          <w:spacing w:val="-12"/>
        </w:rPr>
        <w:t xml:space="preserve"> </w:t>
      </w:r>
      <w:r>
        <w:t>místa</w:t>
      </w:r>
      <w:r w:rsidRPr="00AF143E">
        <w:rPr>
          <w:spacing w:val="-12"/>
        </w:rPr>
        <w:t xml:space="preserve">: </w:t>
      </w:r>
      <w:r w:rsidRPr="004C0DEF">
        <w:t>Purkyňova 235/36, Nosálovice, 682 01 Vyškov</w:t>
      </w:r>
      <w:r w:rsidR="004C0DEF">
        <w:t xml:space="preserve"> – IČP: 1001697481 – dále také (provozovna č. 1)</w:t>
      </w:r>
    </w:p>
    <w:p w14:paraId="32C144B2" w14:textId="77777777" w:rsidR="00AF143E" w:rsidRPr="00CD4910" w:rsidRDefault="00CC128C" w:rsidP="00CD4910">
      <w:pPr>
        <w:pStyle w:val="Zkladntext"/>
        <w:numPr>
          <w:ilvl w:val="0"/>
          <w:numId w:val="29"/>
        </w:numPr>
        <w:tabs>
          <w:tab w:val="left" w:pos="1572"/>
        </w:tabs>
        <w:kinsoku w:val="0"/>
        <w:overflowPunct w:val="0"/>
        <w:spacing w:before="39"/>
        <w:ind w:right="147" w:hanging="568"/>
        <w:rPr>
          <w:i w:val="0"/>
          <w:iCs w:val="0"/>
        </w:rPr>
      </w:pPr>
      <w:r>
        <w:t>Odloučené pracoviště oddělení klinické biochemie Nemocnice Vyškov</w:t>
      </w:r>
      <w:r w:rsidR="004C0DEF" w:rsidRPr="00CD4910">
        <w:t>, adresa</w:t>
      </w:r>
      <w:r w:rsidR="004C0DEF" w:rsidRPr="00CD4910">
        <w:rPr>
          <w:spacing w:val="-11"/>
        </w:rPr>
        <w:t xml:space="preserve"> </w:t>
      </w:r>
      <w:r w:rsidR="004C0DEF" w:rsidRPr="00CD4910">
        <w:t>odběrného</w:t>
      </w:r>
      <w:r w:rsidR="004C0DEF" w:rsidRPr="00CD4910">
        <w:rPr>
          <w:spacing w:val="-12"/>
        </w:rPr>
        <w:t xml:space="preserve"> </w:t>
      </w:r>
      <w:r w:rsidR="004C0DEF" w:rsidRPr="00CD4910">
        <w:t>místa</w:t>
      </w:r>
      <w:r w:rsidR="004C0DEF" w:rsidRPr="00CD4910">
        <w:rPr>
          <w:spacing w:val="-12"/>
        </w:rPr>
        <w:t>: Malinovského 551, 684 01</w:t>
      </w:r>
      <w:r w:rsidR="004C0DEF" w:rsidRPr="00CD4910">
        <w:t xml:space="preserve"> </w:t>
      </w:r>
      <w:r w:rsidR="00AF143E" w:rsidRPr="00CD4910">
        <w:t>Slavkov</w:t>
      </w:r>
      <w:r w:rsidR="004C0DEF" w:rsidRPr="00CD4910">
        <w:t xml:space="preserve"> u Brna – IČP: 0083920512 - dále také (provozovna č. 2)</w:t>
      </w:r>
    </w:p>
    <w:p w14:paraId="3B754033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t>Evidence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ohlašování</w:t>
      </w:r>
      <w:r>
        <w:rPr>
          <w:spacing w:val="-14"/>
        </w:rPr>
        <w:t xml:space="preserve"> </w:t>
      </w:r>
      <w:r>
        <w:t>odpadů:</w:t>
      </w:r>
    </w:p>
    <w:p w14:paraId="1C2CAEB5" w14:textId="77777777" w:rsidR="00AF143E" w:rsidRPr="004C0DEF" w:rsidRDefault="00AF143E">
      <w:pPr>
        <w:pStyle w:val="Zkladntext"/>
        <w:kinsoku w:val="0"/>
        <w:overflowPunct w:val="0"/>
        <w:spacing w:before="129" w:line="192" w:lineRule="exact"/>
        <w:ind w:right="147" w:firstLine="0"/>
        <w:rPr>
          <w:i w:val="0"/>
          <w:iCs w:val="0"/>
        </w:rPr>
      </w:pPr>
      <w:r w:rsidRPr="004C0DEF">
        <w:t>Poskytovatel</w:t>
      </w:r>
      <w:r w:rsidRPr="004C0DEF">
        <w:rPr>
          <w:spacing w:val="1"/>
        </w:rPr>
        <w:t xml:space="preserve"> </w:t>
      </w:r>
      <w:r w:rsidRPr="004C0DEF">
        <w:t>se</w:t>
      </w:r>
      <w:r w:rsidRPr="004C0DEF">
        <w:rPr>
          <w:spacing w:val="3"/>
        </w:rPr>
        <w:t xml:space="preserve"> </w:t>
      </w:r>
      <w:r w:rsidRPr="004C0DEF">
        <w:t>zavazuje</w:t>
      </w:r>
      <w:r w:rsidRPr="004C0DEF">
        <w:rPr>
          <w:spacing w:val="3"/>
        </w:rPr>
        <w:t xml:space="preserve"> </w:t>
      </w:r>
      <w:r w:rsidRPr="004C0DEF">
        <w:t>vést</w:t>
      </w:r>
      <w:r w:rsidRPr="004C0DEF">
        <w:rPr>
          <w:spacing w:val="2"/>
        </w:rPr>
        <w:t xml:space="preserve"> </w:t>
      </w:r>
      <w:r w:rsidRPr="004C0DEF">
        <w:t>pro</w:t>
      </w:r>
      <w:r w:rsidRPr="004C0DEF">
        <w:rPr>
          <w:spacing w:val="3"/>
        </w:rPr>
        <w:t xml:space="preserve"> </w:t>
      </w:r>
      <w:r w:rsidRPr="004C0DEF">
        <w:t>objednatele</w:t>
      </w:r>
      <w:r w:rsidRPr="004C0DEF">
        <w:rPr>
          <w:spacing w:val="2"/>
        </w:rPr>
        <w:t xml:space="preserve"> </w:t>
      </w:r>
      <w:r w:rsidRPr="004C0DEF">
        <w:t>průběžnou</w:t>
      </w:r>
      <w:r w:rsidRPr="004C0DEF">
        <w:rPr>
          <w:spacing w:val="2"/>
        </w:rPr>
        <w:t xml:space="preserve"> </w:t>
      </w:r>
      <w:r w:rsidRPr="004C0DEF">
        <w:t>písemnou</w:t>
      </w:r>
      <w:r w:rsidRPr="004C0DEF">
        <w:rPr>
          <w:spacing w:val="2"/>
        </w:rPr>
        <w:t xml:space="preserve"> </w:t>
      </w:r>
      <w:r w:rsidRPr="004C0DEF">
        <w:t>evidenci</w:t>
      </w:r>
      <w:r w:rsidRPr="004C0DEF">
        <w:rPr>
          <w:spacing w:val="2"/>
        </w:rPr>
        <w:t xml:space="preserve"> </w:t>
      </w:r>
      <w:r w:rsidRPr="004C0DEF">
        <w:t>o</w:t>
      </w:r>
      <w:r w:rsidRPr="004C0DEF">
        <w:rPr>
          <w:spacing w:val="3"/>
        </w:rPr>
        <w:t xml:space="preserve"> </w:t>
      </w:r>
      <w:r w:rsidRPr="004C0DEF">
        <w:t>odpadech</w:t>
      </w:r>
      <w:r w:rsidRPr="004C0DEF">
        <w:rPr>
          <w:spacing w:val="3"/>
        </w:rPr>
        <w:t xml:space="preserve"> </w:t>
      </w:r>
      <w:r w:rsidRPr="004C0DEF">
        <w:t>a/nebo</w:t>
      </w:r>
      <w:r w:rsidRPr="004C0DEF">
        <w:rPr>
          <w:spacing w:val="2"/>
        </w:rPr>
        <w:t xml:space="preserve"> </w:t>
      </w:r>
      <w:r w:rsidRPr="004C0DEF">
        <w:t>zpracovat</w:t>
      </w:r>
      <w:r w:rsidRPr="004C0DEF">
        <w:rPr>
          <w:spacing w:val="48"/>
          <w:w w:val="98"/>
        </w:rPr>
        <w:t xml:space="preserve"> </w:t>
      </w:r>
      <w:r w:rsidRPr="004C0DEF">
        <w:t>hlášení</w:t>
      </w:r>
      <w:r w:rsidRPr="004C0DEF">
        <w:rPr>
          <w:spacing w:val="-11"/>
        </w:rPr>
        <w:t xml:space="preserve"> </w:t>
      </w:r>
      <w:r w:rsidRPr="004C0DEF">
        <w:t>o</w:t>
      </w:r>
      <w:r w:rsidRPr="004C0DEF">
        <w:rPr>
          <w:spacing w:val="-11"/>
        </w:rPr>
        <w:t xml:space="preserve"> </w:t>
      </w:r>
      <w:r w:rsidRPr="004C0DEF">
        <w:t>produkci</w:t>
      </w:r>
      <w:r w:rsidRPr="004C0DEF">
        <w:rPr>
          <w:spacing w:val="-10"/>
        </w:rPr>
        <w:t xml:space="preserve"> </w:t>
      </w:r>
      <w:r w:rsidRPr="004C0DEF">
        <w:t>odpadů</w:t>
      </w:r>
      <w:r w:rsidRPr="004C0DEF">
        <w:rPr>
          <w:spacing w:val="-11"/>
        </w:rPr>
        <w:t xml:space="preserve"> </w:t>
      </w:r>
      <w:r w:rsidRPr="004C0DEF">
        <w:t>v</w:t>
      </w:r>
      <w:r w:rsidRPr="004C0DEF">
        <w:rPr>
          <w:spacing w:val="-9"/>
        </w:rPr>
        <w:t xml:space="preserve"> </w:t>
      </w:r>
      <w:r w:rsidRPr="004C0DEF">
        <w:t>rozsahu</w:t>
      </w:r>
      <w:r w:rsidRPr="004C0DEF">
        <w:rPr>
          <w:spacing w:val="-11"/>
        </w:rPr>
        <w:t xml:space="preserve"> </w:t>
      </w:r>
      <w:r w:rsidRPr="004C0DEF">
        <w:t>platných</w:t>
      </w:r>
      <w:r w:rsidRPr="004C0DEF">
        <w:rPr>
          <w:spacing w:val="-10"/>
        </w:rPr>
        <w:t xml:space="preserve"> </w:t>
      </w:r>
      <w:r w:rsidRPr="004C0DEF">
        <w:t>právních</w:t>
      </w:r>
      <w:r w:rsidRPr="004C0DEF">
        <w:rPr>
          <w:spacing w:val="-11"/>
        </w:rPr>
        <w:t xml:space="preserve"> </w:t>
      </w:r>
      <w:r w:rsidRPr="004C0DEF">
        <w:t>předpisů.</w:t>
      </w:r>
    </w:p>
    <w:p w14:paraId="793728D9" w14:textId="77777777" w:rsidR="00AF143E" w:rsidRDefault="00AF143E">
      <w:pPr>
        <w:pStyle w:val="Zkladntext"/>
        <w:kinsoku w:val="0"/>
        <w:overflowPunct w:val="0"/>
        <w:ind w:firstLine="0"/>
        <w:rPr>
          <w:i w:val="0"/>
          <w:iCs w:val="0"/>
        </w:rPr>
      </w:pPr>
      <w:r>
        <w:t>Způsob</w:t>
      </w:r>
      <w:r>
        <w:rPr>
          <w:spacing w:val="-12"/>
        </w:rPr>
        <w:t xml:space="preserve"> </w:t>
      </w:r>
      <w:r>
        <w:t>vedení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rozesílání</w:t>
      </w:r>
      <w:r>
        <w:rPr>
          <w:spacing w:val="-12"/>
        </w:rPr>
        <w:t xml:space="preserve"> </w:t>
      </w:r>
      <w:r>
        <w:t>evidence:</w:t>
      </w:r>
    </w:p>
    <w:p w14:paraId="5426F787" w14:textId="77777777" w:rsidR="00AF143E" w:rsidRDefault="00AF143E">
      <w:pPr>
        <w:pStyle w:val="Zkladntext"/>
        <w:numPr>
          <w:ilvl w:val="0"/>
          <w:numId w:val="28"/>
        </w:numPr>
        <w:tabs>
          <w:tab w:val="left" w:pos="1572"/>
        </w:tabs>
        <w:kinsoku w:val="0"/>
        <w:overflowPunct w:val="0"/>
        <w:spacing w:before="55"/>
        <w:ind w:right="147" w:hanging="568"/>
        <w:rPr>
          <w:i w:val="0"/>
          <w:iCs w:val="0"/>
        </w:rPr>
      </w:pPr>
      <w:r>
        <w:t>Poskytovatel</w:t>
      </w:r>
      <w:r>
        <w:rPr>
          <w:spacing w:val="1"/>
        </w:rPr>
        <w:t xml:space="preserve"> </w:t>
      </w:r>
      <w:r>
        <w:t>zašle</w:t>
      </w:r>
      <w:r>
        <w:rPr>
          <w:spacing w:val="1"/>
        </w:rPr>
        <w:t xml:space="preserve"> </w:t>
      </w:r>
      <w:r>
        <w:t>objednateli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31.</w:t>
      </w:r>
      <w:r>
        <w:rPr>
          <w:spacing w:val="2"/>
        </w:rPr>
        <w:t xml:space="preserve"> </w:t>
      </w:r>
      <w:r>
        <w:t>ledna</w:t>
      </w:r>
      <w:r>
        <w:rPr>
          <w:spacing w:val="2"/>
        </w:rPr>
        <w:t xml:space="preserve"> </w:t>
      </w:r>
      <w:r>
        <w:t>následujícího</w:t>
      </w:r>
      <w:r>
        <w:rPr>
          <w:spacing w:val="2"/>
        </w:rPr>
        <w:t xml:space="preserve"> </w:t>
      </w:r>
      <w:r>
        <w:t>roku</w:t>
      </w:r>
      <w:r>
        <w:rPr>
          <w:spacing w:val="2"/>
        </w:rPr>
        <w:t xml:space="preserve"> </w:t>
      </w:r>
      <w:r>
        <w:t>hlášení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celkové</w:t>
      </w:r>
      <w:r>
        <w:rPr>
          <w:spacing w:val="2"/>
        </w:rPr>
        <w:t xml:space="preserve"> </w:t>
      </w:r>
      <w:r>
        <w:t>produkci</w:t>
      </w:r>
      <w:r>
        <w:rPr>
          <w:spacing w:val="1"/>
        </w:rPr>
        <w:t xml:space="preserve"> </w:t>
      </w:r>
      <w:r>
        <w:t>odpadů</w:t>
      </w:r>
      <w:r>
        <w:rPr>
          <w:spacing w:val="2"/>
        </w:rPr>
        <w:t xml:space="preserve"> </w:t>
      </w:r>
      <w:r>
        <w:t>za</w:t>
      </w:r>
      <w:r>
        <w:rPr>
          <w:spacing w:val="50"/>
          <w:w w:val="98"/>
        </w:rPr>
        <w:t xml:space="preserve"> </w:t>
      </w:r>
      <w:r>
        <w:t>jednotlivé</w:t>
      </w:r>
      <w:r>
        <w:rPr>
          <w:spacing w:val="-31"/>
        </w:rPr>
        <w:t xml:space="preserve"> </w:t>
      </w:r>
      <w:r>
        <w:t>provozovny;</w:t>
      </w:r>
    </w:p>
    <w:p w14:paraId="75F2E90E" w14:textId="77777777" w:rsidR="00AF143E" w:rsidRDefault="00AF143E">
      <w:pPr>
        <w:pStyle w:val="Zkladntext"/>
        <w:numPr>
          <w:ilvl w:val="0"/>
          <w:numId w:val="28"/>
        </w:numPr>
        <w:tabs>
          <w:tab w:val="left" w:pos="1572"/>
        </w:tabs>
        <w:kinsoku w:val="0"/>
        <w:overflowPunct w:val="0"/>
        <w:spacing w:before="67" w:line="192" w:lineRule="exact"/>
        <w:ind w:right="147" w:hanging="568"/>
        <w:rPr>
          <w:i w:val="0"/>
          <w:iCs w:val="0"/>
        </w:rPr>
      </w:pPr>
      <w:r>
        <w:t>hlášení</w:t>
      </w:r>
      <w:r>
        <w:rPr>
          <w:spacing w:val="23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celkové</w:t>
      </w:r>
      <w:r>
        <w:rPr>
          <w:spacing w:val="25"/>
        </w:rPr>
        <w:t xml:space="preserve"> </w:t>
      </w:r>
      <w:r>
        <w:t>produkci</w:t>
      </w:r>
      <w:r>
        <w:rPr>
          <w:spacing w:val="23"/>
        </w:rPr>
        <w:t xml:space="preserve"> </w:t>
      </w:r>
      <w:r>
        <w:t>odpadů</w:t>
      </w:r>
      <w:r>
        <w:rPr>
          <w:spacing w:val="25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jednotlivé</w:t>
      </w:r>
      <w:r>
        <w:rPr>
          <w:spacing w:val="25"/>
        </w:rPr>
        <w:t xml:space="preserve"> </w:t>
      </w:r>
      <w:r>
        <w:t>provozovny</w:t>
      </w:r>
      <w:r>
        <w:rPr>
          <w:spacing w:val="24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rok</w:t>
      </w:r>
      <w:r>
        <w:rPr>
          <w:spacing w:val="25"/>
        </w:rPr>
        <w:t xml:space="preserve"> </w:t>
      </w:r>
      <w:r>
        <w:t>bude</w:t>
      </w:r>
      <w:r>
        <w:rPr>
          <w:spacing w:val="24"/>
        </w:rPr>
        <w:t xml:space="preserve"> </w:t>
      </w:r>
      <w:r>
        <w:t>vyhotoveno</w:t>
      </w:r>
      <w:r>
        <w:rPr>
          <w:spacing w:val="25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všechny</w:t>
      </w:r>
      <w:r>
        <w:rPr>
          <w:spacing w:val="63"/>
          <w:w w:val="98"/>
        </w:rPr>
        <w:t xml:space="preserve"> </w:t>
      </w:r>
      <w:r>
        <w:t>odpady,</w:t>
      </w:r>
      <w:r>
        <w:rPr>
          <w:spacing w:val="-13"/>
        </w:rPr>
        <w:t xml:space="preserve"> </w:t>
      </w:r>
      <w:r>
        <w:t>které</w:t>
      </w:r>
      <w:r>
        <w:rPr>
          <w:spacing w:val="-12"/>
        </w:rPr>
        <w:t xml:space="preserve"> </w:t>
      </w:r>
      <w:r>
        <w:t>byly</w:t>
      </w:r>
      <w:r>
        <w:rPr>
          <w:spacing w:val="-13"/>
        </w:rPr>
        <w:t xml:space="preserve"> </w:t>
      </w:r>
      <w:r>
        <w:t>předány</w:t>
      </w:r>
      <w:r>
        <w:rPr>
          <w:spacing w:val="-12"/>
        </w:rPr>
        <w:t xml:space="preserve"> </w:t>
      </w:r>
      <w:r>
        <w:t>Poskytovateli</w:t>
      </w:r>
      <w:r>
        <w:rPr>
          <w:spacing w:val="-13"/>
        </w:rPr>
        <w:t xml:space="preserve"> </w:t>
      </w:r>
      <w:r>
        <w:t>k</w:t>
      </w:r>
      <w:r>
        <w:rPr>
          <w:spacing w:val="-12"/>
        </w:rPr>
        <w:t xml:space="preserve"> </w:t>
      </w:r>
      <w:r>
        <w:t>odstranění;</w:t>
      </w:r>
    </w:p>
    <w:p w14:paraId="02E3B753" w14:textId="77777777" w:rsidR="00AF143E" w:rsidRDefault="00AF143E">
      <w:pPr>
        <w:pStyle w:val="Zkladntext"/>
        <w:numPr>
          <w:ilvl w:val="0"/>
          <w:numId w:val="28"/>
        </w:numPr>
        <w:tabs>
          <w:tab w:val="left" w:pos="1572"/>
        </w:tabs>
        <w:kinsoku w:val="0"/>
        <w:overflowPunct w:val="0"/>
        <w:spacing w:before="55"/>
        <w:ind w:right="147" w:hanging="568"/>
        <w:rPr>
          <w:i w:val="0"/>
          <w:iCs w:val="0"/>
        </w:rPr>
      </w:pPr>
      <w:r>
        <w:t>hlášení o</w:t>
      </w:r>
      <w:r>
        <w:rPr>
          <w:spacing w:val="1"/>
        </w:rPr>
        <w:t xml:space="preserve"> </w:t>
      </w:r>
      <w:r>
        <w:t>celkové</w:t>
      </w:r>
      <w:r>
        <w:rPr>
          <w:spacing w:val="2"/>
        </w:rPr>
        <w:t xml:space="preserve"> </w:t>
      </w:r>
      <w:r>
        <w:t>produkci odpadů za jednotlivé provozovny</w:t>
      </w:r>
      <w:r>
        <w:rPr>
          <w:spacing w:val="1"/>
        </w:rPr>
        <w:t xml:space="preserve"> </w:t>
      </w:r>
      <w:r>
        <w:t>za rok bude zasláno na adresu</w:t>
      </w:r>
      <w:r>
        <w:rPr>
          <w:spacing w:val="50"/>
          <w:w w:val="98"/>
        </w:rPr>
        <w:t xml:space="preserve"> </w:t>
      </w:r>
      <w:r>
        <w:t>objednatele;</w:t>
      </w:r>
    </w:p>
    <w:p w14:paraId="74FC9ABB" w14:textId="77777777" w:rsidR="00AF143E" w:rsidRPr="004C0DEF" w:rsidRDefault="00AF143E">
      <w:pPr>
        <w:pStyle w:val="Zkladntext"/>
        <w:numPr>
          <w:ilvl w:val="0"/>
          <w:numId w:val="28"/>
        </w:numPr>
        <w:tabs>
          <w:tab w:val="left" w:pos="1572"/>
        </w:tabs>
        <w:kinsoku w:val="0"/>
        <w:overflowPunct w:val="0"/>
        <w:spacing w:before="67" w:line="192" w:lineRule="exact"/>
        <w:ind w:right="147" w:hanging="568"/>
      </w:pPr>
      <w:r>
        <w:t>Poskytovatel</w:t>
      </w:r>
      <w:r w:rsidRPr="004C0DEF">
        <w:t xml:space="preserve"> </w:t>
      </w:r>
      <w:r>
        <w:t>provede</w:t>
      </w:r>
      <w:r w:rsidRPr="004C0DEF">
        <w:t xml:space="preserve"> </w:t>
      </w:r>
      <w:r>
        <w:t>evidenci</w:t>
      </w:r>
      <w:r w:rsidRPr="004C0DEF">
        <w:t xml:space="preserve"> </w:t>
      </w:r>
      <w:r>
        <w:t>odpadů</w:t>
      </w:r>
      <w:r w:rsidRPr="004C0DEF">
        <w:t xml:space="preserve"> </w:t>
      </w:r>
      <w:r w:rsidR="00BC6AC5">
        <w:t>ve</w:t>
      </w:r>
      <w:r w:rsidR="00BC6AC5">
        <w:rPr>
          <w:spacing w:val="-7"/>
        </w:rPr>
        <w:t xml:space="preserve"> </w:t>
      </w:r>
      <w:r w:rsidR="00BC6AC5">
        <w:t>smyslu</w:t>
      </w:r>
      <w:r w:rsidR="00BC6AC5">
        <w:rPr>
          <w:spacing w:val="-6"/>
        </w:rPr>
        <w:t xml:space="preserve"> </w:t>
      </w:r>
      <w:r w:rsidR="00BC6AC5">
        <w:t>zákona č. 541/2020 Sb. o</w:t>
      </w:r>
      <w:r w:rsidR="00BC6AC5">
        <w:rPr>
          <w:spacing w:val="-8"/>
        </w:rPr>
        <w:t xml:space="preserve"> </w:t>
      </w:r>
      <w:r w:rsidR="00BC6AC5">
        <w:t>odpadech,</w:t>
      </w:r>
      <w:r w:rsidR="00BC6AC5">
        <w:rPr>
          <w:spacing w:val="-10"/>
        </w:rPr>
        <w:t xml:space="preserve"> </w:t>
      </w:r>
      <w:r w:rsidR="00BC6AC5">
        <w:t>v</w:t>
      </w:r>
      <w:r w:rsidR="00BC6AC5">
        <w:rPr>
          <w:spacing w:val="-9"/>
        </w:rPr>
        <w:t xml:space="preserve"> </w:t>
      </w:r>
      <w:r w:rsidR="00BC6AC5">
        <w:t>platném</w:t>
      </w:r>
      <w:r w:rsidR="00BC6AC5">
        <w:rPr>
          <w:spacing w:val="-9"/>
        </w:rPr>
        <w:t xml:space="preserve"> </w:t>
      </w:r>
      <w:r w:rsidR="00BC6AC5">
        <w:t>znění</w:t>
      </w:r>
      <w:r>
        <w:t>,</w:t>
      </w:r>
      <w:r w:rsidRPr="004C0DEF">
        <w:t xml:space="preserve"> </w:t>
      </w:r>
      <w:r>
        <w:t>ohlášení</w:t>
      </w:r>
      <w:r w:rsidRPr="004C0DEF">
        <w:t xml:space="preserve"> </w:t>
      </w:r>
      <w:r>
        <w:t>přepravy</w:t>
      </w:r>
      <w:r w:rsidRPr="004C0DEF">
        <w:t xml:space="preserve"> nebezpečnýc</w:t>
      </w:r>
      <w:r>
        <w:t>h</w:t>
      </w:r>
      <w:r w:rsidRPr="004C0DEF">
        <w:t xml:space="preserve"> </w:t>
      </w:r>
      <w:r>
        <w:t>odpadů</w:t>
      </w:r>
      <w:r w:rsidRPr="004C0DEF">
        <w:t xml:space="preserve"> </w:t>
      </w:r>
      <w:r>
        <w:t>prostřednictvím</w:t>
      </w:r>
      <w:r w:rsidRPr="004C0DEF">
        <w:t xml:space="preserve"> </w:t>
      </w:r>
      <w:r>
        <w:t>portálu</w:t>
      </w:r>
      <w:r w:rsidRPr="004C0DEF">
        <w:t xml:space="preserve"> </w:t>
      </w:r>
      <w:r>
        <w:t>SEPNO.</w:t>
      </w:r>
    </w:p>
    <w:p w14:paraId="19C8DEE4" w14:textId="77777777" w:rsidR="00436661" w:rsidRDefault="00436661" w:rsidP="00436661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t>Konkretizace</w:t>
      </w:r>
      <w:r>
        <w:rPr>
          <w:spacing w:val="-8"/>
        </w:rPr>
        <w:t xml:space="preserve"> </w:t>
      </w:r>
      <w:r>
        <w:t>rozsahu,</w:t>
      </w:r>
      <w:r>
        <w:rPr>
          <w:spacing w:val="-8"/>
        </w:rPr>
        <w:t xml:space="preserve"> </w:t>
      </w:r>
      <w:r>
        <w:t>místa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doby</w:t>
      </w:r>
      <w:r>
        <w:rPr>
          <w:spacing w:val="-7"/>
        </w:rPr>
        <w:t xml:space="preserve"> </w:t>
      </w:r>
      <w:r>
        <w:t>plnění</w:t>
      </w:r>
      <w:r>
        <w:rPr>
          <w:spacing w:val="-8"/>
        </w:rPr>
        <w:t xml:space="preserve"> </w:t>
      </w:r>
      <w:r>
        <w:t>služeb</w:t>
      </w:r>
      <w:r>
        <w:rPr>
          <w:spacing w:val="-8"/>
        </w:rPr>
        <w:t xml:space="preserve"> </w:t>
      </w:r>
      <w:r w:rsidRPr="0017004E">
        <w:t>je</w:t>
      </w:r>
      <w:r w:rsidRPr="0017004E">
        <w:rPr>
          <w:spacing w:val="-8"/>
        </w:rPr>
        <w:t xml:space="preserve"> </w:t>
      </w:r>
      <w:r w:rsidRPr="0017004E">
        <w:t>upravena</w:t>
      </w:r>
      <w:r w:rsidRPr="0017004E">
        <w:rPr>
          <w:spacing w:val="-7"/>
        </w:rPr>
        <w:t xml:space="preserve"> </w:t>
      </w:r>
      <w:r w:rsidRPr="0017004E">
        <w:t>v</w:t>
      </w:r>
      <w:r w:rsidRPr="0017004E">
        <w:rPr>
          <w:spacing w:val="-7"/>
        </w:rPr>
        <w:t xml:space="preserve"> </w:t>
      </w:r>
      <w:r w:rsidRPr="0017004E">
        <w:t>příloze</w:t>
      </w:r>
      <w:r w:rsidRPr="0017004E">
        <w:rPr>
          <w:spacing w:val="-7"/>
        </w:rPr>
        <w:t xml:space="preserve"> </w:t>
      </w:r>
      <w:r w:rsidRPr="0017004E">
        <w:t>č.</w:t>
      </w:r>
      <w:r w:rsidRPr="0017004E">
        <w:rPr>
          <w:spacing w:val="-8"/>
        </w:rPr>
        <w:t xml:space="preserve"> </w:t>
      </w:r>
      <w:r w:rsidRPr="0017004E">
        <w:t>2</w:t>
      </w:r>
      <w:r w:rsidRPr="0017004E">
        <w:rPr>
          <w:spacing w:val="-7"/>
        </w:rPr>
        <w:t xml:space="preserve"> </w:t>
      </w:r>
      <w:r w:rsidRPr="0017004E">
        <w:t>této</w:t>
      </w:r>
      <w:r>
        <w:rPr>
          <w:spacing w:val="-8"/>
        </w:rPr>
        <w:t xml:space="preserve"> </w:t>
      </w:r>
      <w:r>
        <w:t>smlouvy.</w:t>
      </w:r>
    </w:p>
    <w:p w14:paraId="4A1B8B0C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t>Konkretizace</w:t>
      </w:r>
      <w:r>
        <w:rPr>
          <w:spacing w:val="-9"/>
        </w:rPr>
        <w:t xml:space="preserve"> </w:t>
      </w:r>
      <w:r>
        <w:t>způsobu</w:t>
      </w:r>
      <w:r>
        <w:rPr>
          <w:spacing w:val="-8"/>
        </w:rPr>
        <w:t xml:space="preserve"> </w:t>
      </w:r>
      <w:r>
        <w:t>plnění</w:t>
      </w:r>
      <w:r>
        <w:rPr>
          <w:spacing w:val="-8"/>
        </w:rPr>
        <w:t xml:space="preserve"> </w:t>
      </w:r>
      <w:r>
        <w:t>služeb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upravena</w:t>
      </w:r>
      <w:r>
        <w:rPr>
          <w:spacing w:val="-8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čl.</w:t>
      </w:r>
      <w:r>
        <w:rPr>
          <w:spacing w:val="-8"/>
        </w:rPr>
        <w:t xml:space="preserve"> </w:t>
      </w:r>
      <w:r>
        <w:t>VI.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VII.</w:t>
      </w:r>
      <w:r>
        <w:rPr>
          <w:spacing w:val="-8"/>
        </w:rPr>
        <w:t xml:space="preserve"> </w:t>
      </w:r>
      <w:r>
        <w:t>této</w:t>
      </w:r>
      <w:r>
        <w:rPr>
          <w:spacing w:val="-8"/>
        </w:rPr>
        <w:t xml:space="preserve"> </w:t>
      </w:r>
      <w:r>
        <w:t>smlouvy.</w:t>
      </w:r>
    </w:p>
    <w:p w14:paraId="1DB22A5F" w14:textId="77777777" w:rsidR="00AF143E" w:rsidRDefault="00AF143E">
      <w:pPr>
        <w:pStyle w:val="Zkladntext"/>
        <w:numPr>
          <w:ilvl w:val="1"/>
          <w:numId w:val="30"/>
        </w:numPr>
        <w:tabs>
          <w:tab w:val="left" w:pos="1005"/>
        </w:tabs>
        <w:kinsoku w:val="0"/>
        <w:overflowPunct w:val="0"/>
        <w:spacing w:before="129" w:line="192" w:lineRule="exact"/>
        <w:ind w:right="146"/>
        <w:jc w:val="both"/>
        <w:rPr>
          <w:i w:val="0"/>
          <w:iCs w:val="0"/>
        </w:rPr>
      </w:pPr>
      <w:r>
        <w:t>U</w:t>
      </w:r>
      <w:r>
        <w:rPr>
          <w:spacing w:val="-6"/>
        </w:rPr>
        <w:t xml:space="preserve"> </w:t>
      </w:r>
      <w:r>
        <w:t>všech</w:t>
      </w:r>
      <w:r>
        <w:rPr>
          <w:spacing w:val="-5"/>
        </w:rPr>
        <w:t xml:space="preserve"> </w:t>
      </w:r>
      <w:r>
        <w:t>druhů</w:t>
      </w:r>
      <w:r>
        <w:rPr>
          <w:spacing w:val="-6"/>
        </w:rPr>
        <w:t xml:space="preserve"> </w:t>
      </w:r>
      <w:r>
        <w:t>využitelných</w:t>
      </w:r>
      <w:r>
        <w:rPr>
          <w:spacing w:val="-5"/>
        </w:rPr>
        <w:t xml:space="preserve"> </w:t>
      </w:r>
      <w:r>
        <w:t>odpadů</w:t>
      </w:r>
      <w:r>
        <w:rPr>
          <w:spacing w:val="-5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případě</w:t>
      </w:r>
      <w:r>
        <w:rPr>
          <w:spacing w:val="-5"/>
        </w:rPr>
        <w:t xml:space="preserve"> </w:t>
      </w:r>
      <w:r>
        <w:t>pochybností</w:t>
      </w:r>
      <w:r>
        <w:rPr>
          <w:spacing w:val="-6"/>
        </w:rPr>
        <w:t xml:space="preserve"> </w:t>
      </w:r>
      <w:r>
        <w:t>budou</w:t>
      </w:r>
      <w:r>
        <w:rPr>
          <w:spacing w:val="-5"/>
        </w:rPr>
        <w:t xml:space="preserve"> </w:t>
      </w:r>
      <w:r>
        <w:t>obě</w:t>
      </w:r>
      <w:r>
        <w:rPr>
          <w:spacing w:val="-5"/>
        </w:rPr>
        <w:t xml:space="preserve"> </w:t>
      </w:r>
      <w:r>
        <w:t>smluvní</w:t>
      </w:r>
      <w:r>
        <w:rPr>
          <w:spacing w:val="-6"/>
        </w:rPr>
        <w:t xml:space="preserve"> </w:t>
      </w:r>
      <w:r>
        <w:t>strany</w:t>
      </w:r>
      <w:r>
        <w:rPr>
          <w:spacing w:val="-5"/>
        </w:rPr>
        <w:t xml:space="preserve"> </w:t>
      </w:r>
      <w:r>
        <w:t>řídit</w:t>
      </w:r>
      <w:r>
        <w:rPr>
          <w:spacing w:val="-5"/>
        </w:rPr>
        <w:t xml:space="preserve"> </w:t>
      </w:r>
      <w:r>
        <w:t>zněním</w:t>
      </w:r>
      <w:r>
        <w:rPr>
          <w:spacing w:val="-5"/>
        </w:rPr>
        <w:t xml:space="preserve"> </w:t>
      </w:r>
      <w:r>
        <w:t>ČSN</w:t>
      </w:r>
      <w:r>
        <w:rPr>
          <w:spacing w:val="-5"/>
        </w:rPr>
        <w:t xml:space="preserve"> </w:t>
      </w:r>
      <w:r>
        <w:t>EN</w:t>
      </w:r>
      <w:r>
        <w:rPr>
          <w:spacing w:val="68"/>
          <w:w w:val="99"/>
        </w:rPr>
        <w:t xml:space="preserve"> </w:t>
      </w:r>
      <w:r>
        <w:t>pro</w:t>
      </w:r>
      <w:r>
        <w:rPr>
          <w:spacing w:val="-15"/>
        </w:rPr>
        <w:t xml:space="preserve"> </w:t>
      </w:r>
      <w:r>
        <w:t>jednotlivé</w:t>
      </w:r>
      <w:r>
        <w:rPr>
          <w:spacing w:val="-15"/>
        </w:rPr>
        <w:t xml:space="preserve"> </w:t>
      </w:r>
      <w:r>
        <w:t>druhy</w:t>
      </w:r>
      <w:r>
        <w:rPr>
          <w:spacing w:val="-14"/>
        </w:rPr>
        <w:t xml:space="preserve"> </w:t>
      </w:r>
      <w:r>
        <w:t>využitelných</w:t>
      </w:r>
      <w:r>
        <w:rPr>
          <w:spacing w:val="-14"/>
        </w:rPr>
        <w:t xml:space="preserve"> </w:t>
      </w:r>
      <w:r>
        <w:t>odpadů.</w:t>
      </w:r>
    </w:p>
    <w:p w14:paraId="57103E46" w14:textId="77777777" w:rsidR="00AF143E" w:rsidRDefault="00AF143E">
      <w:pPr>
        <w:pStyle w:val="Zkladntext"/>
        <w:kinsoku w:val="0"/>
        <w:overflowPunct w:val="0"/>
        <w:spacing w:before="6"/>
        <w:ind w:left="0" w:firstLine="0"/>
        <w:rPr>
          <w:sz w:val="19"/>
          <w:szCs w:val="19"/>
        </w:rPr>
      </w:pPr>
    </w:p>
    <w:p w14:paraId="2531F360" w14:textId="77777777" w:rsidR="00AF143E" w:rsidRDefault="00AF143E">
      <w:pPr>
        <w:pStyle w:val="Nadpis3"/>
        <w:numPr>
          <w:ilvl w:val="0"/>
          <w:numId w:val="32"/>
        </w:numPr>
        <w:tabs>
          <w:tab w:val="left" w:pos="4868"/>
        </w:tabs>
        <w:kinsoku w:val="0"/>
        <w:overflowPunct w:val="0"/>
        <w:ind w:left="4867" w:hanging="564"/>
        <w:rPr>
          <w:b w:val="0"/>
          <w:bCs w:val="0"/>
          <w:i w:val="0"/>
          <w:iCs w:val="0"/>
        </w:rPr>
      </w:pPr>
      <w:r>
        <w:t>Cena</w:t>
      </w:r>
    </w:p>
    <w:p w14:paraId="08526B97" w14:textId="77777777" w:rsidR="00AF143E" w:rsidRPr="0017004E" w:rsidRDefault="00AF143E" w:rsidP="0017004E">
      <w:pPr>
        <w:pStyle w:val="Zkladntext"/>
        <w:numPr>
          <w:ilvl w:val="1"/>
          <w:numId w:val="27"/>
        </w:numPr>
        <w:tabs>
          <w:tab w:val="left" w:pos="1005"/>
        </w:tabs>
        <w:kinsoku w:val="0"/>
        <w:overflowPunct w:val="0"/>
        <w:spacing w:before="123" w:line="239" w:lineRule="auto"/>
        <w:ind w:right="145"/>
        <w:jc w:val="both"/>
      </w:pPr>
      <w:r>
        <w:t>Cena</w:t>
      </w:r>
      <w:r w:rsidRPr="0017004E">
        <w:t xml:space="preserve"> </w:t>
      </w:r>
      <w:r>
        <w:t>za</w:t>
      </w:r>
      <w:r w:rsidRPr="0017004E">
        <w:t xml:space="preserve"> </w:t>
      </w:r>
      <w:r w:rsidR="00DB7463">
        <w:t>nakládání s jednotlivými druhy odpadů</w:t>
      </w:r>
      <w:r w:rsidRPr="0017004E">
        <w:t xml:space="preserve"> </w:t>
      </w:r>
      <w:r>
        <w:t>a</w:t>
      </w:r>
      <w:r w:rsidRPr="0017004E">
        <w:t xml:space="preserve"> </w:t>
      </w:r>
      <w:r>
        <w:t>provedení</w:t>
      </w:r>
      <w:r w:rsidRPr="0017004E">
        <w:t xml:space="preserve"> </w:t>
      </w:r>
      <w:r>
        <w:t>dalších</w:t>
      </w:r>
      <w:r w:rsidRPr="0017004E">
        <w:t xml:space="preserve"> </w:t>
      </w:r>
      <w:r>
        <w:t>služeb</w:t>
      </w:r>
      <w:r w:rsidRPr="0017004E">
        <w:t xml:space="preserve"> </w:t>
      </w:r>
      <w:r>
        <w:t>je</w:t>
      </w:r>
      <w:r w:rsidRPr="0017004E">
        <w:t xml:space="preserve"> </w:t>
      </w:r>
      <w:r>
        <w:t>stanovena</w:t>
      </w:r>
      <w:r w:rsidRPr="0017004E">
        <w:t xml:space="preserve"> </w:t>
      </w:r>
      <w:r>
        <w:t>jednotkovými</w:t>
      </w:r>
      <w:r w:rsidRPr="0017004E">
        <w:t xml:space="preserve"> </w:t>
      </w:r>
      <w:r>
        <w:t>cenami</w:t>
      </w:r>
      <w:r w:rsidRPr="0017004E">
        <w:t xml:space="preserve"> </w:t>
      </w:r>
      <w:r>
        <w:t>podle</w:t>
      </w:r>
      <w:r w:rsidRPr="0017004E">
        <w:t xml:space="preserve"> </w:t>
      </w:r>
      <w:r>
        <w:t>přílohy</w:t>
      </w:r>
      <w:r w:rsidR="0017004E">
        <w:t xml:space="preserve"> </w:t>
      </w:r>
      <w:r w:rsidRPr="0017004E">
        <w:t>č. 1 této smlouvy v Kč bez DPH.</w:t>
      </w:r>
    </w:p>
    <w:p w14:paraId="5CF63ECB" w14:textId="77777777" w:rsidR="00AF143E" w:rsidRDefault="00AF143E">
      <w:pPr>
        <w:pStyle w:val="Zkladntext"/>
        <w:numPr>
          <w:ilvl w:val="1"/>
          <w:numId w:val="27"/>
        </w:numPr>
        <w:tabs>
          <w:tab w:val="left" w:pos="1005"/>
        </w:tabs>
        <w:kinsoku w:val="0"/>
        <w:overflowPunct w:val="0"/>
        <w:spacing w:before="123" w:line="239" w:lineRule="auto"/>
        <w:ind w:right="145"/>
        <w:jc w:val="both"/>
        <w:rPr>
          <w:i w:val="0"/>
          <w:iCs w:val="0"/>
        </w:rPr>
      </w:pPr>
      <w:r>
        <w:t>Jednotkové</w:t>
      </w:r>
      <w:r>
        <w:rPr>
          <w:spacing w:val="-4"/>
        </w:rPr>
        <w:t xml:space="preserve"> </w:t>
      </w:r>
      <w:r>
        <w:t>ceny</w:t>
      </w:r>
      <w:r>
        <w:rPr>
          <w:spacing w:val="-3"/>
        </w:rPr>
        <w:t xml:space="preserve"> </w:t>
      </w:r>
      <w:r>
        <w:t>podle</w:t>
      </w:r>
      <w:r>
        <w:rPr>
          <w:spacing w:val="-3"/>
        </w:rPr>
        <w:t xml:space="preserve"> </w:t>
      </w:r>
      <w:r>
        <w:t>přílohy</w:t>
      </w:r>
      <w:r>
        <w:rPr>
          <w:spacing w:val="-3"/>
        </w:rPr>
        <w:t xml:space="preserve"> </w:t>
      </w:r>
      <w:r>
        <w:t>č.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této</w:t>
      </w:r>
      <w:r>
        <w:rPr>
          <w:spacing w:val="-4"/>
        </w:rPr>
        <w:t xml:space="preserve"> </w:t>
      </w:r>
      <w:r>
        <w:t>smlouvy</w:t>
      </w:r>
      <w:r>
        <w:rPr>
          <w:spacing w:val="-3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stanoveny</w:t>
      </w:r>
      <w:r>
        <w:rPr>
          <w:spacing w:val="-3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konečné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maximálně</w:t>
      </w:r>
      <w:r>
        <w:rPr>
          <w:spacing w:val="-4"/>
        </w:rPr>
        <w:t xml:space="preserve"> </w:t>
      </w:r>
      <w:r>
        <w:t>přípustné,</w:t>
      </w:r>
      <w:r>
        <w:rPr>
          <w:spacing w:val="-4"/>
        </w:rPr>
        <w:t xml:space="preserve"> </w:t>
      </w:r>
      <w:r>
        <w:t>které</w:t>
      </w:r>
      <w:r>
        <w:rPr>
          <w:spacing w:val="70"/>
          <w:w w:val="98"/>
        </w:rPr>
        <w:t xml:space="preserve"> </w:t>
      </w:r>
      <w:r>
        <w:t>lze</w:t>
      </w:r>
      <w:r>
        <w:rPr>
          <w:spacing w:val="21"/>
        </w:rPr>
        <w:t xml:space="preserve"> </w:t>
      </w:r>
      <w:r>
        <w:t>měnit</w:t>
      </w:r>
      <w:r>
        <w:rPr>
          <w:spacing w:val="22"/>
        </w:rPr>
        <w:t xml:space="preserve"> </w:t>
      </w:r>
      <w:r>
        <w:t>pouze</w:t>
      </w:r>
      <w:r>
        <w:rPr>
          <w:spacing w:val="21"/>
        </w:rPr>
        <w:t xml:space="preserve"> </w:t>
      </w:r>
      <w:r>
        <w:t>za</w:t>
      </w:r>
      <w:r>
        <w:rPr>
          <w:spacing w:val="22"/>
        </w:rPr>
        <w:t xml:space="preserve"> </w:t>
      </w:r>
      <w:r>
        <w:t>podmínek</w:t>
      </w:r>
      <w:r>
        <w:rPr>
          <w:spacing w:val="21"/>
        </w:rPr>
        <w:t xml:space="preserve"> </w:t>
      </w:r>
      <w:r>
        <w:t>uvedených</w:t>
      </w:r>
      <w:r>
        <w:rPr>
          <w:spacing w:val="22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článku</w:t>
      </w:r>
      <w:r>
        <w:rPr>
          <w:spacing w:val="21"/>
        </w:rPr>
        <w:t xml:space="preserve"> </w:t>
      </w:r>
      <w:r>
        <w:t>XII.</w:t>
      </w:r>
      <w:r>
        <w:rPr>
          <w:spacing w:val="21"/>
        </w:rPr>
        <w:t xml:space="preserve"> </w:t>
      </w:r>
      <w:r>
        <w:t>této</w:t>
      </w:r>
      <w:r>
        <w:rPr>
          <w:spacing w:val="21"/>
        </w:rPr>
        <w:t xml:space="preserve"> </w:t>
      </w:r>
      <w:r>
        <w:t>smlouvy.</w:t>
      </w:r>
      <w:r>
        <w:rPr>
          <w:spacing w:val="21"/>
        </w:rPr>
        <w:t xml:space="preserve"> </w:t>
      </w:r>
      <w:r>
        <w:t>Jednotkové</w:t>
      </w:r>
      <w:r>
        <w:rPr>
          <w:spacing w:val="22"/>
        </w:rPr>
        <w:t xml:space="preserve"> </w:t>
      </w:r>
      <w:r>
        <w:t>ceny</w:t>
      </w:r>
      <w:r>
        <w:rPr>
          <w:spacing w:val="21"/>
        </w:rPr>
        <w:t xml:space="preserve"> </w:t>
      </w:r>
      <w:r>
        <w:t>zahrnují</w:t>
      </w:r>
      <w:r>
        <w:rPr>
          <w:spacing w:val="21"/>
        </w:rPr>
        <w:t xml:space="preserve"> </w:t>
      </w:r>
      <w:r>
        <w:t>veškeré</w:t>
      </w:r>
      <w:r>
        <w:rPr>
          <w:spacing w:val="72"/>
          <w:w w:val="98"/>
        </w:rPr>
        <w:t xml:space="preserve"> </w:t>
      </w:r>
      <w:r>
        <w:t>náklady</w:t>
      </w:r>
      <w:r>
        <w:rPr>
          <w:spacing w:val="22"/>
        </w:rPr>
        <w:t xml:space="preserve"> </w:t>
      </w:r>
      <w:r>
        <w:t>Poskytovatele</w:t>
      </w:r>
      <w:r>
        <w:rPr>
          <w:spacing w:val="23"/>
        </w:rPr>
        <w:t xml:space="preserve"> </w:t>
      </w:r>
      <w:r>
        <w:t>na</w:t>
      </w:r>
      <w:r>
        <w:rPr>
          <w:spacing w:val="22"/>
        </w:rPr>
        <w:t xml:space="preserve"> </w:t>
      </w:r>
      <w:r w:rsidR="00DB7463">
        <w:t>nakládání s odpady</w:t>
      </w:r>
      <w:r>
        <w:rPr>
          <w:spacing w:val="22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provedení</w:t>
      </w:r>
      <w:r>
        <w:rPr>
          <w:spacing w:val="22"/>
        </w:rPr>
        <w:t xml:space="preserve"> </w:t>
      </w:r>
      <w:r>
        <w:t>dalších</w:t>
      </w:r>
      <w:r>
        <w:rPr>
          <w:spacing w:val="23"/>
        </w:rPr>
        <w:t xml:space="preserve"> </w:t>
      </w:r>
      <w:r>
        <w:t>služeb</w:t>
      </w:r>
      <w:r>
        <w:rPr>
          <w:spacing w:val="22"/>
        </w:rPr>
        <w:t xml:space="preserve"> </w:t>
      </w:r>
      <w:r>
        <w:t>vč.</w:t>
      </w:r>
      <w:r>
        <w:rPr>
          <w:spacing w:val="23"/>
        </w:rPr>
        <w:t xml:space="preserve"> </w:t>
      </w:r>
      <w:r>
        <w:t>nákladů</w:t>
      </w:r>
      <w:r>
        <w:rPr>
          <w:spacing w:val="23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dopravu,</w:t>
      </w:r>
      <w:r>
        <w:rPr>
          <w:spacing w:val="59"/>
          <w:w w:val="98"/>
        </w:rPr>
        <w:t xml:space="preserve"> </w:t>
      </w:r>
      <w:r>
        <w:t>nakládání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vykládání,</w:t>
      </w:r>
      <w:r>
        <w:rPr>
          <w:spacing w:val="-9"/>
        </w:rPr>
        <w:t xml:space="preserve"> </w:t>
      </w:r>
      <w:r>
        <w:t>přistavení</w:t>
      </w:r>
      <w:r>
        <w:rPr>
          <w:spacing w:val="-9"/>
        </w:rPr>
        <w:t xml:space="preserve"> </w:t>
      </w:r>
      <w:r>
        <w:t>kontejneru</w:t>
      </w:r>
      <w:r>
        <w:rPr>
          <w:spacing w:val="-10"/>
        </w:rPr>
        <w:t xml:space="preserve"> </w:t>
      </w:r>
      <w:r>
        <w:t>po</w:t>
      </w:r>
      <w:r>
        <w:rPr>
          <w:spacing w:val="-9"/>
        </w:rPr>
        <w:t xml:space="preserve"> </w:t>
      </w:r>
      <w:r>
        <w:t>dobu</w:t>
      </w:r>
      <w:r>
        <w:rPr>
          <w:spacing w:val="-9"/>
        </w:rPr>
        <w:t xml:space="preserve"> </w:t>
      </w:r>
      <w:r>
        <w:t>jeho</w:t>
      </w:r>
      <w:r>
        <w:rPr>
          <w:spacing w:val="-9"/>
        </w:rPr>
        <w:t xml:space="preserve"> </w:t>
      </w:r>
      <w:r>
        <w:t>nakládky,</w:t>
      </w:r>
      <w:r>
        <w:rPr>
          <w:spacing w:val="-9"/>
        </w:rPr>
        <w:t xml:space="preserve"> </w:t>
      </w:r>
      <w:r>
        <w:t>náklady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poplatky,</w:t>
      </w:r>
      <w:r>
        <w:rPr>
          <w:spacing w:val="-9"/>
        </w:rPr>
        <w:t xml:space="preserve"> </w:t>
      </w:r>
      <w:r>
        <w:t>doložení</w:t>
      </w:r>
      <w:r>
        <w:rPr>
          <w:spacing w:val="-9"/>
        </w:rPr>
        <w:t xml:space="preserve"> </w:t>
      </w:r>
      <w:r>
        <w:t>dokladů</w:t>
      </w:r>
      <w:r>
        <w:rPr>
          <w:spacing w:val="-9"/>
        </w:rPr>
        <w:t xml:space="preserve"> </w:t>
      </w:r>
      <w:r>
        <w:t>o</w:t>
      </w:r>
      <w:r w:rsidR="00560D68">
        <w:rPr>
          <w:spacing w:val="44"/>
          <w:w w:val="98"/>
        </w:rPr>
        <w:t> </w:t>
      </w:r>
      <w:r>
        <w:t>odstranění</w:t>
      </w:r>
      <w:r>
        <w:rPr>
          <w:spacing w:val="-6"/>
        </w:rPr>
        <w:t xml:space="preserve"> </w:t>
      </w:r>
      <w:r>
        <w:t>odpadů,</w:t>
      </w:r>
      <w:r>
        <w:rPr>
          <w:spacing w:val="-6"/>
        </w:rPr>
        <w:t xml:space="preserve"> </w:t>
      </w:r>
      <w:r>
        <w:t>provozní</w:t>
      </w:r>
      <w:r>
        <w:rPr>
          <w:spacing w:val="-5"/>
        </w:rPr>
        <w:t xml:space="preserve"> </w:t>
      </w:r>
      <w:r>
        <w:t>náklady,</w:t>
      </w:r>
      <w:r>
        <w:rPr>
          <w:spacing w:val="-6"/>
        </w:rPr>
        <w:t xml:space="preserve"> </w:t>
      </w:r>
      <w:r>
        <w:t>náklady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pojištění,</w:t>
      </w:r>
      <w:r>
        <w:rPr>
          <w:spacing w:val="-5"/>
        </w:rPr>
        <w:t xml:space="preserve"> </w:t>
      </w:r>
      <w:r>
        <w:t>daně,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jakékoliv</w:t>
      </w:r>
      <w:r>
        <w:rPr>
          <w:spacing w:val="-6"/>
        </w:rPr>
        <w:t xml:space="preserve"> </w:t>
      </w:r>
      <w:r>
        <w:t>další</w:t>
      </w:r>
      <w:r>
        <w:rPr>
          <w:spacing w:val="-5"/>
        </w:rPr>
        <w:t xml:space="preserve"> </w:t>
      </w:r>
      <w:r>
        <w:t>výdaje</w:t>
      </w:r>
      <w:r>
        <w:rPr>
          <w:spacing w:val="-6"/>
        </w:rPr>
        <w:t xml:space="preserve"> </w:t>
      </w:r>
      <w:r>
        <w:t>spojené</w:t>
      </w:r>
      <w:r>
        <w:rPr>
          <w:spacing w:val="-5"/>
        </w:rPr>
        <w:t xml:space="preserve"> </w:t>
      </w:r>
      <w:r>
        <w:t>s</w:t>
      </w:r>
      <w:r>
        <w:rPr>
          <w:spacing w:val="-10"/>
        </w:rPr>
        <w:t xml:space="preserve"> </w:t>
      </w:r>
      <w:r>
        <w:t>realizací</w:t>
      </w:r>
      <w:r>
        <w:rPr>
          <w:spacing w:val="66"/>
          <w:w w:val="99"/>
        </w:rPr>
        <w:t xml:space="preserve"> </w:t>
      </w:r>
      <w:r>
        <w:t>předmětu</w:t>
      </w:r>
      <w:r>
        <w:rPr>
          <w:spacing w:val="-19"/>
        </w:rPr>
        <w:t xml:space="preserve"> </w:t>
      </w:r>
      <w:r>
        <w:t>plnění.</w:t>
      </w:r>
    </w:p>
    <w:p w14:paraId="6DD3E1C3" w14:textId="77777777" w:rsidR="00AF143E" w:rsidRPr="00AF143E" w:rsidRDefault="00AF143E">
      <w:pPr>
        <w:pStyle w:val="Zkladntext"/>
        <w:numPr>
          <w:ilvl w:val="1"/>
          <w:numId w:val="27"/>
        </w:numPr>
        <w:tabs>
          <w:tab w:val="left" w:pos="1005"/>
        </w:tabs>
        <w:kinsoku w:val="0"/>
        <w:overflowPunct w:val="0"/>
        <w:spacing w:before="122"/>
        <w:ind w:right="146"/>
        <w:jc w:val="both"/>
        <w:rPr>
          <w:i w:val="0"/>
          <w:iCs w:val="0"/>
        </w:rPr>
      </w:pPr>
      <w:r>
        <w:t>Účtovanou</w:t>
      </w:r>
      <w:r>
        <w:rPr>
          <w:spacing w:val="-5"/>
        </w:rPr>
        <w:t xml:space="preserve"> </w:t>
      </w:r>
      <w:r>
        <w:t>cenu</w:t>
      </w:r>
      <w:r>
        <w:rPr>
          <w:spacing w:val="-4"/>
        </w:rPr>
        <w:t xml:space="preserve"> </w:t>
      </w:r>
      <w:r>
        <w:t>stanoví</w:t>
      </w:r>
      <w:r>
        <w:rPr>
          <w:spacing w:val="-5"/>
        </w:rPr>
        <w:t xml:space="preserve"> </w:t>
      </w:r>
      <w:r>
        <w:t>Poskytovatel</w:t>
      </w:r>
      <w:r>
        <w:rPr>
          <w:spacing w:val="-6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každé</w:t>
      </w:r>
      <w:r>
        <w:rPr>
          <w:spacing w:val="-5"/>
        </w:rPr>
        <w:t xml:space="preserve"> </w:t>
      </w:r>
      <w:r>
        <w:t>fakturační</w:t>
      </w:r>
      <w:r>
        <w:rPr>
          <w:spacing w:val="-5"/>
        </w:rPr>
        <w:t xml:space="preserve"> </w:t>
      </w:r>
      <w:r>
        <w:t>období</w:t>
      </w:r>
      <w:r>
        <w:rPr>
          <w:spacing w:val="-6"/>
        </w:rPr>
        <w:t xml:space="preserve"> </w:t>
      </w:r>
      <w:r>
        <w:t>jako</w:t>
      </w:r>
      <w:r>
        <w:rPr>
          <w:spacing w:val="-4"/>
        </w:rPr>
        <w:t xml:space="preserve"> </w:t>
      </w:r>
      <w:r>
        <w:t>násobek</w:t>
      </w:r>
      <w:r>
        <w:rPr>
          <w:spacing w:val="-5"/>
        </w:rPr>
        <w:t xml:space="preserve"> </w:t>
      </w:r>
      <w:r>
        <w:t>jednotkových</w:t>
      </w:r>
      <w:r>
        <w:rPr>
          <w:spacing w:val="-5"/>
        </w:rPr>
        <w:t xml:space="preserve"> </w:t>
      </w:r>
      <w:r>
        <w:t>cen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množství</w:t>
      </w:r>
      <w:r>
        <w:rPr>
          <w:spacing w:val="56"/>
          <w:w w:val="99"/>
        </w:rPr>
        <w:t xml:space="preserve"> </w:t>
      </w:r>
      <w:r>
        <w:t>odvezeného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odstraněného</w:t>
      </w:r>
      <w:r>
        <w:rPr>
          <w:spacing w:val="-11"/>
        </w:rPr>
        <w:t xml:space="preserve"> </w:t>
      </w:r>
      <w:r>
        <w:t>odpadu.</w:t>
      </w:r>
      <w:r>
        <w:rPr>
          <w:spacing w:val="-12"/>
        </w:rPr>
        <w:t xml:space="preserve"> </w:t>
      </w:r>
      <w:r>
        <w:t>K</w:t>
      </w:r>
      <w:r>
        <w:rPr>
          <w:spacing w:val="-7"/>
        </w:rPr>
        <w:t xml:space="preserve"> </w:t>
      </w:r>
      <w:r>
        <w:t>takto</w:t>
      </w:r>
      <w:r>
        <w:rPr>
          <w:spacing w:val="-11"/>
        </w:rPr>
        <w:t xml:space="preserve"> </w:t>
      </w:r>
      <w:r>
        <w:t>stanované</w:t>
      </w:r>
      <w:r>
        <w:rPr>
          <w:spacing w:val="-12"/>
        </w:rPr>
        <w:t xml:space="preserve"> </w:t>
      </w:r>
      <w:r>
        <w:t>ceně</w:t>
      </w:r>
      <w:r>
        <w:rPr>
          <w:spacing w:val="-11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Kč</w:t>
      </w:r>
      <w:r>
        <w:rPr>
          <w:spacing w:val="-12"/>
        </w:rPr>
        <w:t xml:space="preserve"> </w:t>
      </w:r>
      <w:r>
        <w:t>bez</w:t>
      </w:r>
      <w:r>
        <w:rPr>
          <w:spacing w:val="-11"/>
        </w:rPr>
        <w:t xml:space="preserve"> </w:t>
      </w:r>
      <w:r>
        <w:t>DPH</w:t>
      </w:r>
      <w:r>
        <w:rPr>
          <w:spacing w:val="-11"/>
        </w:rPr>
        <w:t xml:space="preserve"> </w:t>
      </w:r>
      <w:r>
        <w:t>bude</w:t>
      </w:r>
      <w:r>
        <w:rPr>
          <w:spacing w:val="-11"/>
        </w:rPr>
        <w:t xml:space="preserve"> </w:t>
      </w:r>
      <w:r>
        <w:t>účtovaná</w:t>
      </w:r>
      <w:r>
        <w:rPr>
          <w:spacing w:val="-12"/>
        </w:rPr>
        <w:t xml:space="preserve"> </w:t>
      </w:r>
      <w:r>
        <w:t>DPH</w:t>
      </w:r>
      <w:r>
        <w:rPr>
          <w:spacing w:val="-11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sazbě</w:t>
      </w:r>
      <w:r>
        <w:rPr>
          <w:spacing w:val="-12"/>
        </w:rPr>
        <w:t xml:space="preserve"> </w:t>
      </w:r>
      <w:r>
        <w:t>podle</w:t>
      </w:r>
      <w:r>
        <w:rPr>
          <w:spacing w:val="62"/>
          <w:w w:val="98"/>
        </w:rPr>
        <w:t xml:space="preserve"> </w:t>
      </w:r>
      <w:r>
        <w:t>platných</w:t>
      </w:r>
      <w:r>
        <w:rPr>
          <w:spacing w:val="-13"/>
        </w:rPr>
        <w:t xml:space="preserve"> </w:t>
      </w:r>
      <w:r>
        <w:t>právních</w:t>
      </w:r>
      <w:r>
        <w:rPr>
          <w:spacing w:val="-12"/>
        </w:rPr>
        <w:t xml:space="preserve"> </w:t>
      </w:r>
      <w:r>
        <w:t>předpisů</w:t>
      </w:r>
      <w:r>
        <w:rPr>
          <w:spacing w:val="-12"/>
        </w:rPr>
        <w:t xml:space="preserve"> </w:t>
      </w:r>
      <w:r>
        <w:t>k</w:t>
      </w:r>
      <w:r>
        <w:rPr>
          <w:spacing w:val="-13"/>
        </w:rPr>
        <w:t xml:space="preserve"> </w:t>
      </w:r>
      <w:r>
        <w:t>datu</w:t>
      </w:r>
      <w:r>
        <w:rPr>
          <w:spacing w:val="-13"/>
        </w:rPr>
        <w:t xml:space="preserve"> </w:t>
      </w:r>
      <w:r>
        <w:t>uskutečněného</w:t>
      </w:r>
      <w:r>
        <w:rPr>
          <w:spacing w:val="-13"/>
        </w:rPr>
        <w:t xml:space="preserve"> </w:t>
      </w:r>
      <w:r>
        <w:t>zdanitelného</w:t>
      </w:r>
      <w:r>
        <w:rPr>
          <w:spacing w:val="-13"/>
        </w:rPr>
        <w:t xml:space="preserve"> </w:t>
      </w:r>
      <w:r>
        <w:t>plnění.</w:t>
      </w:r>
    </w:p>
    <w:p w14:paraId="7488E4E1" w14:textId="77777777" w:rsidR="00AF143E" w:rsidRDefault="00AF143E" w:rsidP="00AF143E">
      <w:pPr>
        <w:pStyle w:val="Zkladntext"/>
        <w:tabs>
          <w:tab w:val="left" w:pos="1005"/>
        </w:tabs>
        <w:kinsoku w:val="0"/>
        <w:overflowPunct w:val="0"/>
        <w:spacing w:before="122"/>
        <w:ind w:right="146"/>
        <w:jc w:val="both"/>
      </w:pPr>
    </w:p>
    <w:p w14:paraId="42C1936F" w14:textId="77777777" w:rsidR="00AF143E" w:rsidRDefault="00AF143E" w:rsidP="00AF143E">
      <w:pPr>
        <w:pStyle w:val="Zkladntext"/>
        <w:tabs>
          <w:tab w:val="left" w:pos="1005"/>
        </w:tabs>
        <w:kinsoku w:val="0"/>
        <w:overflowPunct w:val="0"/>
        <w:spacing w:before="122"/>
        <w:ind w:right="146"/>
        <w:jc w:val="both"/>
      </w:pPr>
    </w:p>
    <w:p w14:paraId="1741E15E" w14:textId="77777777" w:rsidR="00AF143E" w:rsidRDefault="00AF143E" w:rsidP="00AF143E">
      <w:pPr>
        <w:pStyle w:val="Zkladntext"/>
        <w:tabs>
          <w:tab w:val="left" w:pos="1005"/>
        </w:tabs>
        <w:kinsoku w:val="0"/>
        <w:overflowPunct w:val="0"/>
        <w:spacing w:before="122"/>
        <w:ind w:right="146"/>
        <w:jc w:val="both"/>
        <w:rPr>
          <w:i w:val="0"/>
          <w:iCs w:val="0"/>
        </w:rPr>
      </w:pPr>
    </w:p>
    <w:p w14:paraId="556F9708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3501FD7A" w14:textId="77777777" w:rsidR="00AF143E" w:rsidRDefault="00AF143E" w:rsidP="00AF143E">
      <w:pPr>
        <w:pStyle w:val="Nadpis3"/>
        <w:numPr>
          <w:ilvl w:val="0"/>
          <w:numId w:val="32"/>
        </w:numPr>
        <w:kinsoku w:val="0"/>
        <w:overflowPunct w:val="0"/>
        <w:ind w:left="5954" w:hanging="2693"/>
      </w:pPr>
      <w:r>
        <w:t>Platební</w:t>
      </w:r>
      <w:r w:rsidRPr="00AF143E">
        <w:t xml:space="preserve"> </w:t>
      </w:r>
      <w:r>
        <w:t>podmínky</w:t>
      </w:r>
    </w:p>
    <w:p w14:paraId="2865F68E" w14:textId="77777777" w:rsidR="00AF143E" w:rsidRPr="00AF143E" w:rsidRDefault="00AF143E" w:rsidP="00AF143E"/>
    <w:p w14:paraId="6AB07921" w14:textId="77777777" w:rsidR="00AF143E" w:rsidRDefault="00AF143E">
      <w:pPr>
        <w:pStyle w:val="Zkladntext"/>
        <w:numPr>
          <w:ilvl w:val="1"/>
          <w:numId w:val="26"/>
        </w:numPr>
        <w:tabs>
          <w:tab w:val="left" w:pos="1005"/>
        </w:tabs>
        <w:kinsoku w:val="0"/>
        <w:overflowPunct w:val="0"/>
        <w:spacing w:before="0" w:line="239" w:lineRule="auto"/>
        <w:ind w:right="166"/>
        <w:jc w:val="both"/>
        <w:rPr>
          <w:i w:val="0"/>
          <w:iCs w:val="0"/>
        </w:rPr>
      </w:pPr>
      <w:r>
        <w:t>Vyúčtování</w:t>
      </w:r>
      <w:r>
        <w:rPr>
          <w:spacing w:val="36"/>
        </w:rPr>
        <w:t xml:space="preserve"> </w:t>
      </w:r>
      <w:r w:rsidR="006B61A8" w:rsidRPr="006B61A8">
        <w:t>skutečně</w:t>
      </w:r>
      <w:r w:rsidR="006B61A8">
        <w:rPr>
          <w:spacing w:val="36"/>
        </w:rPr>
        <w:t xml:space="preserve"> </w:t>
      </w:r>
      <w:r>
        <w:t>poskytnutých</w:t>
      </w:r>
      <w:r>
        <w:rPr>
          <w:spacing w:val="37"/>
        </w:rPr>
        <w:t xml:space="preserve"> </w:t>
      </w:r>
      <w:r>
        <w:t>služeb</w:t>
      </w:r>
      <w:r>
        <w:rPr>
          <w:spacing w:val="37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Poskytovatel</w:t>
      </w:r>
      <w:r>
        <w:rPr>
          <w:spacing w:val="36"/>
        </w:rPr>
        <w:t xml:space="preserve"> </w:t>
      </w:r>
      <w:r>
        <w:t>povinen</w:t>
      </w:r>
      <w:r>
        <w:rPr>
          <w:spacing w:val="37"/>
        </w:rPr>
        <w:t xml:space="preserve"> </w:t>
      </w:r>
      <w:r>
        <w:t>provádět</w:t>
      </w:r>
      <w:r>
        <w:rPr>
          <w:spacing w:val="37"/>
        </w:rPr>
        <w:t xml:space="preserve"> </w:t>
      </w:r>
      <w:r>
        <w:t>měsíčně,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vystavením</w:t>
      </w:r>
      <w:r>
        <w:rPr>
          <w:spacing w:val="37"/>
        </w:rPr>
        <w:t xml:space="preserve"> </w:t>
      </w:r>
      <w:r>
        <w:t>faktury</w:t>
      </w:r>
      <w:r>
        <w:rPr>
          <w:spacing w:val="36"/>
        </w:rPr>
        <w:t xml:space="preserve"> </w:t>
      </w:r>
      <w:r>
        <w:t>–</w:t>
      </w:r>
      <w:r>
        <w:rPr>
          <w:spacing w:val="44"/>
          <w:w w:val="98"/>
        </w:rPr>
        <w:t xml:space="preserve"> </w:t>
      </w:r>
      <w:r>
        <w:t>daňového</w:t>
      </w:r>
      <w:r>
        <w:rPr>
          <w:spacing w:val="9"/>
        </w:rPr>
        <w:t xml:space="preserve"> </w:t>
      </w:r>
      <w:r>
        <w:t>dokladu</w:t>
      </w:r>
      <w:r>
        <w:rPr>
          <w:spacing w:val="10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služby</w:t>
      </w:r>
      <w:r>
        <w:rPr>
          <w:spacing w:val="10"/>
        </w:rPr>
        <w:t xml:space="preserve"> </w:t>
      </w:r>
      <w:r>
        <w:t>poskytnuté</w:t>
      </w:r>
      <w:r>
        <w:rPr>
          <w:spacing w:val="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uplynulém</w:t>
      </w:r>
      <w:r>
        <w:rPr>
          <w:spacing w:val="9"/>
        </w:rPr>
        <w:t xml:space="preserve"> </w:t>
      </w:r>
      <w:r>
        <w:t>kalendářním</w:t>
      </w:r>
      <w:r>
        <w:rPr>
          <w:spacing w:val="10"/>
        </w:rPr>
        <w:t xml:space="preserve"> </w:t>
      </w:r>
      <w:r>
        <w:t>měsíci.</w:t>
      </w:r>
      <w:r>
        <w:rPr>
          <w:spacing w:val="8"/>
        </w:rPr>
        <w:t xml:space="preserve"> </w:t>
      </w:r>
      <w:r>
        <w:t>Fakturu</w:t>
      </w:r>
      <w:r>
        <w:rPr>
          <w:spacing w:val="10"/>
        </w:rPr>
        <w:t xml:space="preserve"> </w:t>
      </w:r>
      <w:r>
        <w:t>je</w:t>
      </w:r>
      <w:r>
        <w:rPr>
          <w:spacing w:val="10"/>
        </w:rPr>
        <w:t xml:space="preserve"> </w:t>
      </w:r>
      <w:r>
        <w:t>Poskytovatel</w:t>
      </w:r>
      <w:r>
        <w:rPr>
          <w:spacing w:val="8"/>
        </w:rPr>
        <w:t xml:space="preserve"> </w:t>
      </w:r>
      <w:r>
        <w:t>povinen</w:t>
      </w:r>
      <w:r>
        <w:rPr>
          <w:spacing w:val="60"/>
          <w:w w:val="98"/>
        </w:rPr>
        <w:t xml:space="preserve"> </w:t>
      </w:r>
      <w:r>
        <w:t>vystavit</w:t>
      </w:r>
      <w:r>
        <w:rPr>
          <w:spacing w:val="-18"/>
        </w:rPr>
        <w:t xml:space="preserve"> </w:t>
      </w:r>
      <w:r>
        <w:t>nejpozději</w:t>
      </w:r>
      <w:r>
        <w:rPr>
          <w:spacing w:val="-18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15</w:t>
      </w:r>
      <w:r>
        <w:rPr>
          <w:spacing w:val="-18"/>
        </w:rPr>
        <w:t xml:space="preserve"> </w:t>
      </w:r>
      <w:r>
        <w:t>kalendářních</w:t>
      </w:r>
      <w:r>
        <w:rPr>
          <w:spacing w:val="-18"/>
        </w:rPr>
        <w:t xml:space="preserve"> </w:t>
      </w:r>
      <w:r>
        <w:t>dnů</w:t>
      </w:r>
      <w:r>
        <w:rPr>
          <w:spacing w:val="-17"/>
        </w:rPr>
        <w:t xml:space="preserve"> </w:t>
      </w:r>
      <w:r>
        <w:t>následujícího</w:t>
      </w:r>
      <w:r>
        <w:rPr>
          <w:spacing w:val="-18"/>
        </w:rPr>
        <w:t xml:space="preserve"> </w:t>
      </w:r>
      <w:r>
        <w:t>měsíce.</w:t>
      </w:r>
      <w:r>
        <w:rPr>
          <w:spacing w:val="-17"/>
        </w:rPr>
        <w:t xml:space="preserve"> </w:t>
      </w:r>
      <w:r>
        <w:t>Faktura</w:t>
      </w:r>
      <w:r>
        <w:rPr>
          <w:spacing w:val="-18"/>
        </w:rPr>
        <w:t xml:space="preserve"> </w:t>
      </w:r>
      <w:r>
        <w:t>musí</w:t>
      </w:r>
      <w:r>
        <w:rPr>
          <w:spacing w:val="-18"/>
        </w:rPr>
        <w:t xml:space="preserve"> </w:t>
      </w:r>
      <w:r>
        <w:t>obsahovat</w:t>
      </w:r>
      <w:r>
        <w:rPr>
          <w:spacing w:val="-17"/>
        </w:rPr>
        <w:t xml:space="preserve"> </w:t>
      </w:r>
      <w:r>
        <w:t>soupis</w:t>
      </w:r>
      <w:r>
        <w:rPr>
          <w:spacing w:val="-18"/>
        </w:rPr>
        <w:t xml:space="preserve"> </w:t>
      </w:r>
      <w:r>
        <w:t>provedených</w:t>
      </w:r>
      <w:r>
        <w:rPr>
          <w:spacing w:val="62"/>
          <w:w w:val="98"/>
        </w:rPr>
        <w:t xml:space="preserve"> </w:t>
      </w:r>
      <w:r>
        <w:t>služeb</w:t>
      </w:r>
      <w:r>
        <w:rPr>
          <w:spacing w:val="-9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vyčíslením</w:t>
      </w:r>
      <w:r>
        <w:rPr>
          <w:spacing w:val="-7"/>
        </w:rPr>
        <w:t xml:space="preserve"> </w:t>
      </w:r>
      <w:r>
        <w:t>ceny</w:t>
      </w:r>
      <w:r>
        <w:rPr>
          <w:spacing w:val="-8"/>
        </w:rPr>
        <w:t xml:space="preserve"> </w:t>
      </w:r>
      <w:r>
        <w:t>podle</w:t>
      </w:r>
      <w:r>
        <w:rPr>
          <w:spacing w:val="-8"/>
        </w:rPr>
        <w:t xml:space="preserve"> </w:t>
      </w:r>
      <w:r>
        <w:t>čl.</w:t>
      </w:r>
      <w:r>
        <w:rPr>
          <w:spacing w:val="-8"/>
        </w:rPr>
        <w:t xml:space="preserve"> </w:t>
      </w:r>
      <w:r>
        <w:t>IV.</w:t>
      </w:r>
      <w:r>
        <w:rPr>
          <w:spacing w:val="-8"/>
        </w:rPr>
        <w:t xml:space="preserve"> </w:t>
      </w:r>
      <w:r>
        <w:t>této</w:t>
      </w:r>
      <w:r>
        <w:rPr>
          <w:spacing w:val="-9"/>
        </w:rPr>
        <w:t xml:space="preserve"> </w:t>
      </w:r>
      <w:r>
        <w:t>smlouvy.</w:t>
      </w:r>
    </w:p>
    <w:p w14:paraId="0F23D523" w14:textId="77777777" w:rsidR="00AF143E" w:rsidRDefault="00AF143E">
      <w:pPr>
        <w:pStyle w:val="Zkladntext"/>
        <w:numPr>
          <w:ilvl w:val="1"/>
          <w:numId w:val="26"/>
        </w:numPr>
        <w:tabs>
          <w:tab w:val="left" w:pos="1005"/>
        </w:tabs>
        <w:kinsoku w:val="0"/>
        <w:overflowPunct w:val="0"/>
        <w:spacing w:before="122"/>
        <w:ind w:right="164"/>
        <w:jc w:val="both"/>
        <w:rPr>
          <w:i w:val="0"/>
          <w:iCs w:val="0"/>
        </w:rPr>
      </w:pPr>
      <w:r>
        <w:t>Faktura</w:t>
      </w:r>
      <w:r>
        <w:rPr>
          <w:spacing w:val="24"/>
        </w:rPr>
        <w:t xml:space="preserve"> </w:t>
      </w:r>
      <w:r>
        <w:t>musí</w:t>
      </w:r>
      <w:r>
        <w:rPr>
          <w:spacing w:val="23"/>
        </w:rPr>
        <w:t xml:space="preserve"> </w:t>
      </w:r>
      <w:r>
        <w:t>mít</w:t>
      </w:r>
      <w:r>
        <w:rPr>
          <w:spacing w:val="24"/>
        </w:rPr>
        <w:t xml:space="preserve"> </w:t>
      </w:r>
      <w:r>
        <w:t>náležitosti</w:t>
      </w:r>
      <w:r>
        <w:rPr>
          <w:spacing w:val="24"/>
        </w:rPr>
        <w:t xml:space="preserve"> </w:t>
      </w:r>
      <w:r>
        <w:t>daňového</w:t>
      </w:r>
      <w:r>
        <w:rPr>
          <w:spacing w:val="24"/>
        </w:rPr>
        <w:t xml:space="preserve"> </w:t>
      </w:r>
      <w:r>
        <w:t>dokladu</w:t>
      </w:r>
      <w:r>
        <w:rPr>
          <w:spacing w:val="24"/>
        </w:rPr>
        <w:t xml:space="preserve"> </w:t>
      </w:r>
      <w:r>
        <w:t>podle</w:t>
      </w:r>
      <w:r>
        <w:rPr>
          <w:spacing w:val="25"/>
        </w:rPr>
        <w:t xml:space="preserve"> </w:t>
      </w:r>
      <w:r>
        <w:t>platných</w:t>
      </w:r>
      <w:r>
        <w:rPr>
          <w:spacing w:val="24"/>
        </w:rPr>
        <w:t xml:space="preserve"> </w:t>
      </w:r>
      <w:r>
        <w:t>právních</w:t>
      </w:r>
      <w:r>
        <w:rPr>
          <w:spacing w:val="25"/>
        </w:rPr>
        <w:t xml:space="preserve"> </w:t>
      </w:r>
      <w:r>
        <w:t>předpisů.</w:t>
      </w:r>
      <w:r>
        <w:rPr>
          <w:spacing w:val="23"/>
        </w:rPr>
        <w:t xml:space="preserve"> </w:t>
      </w:r>
      <w:r w:rsidRPr="00EE505D">
        <w:t>Splatnost</w:t>
      </w:r>
      <w:r w:rsidRPr="00EE505D">
        <w:rPr>
          <w:spacing w:val="24"/>
        </w:rPr>
        <w:t xml:space="preserve"> </w:t>
      </w:r>
      <w:r w:rsidRPr="00EE505D">
        <w:t>faktur</w:t>
      </w:r>
      <w:r w:rsidRPr="00EE505D">
        <w:rPr>
          <w:spacing w:val="24"/>
        </w:rPr>
        <w:t xml:space="preserve"> </w:t>
      </w:r>
      <w:r w:rsidRPr="00EE505D">
        <w:t>je</w:t>
      </w:r>
      <w:r w:rsidRPr="00EE505D">
        <w:rPr>
          <w:spacing w:val="25"/>
        </w:rPr>
        <w:t xml:space="preserve"> </w:t>
      </w:r>
      <w:r w:rsidR="005D2ADB">
        <w:rPr>
          <w:spacing w:val="25"/>
        </w:rPr>
        <w:t>3</w:t>
      </w:r>
      <w:r w:rsidRPr="00EE505D">
        <w:t>0</w:t>
      </w:r>
      <w:r w:rsidR="00560D68">
        <w:rPr>
          <w:spacing w:val="60"/>
          <w:w w:val="98"/>
        </w:rPr>
        <w:t> </w:t>
      </w:r>
      <w:r w:rsidRPr="00EE505D">
        <w:t>kalendářních</w:t>
      </w:r>
      <w:r w:rsidRPr="00EE505D">
        <w:rPr>
          <w:spacing w:val="-14"/>
        </w:rPr>
        <w:t xml:space="preserve"> </w:t>
      </w:r>
      <w:r w:rsidRPr="00EE505D">
        <w:t>dnů</w:t>
      </w:r>
      <w:r w:rsidRPr="00EE505D">
        <w:rPr>
          <w:spacing w:val="-14"/>
        </w:rPr>
        <w:t xml:space="preserve"> </w:t>
      </w:r>
      <w:r w:rsidRPr="00EE505D">
        <w:t>od</w:t>
      </w:r>
      <w:r w:rsidRPr="00EE505D">
        <w:rPr>
          <w:spacing w:val="-14"/>
        </w:rPr>
        <w:t xml:space="preserve"> </w:t>
      </w:r>
      <w:r w:rsidRPr="00EE505D">
        <w:t>doručení</w:t>
      </w:r>
      <w:r w:rsidRPr="00EE505D">
        <w:rPr>
          <w:spacing w:val="-14"/>
        </w:rPr>
        <w:t xml:space="preserve"> </w:t>
      </w:r>
      <w:r w:rsidRPr="00EE505D">
        <w:t>faktury</w:t>
      </w:r>
      <w:r w:rsidRPr="00EE505D">
        <w:rPr>
          <w:spacing w:val="-14"/>
        </w:rPr>
        <w:t xml:space="preserve"> </w:t>
      </w:r>
      <w:r w:rsidRPr="00EE505D">
        <w:t>do</w:t>
      </w:r>
      <w:r w:rsidRPr="00EE505D">
        <w:rPr>
          <w:spacing w:val="-14"/>
        </w:rPr>
        <w:t xml:space="preserve"> </w:t>
      </w:r>
      <w:r w:rsidRPr="00EE505D">
        <w:t>sídla</w:t>
      </w:r>
      <w:r w:rsidRPr="00EE505D">
        <w:rPr>
          <w:spacing w:val="-14"/>
        </w:rPr>
        <w:t xml:space="preserve"> </w:t>
      </w:r>
      <w:r w:rsidRPr="00EE505D">
        <w:t>objednatele.</w:t>
      </w:r>
      <w:r w:rsidRPr="00EE505D">
        <w:rPr>
          <w:spacing w:val="-14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případě</w:t>
      </w:r>
      <w:r>
        <w:rPr>
          <w:spacing w:val="-14"/>
        </w:rPr>
        <w:t xml:space="preserve"> </w:t>
      </w:r>
      <w:r>
        <w:t>pochybností</w:t>
      </w:r>
      <w:r>
        <w:rPr>
          <w:spacing w:val="-14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má</w:t>
      </w:r>
      <w:r>
        <w:rPr>
          <w:spacing w:val="-14"/>
        </w:rPr>
        <w:t xml:space="preserve"> </w:t>
      </w:r>
      <w:r>
        <w:t>za</w:t>
      </w:r>
      <w:r>
        <w:rPr>
          <w:spacing w:val="-14"/>
        </w:rPr>
        <w:t xml:space="preserve"> </w:t>
      </w:r>
      <w:r>
        <w:t>to,</w:t>
      </w:r>
      <w:r>
        <w:rPr>
          <w:spacing w:val="-14"/>
        </w:rPr>
        <w:t xml:space="preserve"> </w:t>
      </w:r>
      <w:r>
        <w:t>že</w:t>
      </w:r>
      <w:r>
        <w:rPr>
          <w:spacing w:val="-14"/>
        </w:rPr>
        <w:t xml:space="preserve"> </w:t>
      </w:r>
      <w:r>
        <w:t>faktura</w:t>
      </w:r>
      <w:r>
        <w:rPr>
          <w:spacing w:val="-15"/>
        </w:rPr>
        <w:t xml:space="preserve"> </w:t>
      </w:r>
      <w:r>
        <w:t>byla</w:t>
      </w:r>
      <w:r>
        <w:rPr>
          <w:spacing w:val="48"/>
          <w:w w:val="98"/>
        </w:rPr>
        <w:t xml:space="preserve"> </w:t>
      </w:r>
      <w:r>
        <w:t>objednateli</w:t>
      </w:r>
      <w:r>
        <w:rPr>
          <w:spacing w:val="52"/>
        </w:rPr>
        <w:t xml:space="preserve"> </w:t>
      </w:r>
      <w:r>
        <w:t>doručena</w:t>
      </w:r>
      <w:r>
        <w:rPr>
          <w:spacing w:val="52"/>
        </w:rPr>
        <w:t xml:space="preserve"> </w:t>
      </w:r>
      <w:r>
        <w:t>3.</w:t>
      </w:r>
      <w:r>
        <w:rPr>
          <w:spacing w:val="52"/>
        </w:rPr>
        <w:t xml:space="preserve"> </w:t>
      </w:r>
      <w:r>
        <w:t>den</w:t>
      </w:r>
      <w:r>
        <w:rPr>
          <w:spacing w:val="52"/>
        </w:rPr>
        <w:t xml:space="preserve"> </w:t>
      </w:r>
      <w:r>
        <w:t>po</w:t>
      </w:r>
      <w:r>
        <w:rPr>
          <w:spacing w:val="53"/>
        </w:rPr>
        <w:t xml:space="preserve"> </w:t>
      </w:r>
      <w:r>
        <w:t>odeslání.</w:t>
      </w:r>
      <w:r>
        <w:rPr>
          <w:spacing w:val="52"/>
        </w:rPr>
        <w:t xml:space="preserve"> </w:t>
      </w:r>
      <w:r>
        <w:t>Datem</w:t>
      </w:r>
      <w:r>
        <w:rPr>
          <w:spacing w:val="53"/>
        </w:rPr>
        <w:t xml:space="preserve"> </w:t>
      </w:r>
      <w:r>
        <w:t>uskutečněného</w:t>
      </w:r>
      <w:r>
        <w:rPr>
          <w:spacing w:val="52"/>
        </w:rPr>
        <w:t xml:space="preserve"> </w:t>
      </w:r>
      <w:r>
        <w:t>zdanitelného</w:t>
      </w:r>
      <w:r>
        <w:rPr>
          <w:spacing w:val="52"/>
        </w:rPr>
        <w:t xml:space="preserve"> </w:t>
      </w:r>
      <w:r>
        <w:t>plnění</w:t>
      </w:r>
      <w:r>
        <w:rPr>
          <w:spacing w:val="52"/>
        </w:rPr>
        <w:t xml:space="preserve"> </w:t>
      </w:r>
      <w:r>
        <w:t>je</w:t>
      </w:r>
      <w:r>
        <w:rPr>
          <w:spacing w:val="53"/>
        </w:rPr>
        <w:t xml:space="preserve"> </w:t>
      </w:r>
      <w:r>
        <w:t>poslední</w:t>
      </w:r>
      <w:r>
        <w:rPr>
          <w:spacing w:val="52"/>
        </w:rPr>
        <w:t xml:space="preserve"> </w:t>
      </w:r>
      <w:r>
        <w:t>den</w:t>
      </w:r>
      <w:r>
        <w:rPr>
          <w:spacing w:val="62"/>
          <w:w w:val="98"/>
        </w:rPr>
        <w:t xml:space="preserve"> </w:t>
      </w:r>
      <w:r>
        <w:t>kalendářního</w:t>
      </w:r>
      <w:r>
        <w:rPr>
          <w:spacing w:val="-18"/>
        </w:rPr>
        <w:t xml:space="preserve"> </w:t>
      </w:r>
      <w:r>
        <w:t>měsíce,</w:t>
      </w:r>
      <w:r>
        <w:rPr>
          <w:spacing w:val="-17"/>
        </w:rPr>
        <w:t xml:space="preserve"> </w:t>
      </w:r>
      <w:r>
        <w:t>za</w:t>
      </w:r>
      <w:r>
        <w:rPr>
          <w:spacing w:val="-17"/>
        </w:rPr>
        <w:t xml:space="preserve"> </w:t>
      </w:r>
      <w:r>
        <w:t>který</w:t>
      </w:r>
      <w:r>
        <w:rPr>
          <w:spacing w:val="-17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faktura</w:t>
      </w:r>
      <w:r>
        <w:rPr>
          <w:spacing w:val="-17"/>
        </w:rPr>
        <w:t xml:space="preserve"> </w:t>
      </w:r>
      <w:r>
        <w:t>vystavena.</w:t>
      </w:r>
      <w:r>
        <w:rPr>
          <w:spacing w:val="-18"/>
        </w:rPr>
        <w:t xml:space="preserve"> </w:t>
      </w:r>
      <w:r>
        <w:t>Úhrada</w:t>
      </w:r>
      <w:r>
        <w:rPr>
          <w:spacing w:val="-17"/>
        </w:rPr>
        <w:t xml:space="preserve"> </w:t>
      </w:r>
      <w:r>
        <w:t>faktur</w:t>
      </w:r>
      <w:r>
        <w:rPr>
          <w:spacing w:val="-17"/>
        </w:rPr>
        <w:t xml:space="preserve"> </w:t>
      </w:r>
      <w:r>
        <w:t>bude</w:t>
      </w:r>
      <w:r>
        <w:rPr>
          <w:spacing w:val="-17"/>
        </w:rPr>
        <w:t xml:space="preserve"> </w:t>
      </w:r>
      <w:r>
        <w:t>provedena</w:t>
      </w:r>
      <w:r>
        <w:rPr>
          <w:spacing w:val="-17"/>
        </w:rPr>
        <w:t xml:space="preserve"> </w:t>
      </w:r>
      <w:r>
        <w:t>bezhotovostním</w:t>
      </w:r>
      <w:r>
        <w:rPr>
          <w:spacing w:val="-17"/>
        </w:rPr>
        <w:t xml:space="preserve"> </w:t>
      </w:r>
      <w:r>
        <w:t>převodem</w:t>
      </w:r>
      <w:r>
        <w:rPr>
          <w:spacing w:val="50"/>
          <w:w w:val="9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účtu</w:t>
      </w:r>
      <w:r>
        <w:rPr>
          <w:spacing w:val="-8"/>
        </w:rPr>
        <w:t xml:space="preserve"> </w:t>
      </w:r>
      <w:r>
        <w:t>objednatele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účet</w:t>
      </w:r>
      <w:r>
        <w:rPr>
          <w:spacing w:val="-8"/>
        </w:rPr>
        <w:t xml:space="preserve"> </w:t>
      </w:r>
      <w:r>
        <w:t>dodavatele</w:t>
      </w:r>
      <w:r>
        <w:rPr>
          <w:spacing w:val="-8"/>
        </w:rPr>
        <w:t xml:space="preserve"> </w:t>
      </w:r>
      <w:r>
        <w:t>uvedený</w:t>
      </w:r>
      <w:r>
        <w:rPr>
          <w:spacing w:val="-8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čl.</w:t>
      </w:r>
      <w:r>
        <w:rPr>
          <w:spacing w:val="-8"/>
        </w:rPr>
        <w:t xml:space="preserve"> </w:t>
      </w:r>
      <w:r>
        <w:t>I.</w:t>
      </w:r>
      <w:r>
        <w:rPr>
          <w:spacing w:val="-8"/>
        </w:rPr>
        <w:t xml:space="preserve"> </w:t>
      </w:r>
      <w:r>
        <w:t>této</w:t>
      </w:r>
      <w:r>
        <w:rPr>
          <w:spacing w:val="-8"/>
        </w:rPr>
        <w:t xml:space="preserve"> </w:t>
      </w:r>
      <w:r>
        <w:t>smlouvy.</w:t>
      </w:r>
    </w:p>
    <w:p w14:paraId="6CB453A3" w14:textId="77777777" w:rsidR="00AF143E" w:rsidRDefault="00AF143E">
      <w:pPr>
        <w:pStyle w:val="Zkladntext"/>
        <w:numPr>
          <w:ilvl w:val="1"/>
          <w:numId w:val="26"/>
        </w:numPr>
        <w:tabs>
          <w:tab w:val="left" w:pos="1005"/>
        </w:tabs>
        <w:kinsoku w:val="0"/>
        <w:overflowPunct w:val="0"/>
        <w:spacing w:before="122"/>
        <w:rPr>
          <w:i w:val="0"/>
          <w:iCs w:val="0"/>
        </w:rPr>
      </w:pPr>
      <w:r>
        <w:t>Součástí</w:t>
      </w:r>
      <w:r>
        <w:rPr>
          <w:spacing w:val="-12"/>
        </w:rPr>
        <w:t xml:space="preserve"> </w:t>
      </w:r>
      <w:r>
        <w:t>každé</w:t>
      </w:r>
      <w:r>
        <w:rPr>
          <w:spacing w:val="-11"/>
        </w:rPr>
        <w:t xml:space="preserve"> </w:t>
      </w:r>
      <w:r>
        <w:t>faktury</w:t>
      </w:r>
      <w:r>
        <w:rPr>
          <w:spacing w:val="-11"/>
        </w:rPr>
        <w:t xml:space="preserve"> </w:t>
      </w:r>
      <w:r>
        <w:t>bude</w:t>
      </w:r>
      <w:r>
        <w:rPr>
          <w:spacing w:val="-11"/>
        </w:rPr>
        <w:t xml:space="preserve"> </w:t>
      </w:r>
      <w:r>
        <w:t>seznam</w:t>
      </w:r>
      <w:r>
        <w:rPr>
          <w:spacing w:val="-10"/>
        </w:rPr>
        <w:t xml:space="preserve"> </w:t>
      </w:r>
      <w:r>
        <w:t>výkonů</w:t>
      </w:r>
      <w:r>
        <w:rPr>
          <w:spacing w:val="-11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fakturované</w:t>
      </w:r>
      <w:r>
        <w:rPr>
          <w:spacing w:val="-11"/>
        </w:rPr>
        <w:t xml:space="preserve"> </w:t>
      </w:r>
      <w:r>
        <w:t>období.</w:t>
      </w:r>
    </w:p>
    <w:p w14:paraId="5CF98FB2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6D0A86B0" w14:textId="77777777" w:rsidR="00AF143E" w:rsidRDefault="00AF143E">
      <w:pPr>
        <w:pStyle w:val="Nadpis3"/>
        <w:numPr>
          <w:ilvl w:val="0"/>
          <w:numId w:val="32"/>
        </w:numPr>
        <w:tabs>
          <w:tab w:val="left" w:pos="2637"/>
        </w:tabs>
        <w:kinsoku w:val="0"/>
        <w:overflowPunct w:val="0"/>
        <w:ind w:left="2636" w:hanging="563"/>
        <w:rPr>
          <w:b w:val="0"/>
          <w:bCs w:val="0"/>
          <w:i w:val="0"/>
          <w:iCs w:val="0"/>
        </w:rPr>
      </w:pPr>
      <w:r>
        <w:t>Práva</w:t>
      </w:r>
      <w:r>
        <w:rPr>
          <w:spacing w:val="-16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povinnosti</w:t>
      </w:r>
      <w:r>
        <w:rPr>
          <w:spacing w:val="-16"/>
        </w:rPr>
        <w:t xml:space="preserve"> </w:t>
      </w:r>
      <w:r>
        <w:t>Poskytovatele</w:t>
      </w:r>
    </w:p>
    <w:p w14:paraId="47DE04C6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3" w:line="192" w:lineRule="exact"/>
        <w:ind w:right="166"/>
        <w:jc w:val="both"/>
        <w:rPr>
          <w:i w:val="0"/>
          <w:iCs w:val="0"/>
        </w:rPr>
      </w:pPr>
      <w:r>
        <w:t>Práva</w:t>
      </w:r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povinnosti</w:t>
      </w:r>
      <w:r>
        <w:rPr>
          <w:spacing w:val="15"/>
        </w:rPr>
        <w:t xml:space="preserve"> </w:t>
      </w:r>
      <w:r>
        <w:t>Poskytovatele</w:t>
      </w:r>
      <w:r>
        <w:rPr>
          <w:spacing w:val="16"/>
        </w:rPr>
        <w:t xml:space="preserve"> </w:t>
      </w:r>
      <w:r>
        <w:t>vyplývají</w:t>
      </w:r>
      <w:r>
        <w:rPr>
          <w:spacing w:val="14"/>
        </w:rPr>
        <w:t xml:space="preserve"> </w:t>
      </w:r>
      <w:r>
        <w:t>zejména</w:t>
      </w:r>
      <w:r>
        <w:rPr>
          <w:spacing w:val="1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ustanovení</w:t>
      </w:r>
      <w:r>
        <w:rPr>
          <w:spacing w:val="15"/>
        </w:rPr>
        <w:t xml:space="preserve"> </w:t>
      </w:r>
      <w:r>
        <w:t>§</w:t>
      </w:r>
      <w:r>
        <w:rPr>
          <w:spacing w:val="16"/>
        </w:rPr>
        <w:t xml:space="preserve"> </w:t>
      </w:r>
      <w:r w:rsidR="000370F6">
        <w:t>13</w:t>
      </w:r>
      <w:r w:rsidR="00F20070">
        <w:rPr>
          <w:spacing w:val="15"/>
        </w:rPr>
        <w:t xml:space="preserve"> </w:t>
      </w:r>
      <w:r>
        <w:t>zákona</w:t>
      </w:r>
      <w:r>
        <w:rPr>
          <w:spacing w:val="15"/>
        </w:rPr>
        <w:t xml:space="preserve"> </w:t>
      </w:r>
      <w:r>
        <w:t>č.</w:t>
      </w:r>
      <w:r>
        <w:rPr>
          <w:spacing w:val="15"/>
        </w:rPr>
        <w:t xml:space="preserve"> </w:t>
      </w:r>
      <w:r w:rsidR="00F20070">
        <w:t>541/2020</w:t>
      </w:r>
      <w:r>
        <w:rPr>
          <w:spacing w:val="16"/>
        </w:rPr>
        <w:t xml:space="preserve"> </w:t>
      </w:r>
      <w:r>
        <w:t>Sb.,</w:t>
      </w:r>
      <w:r>
        <w:rPr>
          <w:spacing w:val="15"/>
        </w:rPr>
        <w:t xml:space="preserve"> </w:t>
      </w:r>
      <w:r>
        <w:t>o</w:t>
      </w:r>
      <w:r w:rsidR="00560D68">
        <w:rPr>
          <w:spacing w:val="58"/>
          <w:w w:val="98"/>
        </w:rPr>
        <w:t> </w:t>
      </w:r>
      <w:r>
        <w:t>odpadech,</w:t>
      </w:r>
      <w:r>
        <w:rPr>
          <w:spacing w:val="-11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platném</w:t>
      </w:r>
      <w:r>
        <w:rPr>
          <w:spacing w:val="-10"/>
        </w:rPr>
        <w:t xml:space="preserve"> </w:t>
      </w:r>
      <w:r>
        <w:t>znění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příslušných</w:t>
      </w:r>
      <w:r>
        <w:rPr>
          <w:spacing w:val="-10"/>
        </w:rPr>
        <w:t xml:space="preserve"> </w:t>
      </w:r>
      <w:r>
        <w:t>prováděcích</w:t>
      </w:r>
      <w:r>
        <w:rPr>
          <w:spacing w:val="-10"/>
        </w:rPr>
        <w:t xml:space="preserve"> </w:t>
      </w:r>
      <w:r>
        <w:t>právních</w:t>
      </w:r>
      <w:r>
        <w:rPr>
          <w:spacing w:val="-9"/>
        </w:rPr>
        <w:t xml:space="preserve"> </w:t>
      </w:r>
      <w:r>
        <w:t>předpisů.</w:t>
      </w:r>
    </w:p>
    <w:p w14:paraId="1C1E468D" w14:textId="25B890C2" w:rsidR="00AF143E" w:rsidRPr="00AA6134" w:rsidRDefault="00AF143E" w:rsidP="00AA6134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3" w:line="192" w:lineRule="exact"/>
        <w:ind w:right="166"/>
        <w:jc w:val="both"/>
        <w:rPr>
          <w:highlight w:val="yellow"/>
        </w:rPr>
      </w:pPr>
      <w:r w:rsidRPr="00AA6134">
        <w:rPr>
          <w:highlight w:val="yellow"/>
        </w:rPr>
        <w:t>Převzetím odpadu od Objednatele přechází na Poskytovatele odpovědnost a povinnost podle</w:t>
      </w:r>
      <w:r w:rsidR="00AA6134" w:rsidRPr="00AA6134">
        <w:rPr>
          <w:highlight w:val="yellow"/>
        </w:rPr>
        <w:t xml:space="preserve"> </w:t>
      </w:r>
      <w:r w:rsidRPr="00AA6134">
        <w:rPr>
          <w:highlight w:val="yellow"/>
        </w:rPr>
        <w:t>§ 1</w:t>
      </w:r>
      <w:r w:rsidR="00AA6134" w:rsidRPr="00AA6134">
        <w:rPr>
          <w:highlight w:val="yellow"/>
        </w:rPr>
        <w:t xml:space="preserve">6 odst.č.1 a </w:t>
      </w:r>
      <w:proofErr w:type="gramStart"/>
      <w:r w:rsidR="00AA6134" w:rsidRPr="00AA6134">
        <w:rPr>
          <w:highlight w:val="yellow"/>
        </w:rPr>
        <w:t>č.3</w:t>
      </w:r>
      <w:r w:rsidRPr="00AA6134">
        <w:rPr>
          <w:highlight w:val="yellow"/>
        </w:rPr>
        <w:t xml:space="preserve"> zákona</w:t>
      </w:r>
      <w:proofErr w:type="gramEnd"/>
      <w:r w:rsidRPr="00AA6134">
        <w:rPr>
          <w:highlight w:val="yellow"/>
        </w:rPr>
        <w:t xml:space="preserve"> č. </w:t>
      </w:r>
      <w:r w:rsidR="00F20070" w:rsidRPr="00AA6134">
        <w:rPr>
          <w:highlight w:val="yellow"/>
        </w:rPr>
        <w:t>541/2020</w:t>
      </w:r>
      <w:r w:rsidRPr="00AA6134">
        <w:rPr>
          <w:highlight w:val="yellow"/>
        </w:rPr>
        <w:t xml:space="preserve"> Sb., o odpadech, v platném znění.</w:t>
      </w:r>
    </w:p>
    <w:p w14:paraId="50854CBD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2"/>
        <w:rPr>
          <w:i w:val="0"/>
          <w:iCs w:val="0"/>
        </w:rPr>
      </w:pPr>
      <w:r>
        <w:t>Poskytovatel</w:t>
      </w:r>
      <w:r>
        <w:rPr>
          <w:spacing w:val="-17"/>
        </w:rPr>
        <w:t xml:space="preserve"> </w:t>
      </w:r>
      <w:r>
        <w:t>je</w:t>
      </w:r>
      <w:r>
        <w:rPr>
          <w:spacing w:val="-16"/>
        </w:rPr>
        <w:t xml:space="preserve"> </w:t>
      </w:r>
      <w:r>
        <w:t>povinen:</w:t>
      </w:r>
    </w:p>
    <w:p w14:paraId="24DDCD5F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117"/>
        <w:ind w:right="163"/>
        <w:jc w:val="both"/>
        <w:rPr>
          <w:i w:val="0"/>
          <w:iCs w:val="0"/>
        </w:rPr>
      </w:pPr>
      <w:r>
        <w:t>Převzít</w:t>
      </w:r>
      <w:r>
        <w:rPr>
          <w:spacing w:val="-12"/>
        </w:rPr>
        <w:t xml:space="preserve"> </w:t>
      </w:r>
      <w:r>
        <w:t>odpad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základě</w:t>
      </w:r>
      <w:r>
        <w:rPr>
          <w:spacing w:val="-12"/>
        </w:rPr>
        <w:t xml:space="preserve"> </w:t>
      </w:r>
      <w:r>
        <w:t>prokazatelně</w:t>
      </w:r>
      <w:r>
        <w:rPr>
          <w:spacing w:val="-12"/>
        </w:rPr>
        <w:t xml:space="preserve"> </w:t>
      </w:r>
      <w:r>
        <w:t>uplatněného</w:t>
      </w:r>
      <w:r>
        <w:rPr>
          <w:spacing w:val="-12"/>
        </w:rPr>
        <w:t xml:space="preserve"> </w:t>
      </w:r>
      <w:r>
        <w:t>požadavku</w:t>
      </w:r>
      <w:r>
        <w:rPr>
          <w:spacing w:val="-12"/>
        </w:rPr>
        <w:t xml:space="preserve"> </w:t>
      </w:r>
      <w:r>
        <w:t>či</w:t>
      </w:r>
      <w:r>
        <w:rPr>
          <w:spacing w:val="-12"/>
        </w:rPr>
        <w:t xml:space="preserve"> </w:t>
      </w:r>
      <w:r>
        <w:t>objednávky</w:t>
      </w:r>
      <w:r>
        <w:rPr>
          <w:spacing w:val="-12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Objednatele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zajistit</w:t>
      </w:r>
      <w:r>
        <w:rPr>
          <w:spacing w:val="74"/>
          <w:w w:val="99"/>
        </w:rPr>
        <w:t xml:space="preserve"> </w:t>
      </w:r>
      <w:r>
        <w:t>jeho</w:t>
      </w:r>
      <w:r>
        <w:rPr>
          <w:spacing w:val="15"/>
        </w:rPr>
        <w:t xml:space="preserve"> </w:t>
      </w:r>
      <w:r>
        <w:t>odvoz</w:t>
      </w:r>
      <w:r>
        <w:rPr>
          <w:spacing w:val="16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odstranění</w:t>
      </w:r>
      <w:r>
        <w:rPr>
          <w:spacing w:val="15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souladu</w:t>
      </w:r>
      <w:r>
        <w:rPr>
          <w:spacing w:val="16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t>zákonem</w:t>
      </w:r>
      <w:r>
        <w:rPr>
          <w:spacing w:val="16"/>
        </w:rPr>
        <w:t xml:space="preserve"> </w:t>
      </w:r>
      <w:r>
        <w:t>č.</w:t>
      </w:r>
      <w:r>
        <w:rPr>
          <w:spacing w:val="16"/>
        </w:rPr>
        <w:t xml:space="preserve"> </w:t>
      </w:r>
      <w:r w:rsidR="00F20070">
        <w:t>541/2020</w:t>
      </w:r>
      <w:r>
        <w:rPr>
          <w:spacing w:val="15"/>
        </w:rPr>
        <w:t xml:space="preserve"> </w:t>
      </w:r>
      <w:r>
        <w:t>Sb.,</w:t>
      </w:r>
      <w:r>
        <w:rPr>
          <w:spacing w:val="16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odpadech,</w:t>
      </w:r>
      <w:r>
        <w:rPr>
          <w:spacing w:val="16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platném</w:t>
      </w:r>
      <w:r>
        <w:rPr>
          <w:spacing w:val="16"/>
        </w:rPr>
        <w:t xml:space="preserve"> </w:t>
      </w:r>
      <w:r>
        <w:t>znění.</w:t>
      </w:r>
      <w:r>
        <w:rPr>
          <w:spacing w:val="16"/>
        </w:rPr>
        <w:t xml:space="preserve"> </w:t>
      </w:r>
      <w:r>
        <w:t>Za</w:t>
      </w:r>
      <w:r>
        <w:rPr>
          <w:spacing w:val="60"/>
          <w:w w:val="98"/>
        </w:rPr>
        <w:t xml:space="preserve"> </w:t>
      </w:r>
      <w:r>
        <w:t>prokazatelně</w:t>
      </w:r>
      <w:r>
        <w:rPr>
          <w:spacing w:val="-1"/>
        </w:rPr>
        <w:t xml:space="preserve"> </w:t>
      </w:r>
      <w:r>
        <w:t>uplatněný požadavek se považuje</w:t>
      </w:r>
      <w:r>
        <w:rPr>
          <w:spacing w:val="-1"/>
        </w:rPr>
        <w:t xml:space="preserve"> </w:t>
      </w:r>
      <w:r>
        <w:t>tato smlouva nebo objednávka odeslána</w:t>
      </w:r>
      <w:r>
        <w:rPr>
          <w:spacing w:val="-1"/>
        </w:rPr>
        <w:t xml:space="preserve"> </w:t>
      </w:r>
      <w:r>
        <w:t>emailem</w:t>
      </w:r>
      <w:r>
        <w:rPr>
          <w:spacing w:val="1"/>
        </w:rPr>
        <w:t xml:space="preserve"> na</w:t>
      </w:r>
      <w:r>
        <w:rPr>
          <w:spacing w:val="53"/>
          <w:w w:val="98"/>
        </w:rPr>
        <w:t xml:space="preserve"> </w:t>
      </w:r>
      <w:r>
        <w:t>níže</w:t>
      </w:r>
      <w:r>
        <w:rPr>
          <w:spacing w:val="-16"/>
        </w:rPr>
        <w:t xml:space="preserve"> </w:t>
      </w:r>
      <w:r>
        <w:t>uvedený</w:t>
      </w:r>
      <w:r>
        <w:rPr>
          <w:spacing w:val="-15"/>
        </w:rPr>
        <w:t xml:space="preserve"> </w:t>
      </w:r>
      <w:r>
        <w:t>kontakt:</w:t>
      </w:r>
    </w:p>
    <w:p w14:paraId="6C1C7FC3" w14:textId="77777777" w:rsidR="00AF143E" w:rsidRDefault="00AF143E">
      <w:pPr>
        <w:pStyle w:val="Zkladntext"/>
        <w:tabs>
          <w:tab w:val="left" w:pos="2989"/>
        </w:tabs>
        <w:kinsoku w:val="0"/>
        <w:overflowPunct w:val="0"/>
        <w:spacing w:before="121"/>
        <w:ind w:left="1571" w:firstLine="0"/>
        <w:rPr>
          <w:i w:val="0"/>
          <w:iCs w:val="0"/>
        </w:rPr>
      </w:pPr>
      <w:r>
        <w:rPr>
          <w:w w:val="95"/>
        </w:rPr>
        <w:t>Jméno</w:t>
      </w:r>
      <w:r>
        <w:rPr>
          <w:w w:val="95"/>
        </w:rPr>
        <w:tab/>
      </w:r>
      <w:r>
        <w:rPr>
          <w:highlight w:val="yellow"/>
        </w:rPr>
        <w:t>...................................................</w:t>
      </w:r>
    </w:p>
    <w:p w14:paraId="1C5E5C45" w14:textId="77777777" w:rsidR="00AF143E" w:rsidRDefault="00AF143E">
      <w:pPr>
        <w:pStyle w:val="Zkladntext"/>
        <w:tabs>
          <w:tab w:val="left" w:pos="2989"/>
        </w:tabs>
        <w:kinsoku w:val="0"/>
        <w:overflowPunct w:val="0"/>
        <w:spacing w:before="117"/>
        <w:ind w:left="1571" w:firstLine="0"/>
        <w:rPr>
          <w:i w:val="0"/>
          <w:iCs w:val="0"/>
        </w:rPr>
      </w:pPr>
      <w:r>
        <w:rPr>
          <w:w w:val="95"/>
        </w:rPr>
        <w:t>Email.</w:t>
      </w:r>
      <w:r>
        <w:rPr>
          <w:w w:val="95"/>
        </w:rPr>
        <w:tab/>
      </w:r>
      <w:r>
        <w:rPr>
          <w:highlight w:val="yellow"/>
        </w:rPr>
        <w:t>...................................................</w:t>
      </w:r>
    </w:p>
    <w:p w14:paraId="6B06836D" w14:textId="77777777" w:rsidR="00AF143E" w:rsidRDefault="00AF143E">
      <w:pPr>
        <w:pStyle w:val="Zkladntext"/>
        <w:tabs>
          <w:tab w:val="left" w:pos="2989"/>
        </w:tabs>
        <w:kinsoku w:val="0"/>
        <w:overflowPunct w:val="0"/>
        <w:spacing w:before="122"/>
        <w:ind w:left="1571" w:firstLine="0"/>
        <w:rPr>
          <w:i w:val="0"/>
          <w:iCs w:val="0"/>
        </w:rPr>
      </w:pPr>
      <w:r>
        <w:rPr>
          <w:w w:val="95"/>
        </w:rPr>
        <w:t>Kontakt:</w:t>
      </w:r>
      <w:r>
        <w:rPr>
          <w:w w:val="95"/>
        </w:rPr>
        <w:tab/>
      </w:r>
      <w:r>
        <w:rPr>
          <w:highlight w:val="yellow"/>
        </w:rPr>
        <w:t>...................................................</w:t>
      </w:r>
    </w:p>
    <w:p w14:paraId="73ECEDEC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67" w:line="192" w:lineRule="exact"/>
        <w:ind w:right="165"/>
        <w:jc w:val="both"/>
        <w:rPr>
          <w:i w:val="0"/>
          <w:iCs w:val="0"/>
        </w:rPr>
      </w:pPr>
      <w:r>
        <w:t>Informovat</w:t>
      </w:r>
      <w:r>
        <w:rPr>
          <w:spacing w:val="22"/>
        </w:rPr>
        <w:t xml:space="preserve"> </w:t>
      </w:r>
      <w:r>
        <w:t>objednatele</w:t>
      </w:r>
      <w:r>
        <w:rPr>
          <w:spacing w:val="23"/>
        </w:rPr>
        <w:t xml:space="preserve"> </w:t>
      </w:r>
      <w:r>
        <w:t>písemně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včas</w:t>
      </w:r>
      <w:r>
        <w:rPr>
          <w:spacing w:val="22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okolnostech,</w:t>
      </w:r>
      <w:r>
        <w:rPr>
          <w:spacing w:val="22"/>
        </w:rPr>
        <w:t xml:space="preserve"> </w:t>
      </w:r>
      <w:r>
        <w:t>které</w:t>
      </w:r>
      <w:r>
        <w:rPr>
          <w:spacing w:val="2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provozních</w:t>
      </w:r>
      <w:r>
        <w:rPr>
          <w:spacing w:val="23"/>
        </w:rPr>
        <w:t xml:space="preserve"> </w:t>
      </w:r>
      <w:r>
        <w:t>nebo</w:t>
      </w:r>
      <w:r>
        <w:rPr>
          <w:spacing w:val="23"/>
        </w:rPr>
        <w:t xml:space="preserve"> </w:t>
      </w:r>
      <w:r>
        <w:t>jiných</w:t>
      </w:r>
      <w:r>
        <w:rPr>
          <w:spacing w:val="23"/>
        </w:rPr>
        <w:t xml:space="preserve"> </w:t>
      </w:r>
      <w:r>
        <w:t>důvodů</w:t>
      </w:r>
      <w:r>
        <w:rPr>
          <w:spacing w:val="23"/>
        </w:rPr>
        <w:t xml:space="preserve"> </w:t>
      </w:r>
      <w:r>
        <w:rPr>
          <w:spacing w:val="1"/>
        </w:rPr>
        <w:t>na</w:t>
      </w:r>
      <w:r>
        <w:rPr>
          <w:spacing w:val="57"/>
          <w:w w:val="98"/>
        </w:rPr>
        <w:t xml:space="preserve"> </w:t>
      </w:r>
      <w:r>
        <w:t>straně</w:t>
      </w:r>
      <w:r>
        <w:rPr>
          <w:spacing w:val="-12"/>
        </w:rPr>
        <w:t xml:space="preserve"> </w:t>
      </w:r>
      <w:r>
        <w:t>Poskytovatele</w:t>
      </w:r>
      <w:r>
        <w:rPr>
          <w:spacing w:val="-11"/>
        </w:rPr>
        <w:t xml:space="preserve"> </w:t>
      </w:r>
      <w:r>
        <w:t>dočasně</w:t>
      </w:r>
      <w:r>
        <w:rPr>
          <w:spacing w:val="-11"/>
        </w:rPr>
        <w:t xml:space="preserve"> </w:t>
      </w:r>
      <w:r>
        <w:t>brání</w:t>
      </w:r>
      <w:r>
        <w:rPr>
          <w:spacing w:val="-12"/>
        </w:rPr>
        <w:t xml:space="preserve"> </w:t>
      </w:r>
      <w:r>
        <w:t>převzetí</w:t>
      </w:r>
      <w:r>
        <w:rPr>
          <w:spacing w:val="-11"/>
        </w:rPr>
        <w:t xml:space="preserve"> </w:t>
      </w:r>
      <w:r>
        <w:t>odpadů</w:t>
      </w:r>
      <w:r>
        <w:rPr>
          <w:spacing w:val="-11"/>
        </w:rPr>
        <w:t xml:space="preserve"> </w:t>
      </w:r>
      <w:r>
        <w:t>podle</w:t>
      </w:r>
      <w:r>
        <w:rPr>
          <w:spacing w:val="-11"/>
        </w:rPr>
        <w:t xml:space="preserve"> </w:t>
      </w:r>
      <w:r>
        <w:t>této</w:t>
      </w:r>
      <w:r>
        <w:rPr>
          <w:spacing w:val="-11"/>
        </w:rPr>
        <w:t xml:space="preserve"> </w:t>
      </w:r>
      <w:r>
        <w:t>smlouvy.</w:t>
      </w:r>
    </w:p>
    <w:p w14:paraId="6370645A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55" w:line="242" w:lineRule="auto"/>
        <w:ind w:right="163"/>
        <w:jc w:val="both"/>
        <w:rPr>
          <w:i w:val="0"/>
          <w:iCs w:val="0"/>
        </w:rPr>
      </w:pPr>
      <w:r>
        <w:t>Zajišťovat</w:t>
      </w:r>
      <w:r>
        <w:rPr>
          <w:spacing w:val="2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vlastní</w:t>
      </w:r>
      <w:r>
        <w:rPr>
          <w:spacing w:val="3"/>
        </w:rPr>
        <w:t xml:space="preserve"> </w:t>
      </w:r>
      <w:r>
        <w:t>náklady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nebezpečí</w:t>
      </w:r>
      <w:r>
        <w:rPr>
          <w:spacing w:val="3"/>
        </w:rPr>
        <w:t xml:space="preserve"> </w:t>
      </w:r>
      <w:r>
        <w:t>služby</w:t>
      </w:r>
      <w:r>
        <w:rPr>
          <w:spacing w:val="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oblasti</w:t>
      </w:r>
      <w:r>
        <w:rPr>
          <w:spacing w:val="2"/>
        </w:rPr>
        <w:t xml:space="preserve"> </w:t>
      </w:r>
      <w:r>
        <w:t>svozu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navazujících</w:t>
      </w:r>
      <w:r>
        <w:rPr>
          <w:spacing w:val="4"/>
        </w:rPr>
        <w:t xml:space="preserve"> </w:t>
      </w:r>
      <w:r>
        <w:t>činností</w:t>
      </w:r>
      <w:r>
        <w:rPr>
          <w:spacing w:val="3"/>
        </w:rPr>
        <w:t xml:space="preserve"> </w:t>
      </w:r>
      <w:r>
        <w:t>při</w:t>
      </w:r>
      <w:r>
        <w:rPr>
          <w:spacing w:val="2"/>
        </w:rPr>
        <w:t xml:space="preserve"> </w:t>
      </w:r>
      <w:r>
        <w:t>nakládání</w:t>
      </w:r>
      <w:r>
        <w:rPr>
          <w:spacing w:val="71"/>
          <w:w w:val="98"/>
        </w:rPr>
        <w:t xml:space="preserve"> </w:t>
      </w:r>
      <w:r>
        <w:t>s</w:t>
      </w:r>
      <w:r>
        <w:rPr>
          <w:spacing w:val="-12"/>
        </w:rPr>
        <w:t xml:space="preserve"> </w:t>
      </w:r>
      <w:r>
        <w:t>odpady</w:t>
      </w:r>
      <w:r>
        <w:rPr>
          <w:spacing w:val="-12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podmínek</w:t>
      </w:r>
      <w:r>
        <w:rPr>
          <w:spacing w:val="-12"/>
        </w:rPr>
        <w:t xml:space="preserve"> </w:t>
      </w:r>
      <w:r>
        <w:t>stanovených</w:t>
      </w:r>
      <w:r>
        <w:rPr>
          <w:spacing w:val="-12"/>
        </w:rPr>
        <w:t xml:space="preserve"> </w:t>
      </w:r>
      <w:r>
        <w:t>touto</w:t>
      </w:r>
      <w:r>
        <w:rPr>
          <w:spacing w:val="-11"/>
        </w:rPr>
        <w:t xml:space="preserve"> </w:t>
      </w:r>
      <w:r>
        <w:t>smlouvou.</w:t>
      </w:r>
    </w:p>
    <w:p w14:paraId="69C6C701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57"/>
        <w:ind w:right="166"/>
        <w:jc w:val="both"/>
        <w:rPr>
          <w:i w:val="0"/>
          <w:iCs w:val="0"/>
        </w:rPr>
      </w:pPr>
      <w:r>
        <w:t>Provádět</w:t>
      </w:r>
      <w:r>
        <w:rPr>
          <w:spacing w:val="-3"/>
        </w:rPr>
        <w:t xml:space="preserve"> </w:t>
      </w:r>
      <w:r>
        <w:t>sběr</w:t>
      </w:r>
      <w:r>
        <w:rPr>
          <w:spacing w:val="-2"/>
        </w:rPr>
        <w:t xml:space="preserve"> </w:t>
      </w:r>
      <w:r>
        <w:t>odpadu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účelem</w:t>
      </w:r>
      <w:r>
        <w:rPr>
          <w:spacing w:val="-1"/>
        </w:rPr>
        <w:t xml:space="preserve"> </w:t>
      </w:r>
      <w:r>
        <w:t>jeho</w:t>
      </w:r>
      <w:r>
        <w:rPr>
          <w:spacing w:val="-2"/>
        </w:rPr>
        <w:t xml:space="preserve"> </w:t>
      </w:r>
      <w:r>
        <w:t>využití</w:t>
      </w:r>
      <w:r>
        <w:rPr>
          <w:spacing w:val="-3"/>
        </w:rPr>
        <w:t xml:space="preserve"> </w:t>
      </w:r>
      <w:r>
        <w:t>nebo</w:t>
      </w:r>
      <w:r>
        <w:rPr>
          <w:spacing w:val="-2"/>
        </w:rPr>
        <w:t xml:space="preserve"> </w:t>
      </w:r>
      <w:r>
        <w:t>odstranění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provádět</w:t>
      </w:r>
      <w:r>
        <w:rPr>
          <w:spacing w:val="-2"/>
        </w:rPr>
        <w:t xml:space="preserve"> </w:t>
      </w:r>
      <w:r>
        <w:t>další</w:t>
      </w:r>
      <w:r>
        <w:rPr>
          <w:spacing w:val="-3"/>
        </w:rPr>
        <w:t xml:space="preserve"> </w:t>
      </w:r>
      <w:r>
        <w:t>služby</w:t>
      </w:r>
      <w:r>
        <w:rPr>
          <w:spacing w:val="-2"/>
        </w:rPr>
        <w:t xml:space="preserve"> </w:t>
      </w:r>
      <w:r>
        <w:t>sjednané</w:t>
      </w:r>
      <w:r>
        <w:rPr>
          <w:spacing w:val="-3"/>
        </w:rPr>
        <w:t xml:space="preserve"> </w:t>
      </w:r>
      <w:r>
        <w:t>touto</w:t>
      </w:r>
      <w:r>
        <w:rPr>
          <w:spacing w:val="74"/>
          <w:w w:val="98"/>
        </w:rPr>
        <w:t xml:space="preserve"> </w:t>
      </w:r>
      <w:r>
        <w:t>smlouvou</w:t>
      </w:r>
      <w:r>
        <w:rPr>
          <w:spacing w:val="24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souladu</w:t>
      </w:r>
      <w:r>
        <w:rPr>
          <w:spacing w:val="24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touto</w:t>
      </w:r>
      <w:r>
        <w:rPr>
          <w:spacing w:val="24"/>
        </w:rPr>
        <w:t xml:space="preserve"> </w:t>
      </w:r>
      <w:r>
        <w:t>smlouvou,</w:t>
      </w:r>
      <w:r>
        <w:rPr>
          <w:spacing w:val="24"/>
        </w:rPr>
        <w:t xml:space="preserve"> </w:t>
      </w:r>
      <w:r>
        <w:t>zákonem</w:t>
      </w:r>
      <w:r>
        <w:rPr>
          <w:spacing w:val="25"/>
        </w:rPr>
        <w:t xml:space="preserve"> </w:t>
      </w:r>
      <w:r>
        <w:t>č.</w:t>
      </w:r>
      <w:r>
        <w:rPr>
          <w:spacing w:val="24"/>
        </w:rPr>
        <w:t xml:space="preserve"> </w:t>
      </w:r>
      <w:r w:rsidR="00F20070">
        <w:t>541/2020</w:t>
      </w:r>
      <w:r>
        <w:rPr>
          <w:spacing w:val="24"/>
        </w:rPr>
        <w:t xml:space="preserve"> </w:t>
      </w:r>
      <w:r>
        <w:t>Sb.,</w:t>
      </w:r>
      <w:r>
        <w:rPr>
          <w:spacing w:val="24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odpadech,</w:t>
      </w:r>
      <w:r>
        <w:rPr>
          <w:spacing w:val="2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platném</w:t>
      </w:r>
      <w:r>
        <w:rPr>
          <w:spacing w:val="25"/>
        </w:rPr>
        <w:t xml:space="preserve"> </w:t>
      </w:r>
      <w:r>
        <w:t>znění</w:t>
      </w:r>
      <w:r>
        <w:rPr>
          <w:spacing w:val="24"/>
        </w:rPr>
        <w:t xml:space="preserve"> </w:t>
      </w:r>
      <w:r>
        <w:t>a</w:t>
      </w:r>
      <w:r w:rsidR="00560D68">
        <w:rPr>
          <w:spacing w:val="58"/>
          <w:w w:val="98"/>
        </w:rPr>
        <w:t> </w:t>
      </w:r>
      <w:r>
        <w:t>v</w:t>
      </w:r>
      <w:r>
        <w:rPr>
          <w:spacing w:val="-11"/>
        </w:rPr>
        <w:t xml:space="preserve"> </w:t>
      </w:r>
      <w:r>
        <w:t>souladu</w:t>
      </w:r>
      <w:r>
        <w:rPr>
          <w:spacing w:val="-10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ostatními</w:t>
      </w:r>
      <w:r>
        <w:rPr>
          <w:spacing w:val="-11"/>
        </w:rPr>
        <w:t xml:space="preserve"> </w:t>
      </w:r>
      <w:r>
        <w:t>obecně</w:t>
      </w:r>
      <w:r>
        <w:rPr>
          <w:spacing w:val="-10"/>
        </w:rPr>
        <w:t xml:space="preserve"> </w:t>
      </w:r>
      <w:r>
        <w:t>závaznými</w:t>
      </w:r>
      <w:r>
        <w:rPr>
          <w:spacing w:val="-11"/>
        </w:rPr>
        <w:t xml:space="preserve"> </w:t>
      </w:r>
      <w:r>
        <w:t>právními</w:t>
      </w:r>
      <w:r>
        <w:rPr>
          <w:spacing w:val="-11"/>
        </w:rPr>
        <w:t xml:space="preserve"> </w:t>
      </w:r>
      <w:r>
        <w:t>předpisy.</w:t>
      </w:r>
    </w:p>
    <w:p w14:paraId="09CD6A4D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67" w:line="192" w:lineRule="exact"/>
        <w:ind w:right="166"/>
        <w:jc w:val="both"/>
        <w:rPr>
          <w:i w:val="0"/>
          <w:iCs w:val="0"/>
        </w:rPr>
      </w:pPr>
      <w:r>
        <w:t>Odstranit</w:t>
      </w:r>
      <w:r>
        <w:rPr>
          <w:spacing w:val="-10"/>
        </w:rPr>
        <w:t xml:space="preserve"> </w:t>
      </w:r>
      <w:r>
        <w:t>znečistění</w:t>
      </w:r>
      <w:r>
        <w:rPr>
          <w:spacing w:val="-10"/>
        </w:rPr>
        <w:t xml:space="preserve"> </w:t>
      </w:r>
      <w:r>
        <w:t>komunikací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ploch,</w:t>
      </w:r>
      <w:r>
        <w:rPr>
          <w:spacing w:val="-10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nimž</w:t>
      </w:r>
      <w:r>
        <w:rPr>
          <w:spacing w:val="-10"/>
        </w:rPr>
        <w:t xml:space="preserve"> </w:t>
      </w:r>
      <w:r>
        <w:t>došlo</w:t>
      </w:r>
      <w:r>
        <w:rPr>
          <w:spacing w:val="-10"/>
        </w:rPr>
        <w:t xml:space="preserve"> </w:t>
      </w:r>
      <w:r>
        <w:t>při</w:t>
      </w:r>
      <w:r>
        <w:rPr>
          <w:spacing w:val="-10"/>
        </w:rPr>
        <w:t xml:space="preserve"> </w:t>
      </w:r>
      <w:r>
        <w:t>plnění</w:t>
      </w:r>
      <w:r>
        <w:rPr>
          <w:spacing w:val="-9"/>
        </w:rPr>
        <w:t xml:space="preserve"> </w:t>
      </w:r>
      <w:r>
        <w:t>či</w:t>
      </w:r>
      <w:r>
        <w:rPr>
          <w:spacing w:val="-10"/>
        </w:rPr>
        <w:t xml:space="preserve"> </w:t>
      </w:r>
      <w:r>
        <w:t>vyprazdňování</w:t>
      </w:r>
      <w:r>
        <w:rPr>
          <w:spacing w:val="-10"/>
        </w:rPr>
        <w:t xml:space="preserve"> </w:t>
      </w:r>
      <w:r>
        <w:t>nádob</w:t>
      </w:r>
      <w:r>
        <w:rPr>
          <w:spacing w:val="-10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rámci</w:t>
      </w:r>
      <w:r>
        <w:rPr>
          <w:spacing w:val="-10"/>
        </w:rPr>
        <w:t xml:space="preserve"> </w:t>
      </w:r>
      <w:r>
        <w:t>svozu</w:t>
      </w:r>
      <w:r>
        <w:rPr>
          <w:spacing w:val="56"/>
          <w:w w:val="98"/>
        </w:rPr>
        <w:t xml:space="preserve"> </w:t>
      </w:r>
      <w:r>
        <w:t>odpadů.</w:t>
      </w:r>
    </w:p>
    <w:p w14:paraId="2873C5E5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55"/>
        <w:rPr>
          <w:i w:val="0"/>
          <w:iCs w:val="0"/>
        </w:rPr>
      </w:pPr>
      <w:r>
        <w:t>Připravit</w:t>
      </w:r>
      <w:r>
        <w:rPr>
          <w:spacing w:val="-14"/>
        </w:rPr>
        <w:t xml:space="preserve"> </w:t>
      </w:r>
      <w:r>
        <w:t>prázdnou</w:t>
      </w:r>
      <w:r>
        <w:rPr>
          <w:spacing w:val="-14"/>
        </w:rPr>
        <w:t xml:space="preserve"> </w:t>
      </w:r>
      <w:r>
        <w:t>nádobu</w:t>
      </w:r>
      <w:r>
        <w:rPr>
          <w:spacing w:val="-14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určené</w:t>
      </w:r>
      <w:r>
        <w:rPr>
          <w:spacing w:val="-14"/>
        </w:rPr>
        <w:t xml:space="preserve"> </w:t>
      </w:r>
      <w:r>
        <w:t>stanoviště.</w:t>
      </w:r>
    </w:p>
    <w:p w14:paraId="7C7BA553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ind w:right="165"/>
        <w:jc w:val="both"/>
        <w:rPr>
          <w:i w:val="0"/>
          <w:iCs w:val="0"/>
        </w:rPr>
      </w:pPr>
      <w:r>
        <w:t>Odstranit</w:t>
      </w:r>
      <w:r>
        <w:rPr>
          <w:spacing w:val="-11"/>
        </w:rPr>
        <w:t xml:space="preserve"> </w:t>
      </w:r>
      <w:r>
        <w:t>odpady</w:t>
      </w:r>
      <w:r>
        <w:rPr>
          <w:spacing w:val="-9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místě</w:t>
      </w:r>
      <w:r>
        <w:rPr>
          <w:spacing w:val="-10"/>
        </w:rPr>
        <w:t xml:space="preserve"> </w:t>
      </w:r>
      <w:r>
        <w:t>stanoviště</w:t>
      </w:r>
      <w:r>
        <w:rPr>
          <w:spacing w:val="-9"/>
        </w:rPr>
        <w:t xml:space="preserve"> </w:t>
      </w:r>
      <w:r>
        <w:t>nádob,</w:t>
      </w:r>
      <w:r>
        <w:rPr>
          <w:spacing w:val="-11"/>
        </w:rPr>
        <w:t xml:space="preserve"> </w:t>
      </w:r>
      <w:r>
        <w:t>které</w:t>
      </w:r>
      <w:r>
        <w:rPr>
          <w:spacing w:val="-9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důsledku</w:t>
      </w:r>
      <w:r>
        <w:rPr>
          <w:spacing w:val="-10"/>
        </w:rPr>
        <w:t xml:space="preserve"> </w:t>
      </w:r>
      <w:r>
        <w:t>přeplnění</w:t>
      </w:r>
      <w:r>
        <w:rPr>
          <w:spacing w:val="-10"/>
        </w:rPr>
        <w:t xml:space="preserve"> </w:t>
      </w:r>
      <w:r>
        <w:t>nádob</w:t>
      </w:r>
      <w:r>
        <w:rPr>
          <w:spacing w:val="-10"/>
        </w:rPr>
        <w:t xml:space="preserve"> </w:t>
      </w:r>
      <w:r>
        <w:t>nebylo</w:t>
      </w:r>
      <w:r>
        <w:rPr>
          <w:spacing w:val="-9"/>
        </w:rPr>
        <w:t xml:space="preserve"> </w:t>
      </w:r>
      <w:r>
        <w:t>možné</w:t>
      </w:r>
      <w:r>
        <w:rPr>
          <w:spacing w:val="-10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nádob</w:t>
      </w:r>
      <w:r>
        <w:rPr>
          <w:spacing w:val="61"/>
          <w:w w:val="99"/>
        </w:rPr>
        <w:t xml:space="preserve"> </w:t>
      </w:r>
      <w:r>
        <w:t>uložit.</w:t>
      </w:r>
      <w:r>
        <w:rPr>
          <w:spacing w:val="1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případě</w:t>
      </w:r>
      <w:r>
        <w:rPr>
          <w:spacing w:val="1"/>
        </w:rPr>
        <w:t xml:space="preserve"> </w:t>
      </w:r>
      <w:r>
        <w:t>opakovaného</w:t>
      </w:r>
      <w:r>
        <w:rPr>
          <w:spacing w:val="1"/>
        </w:rPr>
        <w:t xml:space="preserve"> </w:t>
      </w:r>
      <w:r>
        <w:t>přeplnění</w:t>
      </w:r>
      <w:r>
        <w:rPr>
          <w:spacing w:val="1"/>
        </w:rPr>
        <w:t xml:space="preserve"> </w:t>
      </w:r>
      <w:r>
        <w:t>nádob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Poskytovatel</w:t>
      </w:r>
      <w:r>
        <w:rPr>
          <w:spacing w:val="1"/>
        </w:rPr>
        <w:t xml:space="preserve"> </w:t>
      </w:r>
      <w:r>
        <w:t>zavazuje</w:t>
      </w:r>
      <w:r>
        <w:rPr>
          <w:spacing w:val="1"/>
        </w:rPr>
        <w:t xml:space="preserve"> </w:t>
      </w:r>
      <w:r>
        <w:t>řešit</w:t>
      </w:r>
      <w:r>
        <w:rPr>
          <w:spacing w:val="1"/>
        </w:rPr>
        <w:t xml:space="preserve"> </w:t>
      </w:r>
      <w:r>
        <w:t>tuto</w:t>
      </w:r>
      <w:r>
        <w:rPr>
          <w:spacing w:val="1"/>
        </w:rPr>
        <w:t xml:space="preserve"> </w:t>
      </w:r>
      <w:r>
        <w:t>situaci po</w:t>
      </w:r>
      <w:r>
        <w:rPr>
          <w:spacing w:val="1"/>
        </w:rPr>
        <w:t xml:space="preserve"> </w:t>
      </w:r>
      <w:r>
        <w:t>dohodě</w:t>
      </w:r>
      <w:r>
        <w:rPr>
          <w:spacing w:val="50"/>
          <w:w w:val="98"/>
        </w:rPr>
        <w:t xml:space="preserve"> </w:t>
      </w:r>
      <w:r>
        <w:t>s</w:t>
      </w:r>
      <w:r>
        <w:rPr>
          <w:spacing w:val="-13"/>
        </w:rPr>
        <w:t xml:space="preserve"> </w:t>
      </w:r>
      <w:r>
        <w:t>objednatelem</w:t>
      </w:r>
      <w:r>
        <w:rPr>
          <w:spacing w:val="-12"/>
        </w:rPr>
        <w:t xml:space="preserve"> </w:t>
      </w:r>
      <w:r>
        <w:t>např.</w:t>
      </w:r>
      <w:r>
        <w:rPr>
          <w:spacing w:val="-12"/>
        </w:rPr>
        <w:t xml:space="preserve"> </w:t>
      </w:r>
      <w:r>
        <w:t>přidáním</w:t>
      </w:r>
      <w:r>
        <w:rPr>
          <w:spacing w:val="-12"/>
        </w:rPr>
        <w:t xml:space="preserve"> </w:t>
      </w:r>
      <w:r>
        <w:rPr>
          <w:spacing w:val="1"/>
        </w:rPr>
        <w:t>nádob.</w:t>
      </w:r>
    </w:p>
    <w:p w14:paraId="2E8257C4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rPr>
          <w:i w:val="0"/>
          <w:iCs w:val="0"/>
        </w:rPr>
      </w:pPr>
      <w:r>
        <w:t>spolu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každou</w:t>
      </w:r>
      <w:r>
        <w:rPr>
          <w:spacing w:val="-8"/>
        </w:rPr>
        <w:t xml:space="preserve"> </w:t>
      </w:r>
      <w:r>
        <w:t>fakturou</w:t>
      </w:r>
      <w:r>
        <w:rPr>
          <w:spacing w:val="-8"/>
        </w:rPr>
        <w:t xml:space="preserve"> </w:t>
      </w:r>
      <w:r>
        <w:t>doloží</w:t>
      </w:r>
      <w:r>
        <w:rPr>
          <w:spacing w:val="40"/>
        </w:rPr>
        <w:t xml:space="preserve"> </w:t>
      </w:r>
      <w:r>
        <w:t>objednateli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seznam</w:t>
      </w:r>
      <w:r>
        <w:rPr>
          <w:spacing w:val="-7"/>
        </w:rPr>
        <w:t xml:space="preserve"> </w:t>
      </w:r>
      <w:r>
        <w:t>výkonů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dané</w:t>
      </w:r>
      <w:r>
        <w:rPr>
          <w:spacing w:val="-9"/>
        </w:rPr>
        <w:t xml:space="preserve"> </w:t>
      </w:r>
      <w:r>
        <w:t>fakturované</w:t>
      </w:r>
      <w:r>
        <w:rPr>
          <w:spacing w:val="-8"/>
        </w:rPr>
        <w:t xml:space="preserve"> </w:t>
      </w:r>
      <w:r>
        <w:t>období.</w:t>
      </w:r>
    </w:p>
    <w:p w14:paraId="596DC25C" w14:textId="77777777" w:rsidR="00AF143E" w:rsidRDefault="00AF143E">
      <w:pPr>
        <w:pStyle w:val="Zkladntext"/>
        <w:kinsoku w:val="0"/>
        <w:overflowPunct w:val="0"/>
        <w:spacing w:before="9"/>
        <w:ind w:left="0" w:firstLine="0"/>
        <w:rPr>
          <w:sz w:val="2"/>
          <w:szCs w:val="2"/>
        </w:rPr>
      </w:pPr>
    </w:p>
    <w:p w14:paraId="62C61A30" w14:textId="77777777" w:rsidR="00AF143E" w:rsidRDefault="00AF143E" w:rsidP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ind w:right="165"/>
        <w:jc w:val="both"/>
      </w:pPr>
      <w:r w:rsidRPr="00AF143E">
        <w:t>Odstraňovat</w:t>
      </w:r>
      <w:r w:rsidRPr="00AF143E">
        <w:tab/>
      </w:r>
      <w:r w:rsidRPr="002C254C">
        <w:t>nebezpečný</w:t>
      </w:r>
      <w:r>
        <w:tab/>
      </w:r>
      <w:r w:rsidRPr="00AF143E">
        <w:t>odpad</w:t>
      </w:r>
      <w:r>
        <w:tab/>
      </w:r>
      <w:r>
        <w:tab/>
      </w:r>
      <w:r w:rsidRPr="00AF143E">
        <w:t>v zařízení/spalovně</w:t>
      </w:r>
      <w:r w:rsidR="002C254C">
        <w:t>:</w:t>
      </w:r>
    </w:p>
    <w:p w14:paraId="64E78A50" w14:textId="77777777" w:rsidR="002C254C" w:rsidRDefault="002C254C" w:rsidP="002C254C">
      <w:pPr>
        <w:pStyle w:val="Zkladntext"/>
        <w:tabs>
          <w:tab w:val="left" w:pos="1572"/>
        </w:tabs>
        <w:kinsoku w:val="0"/>
        <w:overflowPunct w:val="0"/>
        <w:ind w:left="1571" w:right="165" w:firstLine="0"/>
        <w:jc w:val="both"/>
      </w:pPr>
      <w:r>
        <w:t>Název adresa zařízení:</w:t>
      </w:r>
      <w:r>
        <w:tab/>
      </w:r>
      <w:r>
        <w:tab/>
      </w:r>
      <w:r>
        <w:tab/>
      </w:r>
      <w:r>
        <w:tab/>
      </w:r>
      <w:r w:rsidRPr="002C254C">
        <w:rPr>
          <w:highlight w:val="yellow"/>
        </w:rPr>
        <w:t>…………………………………………………………………</w:t>
      </w:r>
      <w:r>
        <w:t xml:space="preserve"> </w:t>
      </w:r>
    </w:p>
    <w:p w14:paraId="21B207F7" w14:textId="77777777" w:rsidR="002C254C" w:rsidRDefault="002C254C" w:rsidP="002C254C">
      <w:pPr>
        <w:pStyle w:val="Zkladntext"/>
        <w:tabs>
          <w:tab w:val="left" w:pos="1572"/>
        </w:tabs>
        <w:kinsoku w:val="0"/>
        <w:overflowPunct w:val="0"/>
        <w:ind w:left="1571" w:right="165" w:firstLine="0"/>
        <w:jc w:val="both"/>
      </w:pPr>
      <w:r>
        <w:t>č. Povolení provozu zařízení:</w:t>
      </w:r>
      <w:r>
        <w:tab/>
      </w:r>
      <w:r>
        <w:tab/>
      </w:r>
      <w:r>
        <w:tab/>
      </w:r>
      <w:r w:rsidRPr="002C254C">
        <w:rPr>
          <w:highlight w:val="yellow"/>
        </w:rPr>
        <w:t>………………………</w:t>
      </w:r>
      <w:proofErr w:type="gramStart"/>
      <w:r w:rsidRPr="002C254C">
        <w:rPr>
          <w:highlight w:val="yellow"/>
        </w:rPr>
        <w:t>…..</w:t>
      </w:r>
      <w:proofErr w:type="gramEnd"/>
    </w:p>
    <w:p w14:paraId="45E84D98" w14:textId="77777777" w:rsidR="002C254C" w:rsidRDefault="002C254C" w:rsidP="002C254C">
      <w:pPr>
        <w:pStyle w:val="Zkladntext"/>
        <w:tabs>
          <w:tab w:val="left" w:pos="1572"/>
        </w:tabs>
        <w:kinsoku w:val="0"/>
        <w:overflowPunct w:val="0"/>
        <w:ind w:left="1571" w:right="165" w:firstLine="0"/>
        <w:jc w:val="both"/>
      </w:pPr>
      <w:r>
        <w:t xml:space="preserve">Identifikační údaje orgánu, který Povolení vydal </w:t>
      </w:r>
      <w:r>
        <w:tab/>
      </w:r>
      <w:r w:rsidRPr="002C254C">
        <w:rPr>
          <w:highlight w:val="yellow"/>
        </w:rPr>
        <w:t>…………………………………………………………………</w:t>
      </w:r>
    </w:p>
    <w:p w14:paraId="7BF5A944" w14:textId="77777777" w:rsidR="002C254C" w:rsidRDefault="002C254C" w:rsidP="002C254C">
      <w:pPr>
        <w:pStyle w:val="Zkladntext"/>
        <w:tabs>
          <w:tab w:val="left" w:pos="1572"/>
        </w:tabs>
        <w:kinsoku w:val="0"/>
        <w:overflowPunct w:val="0"/>
        <w:ind w:left="1571" w:right="165" w:firstLine="0"/>
        <w:jc w:val="both"/>
      </w:pPr>
      <w:r>
        <w:t>Datum vydání Povolení:</w:t>
      </w:r>
      <w:r>
        <w:tab/>
      </w:r>
      <w:r>
        <w:tab/>
      </w:r>
      <w:r>
        <w:tab/>
      </w:r>
      <w:r>
        <w:tab/>
      </w:r>
      <w:r w:rsidRPr="002C254C">
        <w:rPr>
          <w:highlight w:val="yellow"/>
        </w:rPr>
        <w:t>………………………</w:t>
      </w:r>
      <w:proofErr w:type="gramStart"/>
      <w:r w:rsidRPr="002C254C">
        <w:rPr>
          <w:highlight w:val="yellow"/>
        </w:rPr>
        <w:t>…..</w:t>
      </w:r>
      <w:proofErr w:type="gramEnd"/>
    </w:p>
    <w:p w14:paraId="1A6B88DF" w14:textId="77777777" w:rsidR="002C254C" w:rsidRDefault="002C254C" w:rsidP="002C254C">
      <w:pPr>
        <w:pStyle w:val="Zkladntext"/>
        <w:tabs>
          <w:tab w:val="left" w:pos="1572"/>
        </w:tabs>
        <w:kinsoku w:val="0"/>
        <w:overflowPunct w:val="0"/>
        <w:ind w:left="1571" w:right="165" w:firstLine="0"/>
        <w:jc w:val="both"/>
      </w:pPr>
      <w:r>
        <w:t>Identifikační údaje o provozovateli zařízení:</w:t>
      </w:r>
      <w:r>
        <w:tab/>
      </w:r>
      <w:r w:rsidRPr="002C254C">
        <w:rPr>
          <w:highlight w:val="yellow"/>
        </w:rPr>
        <w:t>…………………………………………………</w:t>
      </w:r>
    </w:p>
    <w:p w14:paraId="2A6E8D88" w14:textId="77777777" w:rsidR="00AF143E" w:rsidRDefault="00AF143E">
      <w:pPr>
        <w:pStyle w:val="Zkladntext"/>
        <w:kinsoku w:val="0"/>
        <w:overflowPunct w:val="0"/>
        <w:spacing w:before="10" w:line="242" w:lineRule="auto"/>
        <w:ind w:left="1571" w:right="165" w:firstLine="0"/>
        <w:jc w:val="both"/>
        <w:rPr>
          <w:i w:val="0"/>
          <w:iCs w:val="0"/>
        </w:rPr>
      </w:pPr>
      <w:r>
        <w:t>které</w:t>
      </w:r>
      <w:r>
        <w:rPr>
          <w:spacing w:val="18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souladu</w:t>
      </w:r>
      <w:r>
        <w:rPr>
          <w:spacing w:val="18"/>
        </w:rPr>
        <w:t xml:space="preserve"> </w:t>
      </w:r>
      <w:r>
        <w:t>s</w:t>
      </w:r>
      <w:r>
        <w:rPr>
          <w:spacing w:val="-12"/>
        </w:rPr>
        <w:t xml:space="preserve"> </w:t>
      </w:r>
      <w:r>
        <w:t>příslušnými</w:t>
      </w:r>
      <w:r>
        <w:rPr>
          <w:spacing w:val="18"/>
        </w:rPr>
        <w:t xml:space="preserve"> </w:t>
      </w:r>
      <w:r>
        <w:t>právními</w:t>
      </w:r>
      <w:r>
        <w:rPr>
          <w:spacing w:val="30"/>
          <w:w w:val="99"/>
        </w:rPr>
        <w:t xml:space="preserve"> </w:t>
      </w:r>
      <w:r>
        <w:t>předpisy</w:t>
      </w:r>
      <w:r>
        <w:rPr>
          <w:spacing w:val="-16"/>
        </w:rPr>
        <w:t xml:space="preserve"> </w:t>
      </w:r>
      <w:r>
        <w:t>oprávněno</w:t>
      </w:r>
      <w:r>
        <w:rPr>
          <w:spacing w:val="-17"/>
        </w:rPr>
        <w:t xml:space="preserve"> </w:t>
      </w:r>
      <w:r>
        <w:t>k</w:t>
      </w:r>
      <w:r>
        <w:rPr>
          <w:spacing w:val="-16"/>
        </w:rPr>
        <w:t xml:space="preserve"> </w:t>
      </w:r>
      <w:r>
        <w:t>odstranění</w:t>
      </w:r>
      <w:r>
        <w:rPr>
          <w:spacing w:val="-16"/>
        </w:rPr>
        <w:t xml:space="preserve"> </w:t>
      </w:r>
      <w:r>
        <w:t>nebezpečného</w:t>
      </w:r>
      <w:r>
        <w:rPr>
          <w:spacing w:val="-16"/>
        </w:rPr>
        <w:t xml:space="preserve"> </w:t>
      </w:r>
      <w:r>
        <w:t>odpadu.</w:t>
      </w:r>
    </w:p>
    <w:p w14:paraId="6E386EEC" w14:textId="77777777" w:rsidR="00AF143E" w:rsidRDefault="00AF143E">
      <w:pPr>
        <w:pStyle w:val="Zkladntext"/>
        <w:kinsoku w:val="0"/>
        <w:overflowPunct w:val="0"/>
        <w:spacing w:before="58" w:line="239" w:lineRule="auto"/>
        <w:ind w:left="1571" w:right="164" w:firstLine="0"/>
        <w:jc w:val="both"/>
        <w:rPr>
          <w:i w:val="0"/>
          <w:iCs w:val="0"/>
        </w:rPr>
      </w:pPr>
      <w:r>
        <w:t>To</w:t>
      </w:r>
      <w:r>
        <w:rPr>
          <w:spacing w:val="8"/>
        </w:rPr>
        <w:t xml:space="preserve"> </w:t>
      </w:r>
      <w:r>
        <w:t>neplatí</w:t>
      </w:r>
      <w:r w:rsidR="00B77D44">
        <w:t>,</w:t>
      </w:r>
      <w:r>
        <w:rPr>
          <w:spacing w:val="7"/>
        </w:rPr>
        <w:t xml:space="preserve"> </w:t>
      </w:r>
      <w:r>
        <w:t>je-li</w:t>
      </w:r>
      <w:r>
        <w:rPr>
          <w:spacing w:val="7"/>
        </w:rPr>
        <w:t xml:space="preserve"> </w:t>
      </w:r>
      <w:r>
        <w:t>toto</w:t>
      </w:r>
      <w:r>
        <w:rPr>
          <w:spacing w:val="8"/>
        </w:rPr>
        <w:t xml:space="preserve"> </w:t>
      </w:r>
      <w:r>
        <w:t>zařízení</w:t>
      </w:r>
      <w:r>
        <w:rPr>
          <w:spacing w:val="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odstávce.</w:t>
      </w:r>
      <w:r>
        <w:rPr>
          <w:spacing w:val="7"/>
        </w:rPr>
        <w:t xml:space="preserve"> </w:t>
      </w:r>
      <w:r>
        <w:t>V</w:t>
      </w:r>
      <w:r>
        <w:rPr>
          <w:spacing w:val="8"/>
        </w:rPr>
        <w:t xml:space="preserve"> </w:t>
      </w:r>
      <w:r>
        <w:t>takovém</w:t>
      </w:r>
      <w:r>
        <w:rPr>
          <w:spacing w:val="8"/>
        </w:rPr>
        <w:t xml:space="preserve"> </w:t>
      </w:r>
      <w:r>
        <w:t>případě</w:t>
      </w:r>
      <w:r>
        <w:rPr>
          <w:spacing w:val="8"/>
        </w:rPr>
        <w:t xml:space="preserve"> </w:t>
      </w:r>
      <w:r>
        <w:t>je</w:t>
      </w:r>
      <w:r>
        <w:rPr>
          <w:spacing w:val="7"/>
        </w:rPr>
        <w:t xml:space="preserve"> </w:t>
      </w:r>
      <w:r>
        <w:t>Poskytovatel</w:t>
      </w:r>
      <w:r>
        <w:rPr>
          <w:spacing w:val="7"/>
        </w:rPr>
        <w:t xml:space="preserve"> </w:t>
      </w:r>
      <w:r>
        <w:t>povinen</w:t>
      </w:r>
      <w:r>
        <w:rPr>
          <w:spacing w:val="8"/>
        </w:rPr>
        <w:t xml:space="preserve"> </w:t>
      </w:r>
      <w:r>
        <w:t>zajistit</w:t>
      </w:r>
      <w:r>
        <w:rPr>
          <w:spacing w:val="7"/>
        </w:rPr>
        <w:t xml:space="preserve"> </w:t>
      </w:r>
      <w:r>
        <w:t>likvidaci</w:t>
      </w:r>
      <w:r>
        <w:rPr>
          <w:spacing w:val="38"/>
          <w:w w:val="99"/>
        </w:rPr>
        <w:t xml:space="preserve"> </w:t>
      </w:r>
      <w:r>
        <w:t>nebezpečného</w:t>
      </w:r>
      <w:r>
        <w:rPr>
          <w:spacing w:val="46"/>
        </w:rPr>
        <w:t xml:space="preserve"> </w:t>
      </w:r>
      <w:r>
        <w:t>odpadu</w:t>
      </w:r>
      <w:r>
        <w:rPr>
          <w:spacing w:val="46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zařízení</w:t>
      </w:r>
      <w:r>
        <w:rPr>
          <w:spacing w:val="46"/>
        </w:rPr>
        <w:t xml:space="preserve"> </w:t>
      </w:r>
      <w:r>
        <w:t>obdobném,</w:t>
      </w:r>
      <w:r>
        <w:rPr>
          <w:spacing w:val="47"/>
        </w:rPr>
        <w:t xml:space="preserve"> </w:t>
      </w:r>
      <w:r>
        <w:t>které</w:t>
      </w:r>
      <w:r>
        <w:rPr>
          <w:spacing w:val="46"/>
        </w:rPr>
        <w:t xml:space="preserve"> </w:t>
      </w:r>
      <w:r>
        <w:t>je</w:t>
      </w:r>
      <w:r>
        <w:rPr>
          <w:spacing w:val="47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souladu</w:t>
      </w:r>
      <w:r>
        <w:rPr>
          <w:spacing w:val="47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příslušnými</w:t>
      </w:r>
      <w:r>
        <w:rPr>
          <w:spacing w:val="47"/>
        </w:rPr>
        <w:t xml:space="preserve"> </w:t>
      </w:r>
      <w:r>
        <w:t>právními</w:t>
      </w:r>
      <w:r>
        <w:rPr>
          <w:spacing w:val="46"/>
        </w:rPr>
        <w:t xml:space="preserve"> </w:t>
      </w:r>
      <w:r>
        <w:t>předpisy</w:t>
      </w:r>
      <w:r>
        <w:rPr>
          <w:spacing w:val="50"/>
          <w:w w:val="98"/>
        </w:rPr>
        <w:t xml:space="preserve"> </w:t>
      </w:r>
      <w:r>
        <w:t>oprávněno</w:t>
      </w:r>
      <w:r>
        <w:rPr>
          <w:spacing w:val="-18"/>
        </w:rPr>
        <w:t xml:space="preserve"> </w:t>
      </w:r>
      <w:r>
        <w:t>k</w:t>
      </w:r>
      <w:r>
        <w:rPr>
          <w:spacing w:val="-10"/>
        </w:rPr>
        <w:t xml:space="preserve"> </w:t>
      </w:r>
      <w:r>
        <w:t>likvidaci</w:t>
      </w:r>
      <w:r>
        <w:rPr>
          <w:spacing w:val="-18"/>
        </w:rPr>
        <w:t xml:space="preserve"> </w:t>
      </w:r>
      <w:r>
        <w:t>nebezpečného</w:t>
      </w:r>
      <w:r>
        <w:rPr>
          <w:spacing w:val="-17"/>
        </w:rPr>
        <w:t xml:space="preserve"> </w:t>
      </w:r>
      <w:r>
        <w:t>odpadu.</w:t>
      </w:r>
      <w:r>
        <w:rPr>
          <w:spacing w:val="-18"/>
        </w:rPr>
        <w:t xml:space="preserve"> </w:t>
      </w:r>
      <w:r>
        <w:t>O</w:t>
      </w:r>
      <w:r>
        <w:rPr>
          <w:spacing w:val="-18"/>
        </w:rPr>
        <w:t xml:space="preserve"> </w:t>
      </w:r>
      <w:r>
        <w:t>takovéto</w:t>
      </w:r>
      <w:r>
        <w:rPr>
          <w:spacing w:val="-17"/>
        </w:rPr>
        <w:t xml:space="preserve"> </w:t>
      </w:r>
      <w:r>
        <w:t>změně,</w:t>
      </w:r>
      <w:r>
        <w:rPr>
          <w:spacing w:val="-18"/>
        </w:rPr>
        <w:t xml:space="preserve"> </w:t>
      </w:r>
      <w:r>
        <w:t>byť</w:t>
      </w:r>
      <w:r>
        <w:rPr>
          <w:spacing w:val="-17"/>
        </w:rPr>
        <w:t xml:space="preserve"> </w:t>
      </w:r>
      <w:r>
        <w:t>ojedinělé,</w:t>
      </w:r>
      <w:r>
        <w:rPr>
          <w:spacing w:val="-18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Poskytovatel</w:t>
      </w:r>
      <w:r>
        <w:rPr>
          <w:spacing w:val="-18"/>
        </w:rPr>
        <w:t xml:space="preserve"> </w:t>
      </w:r>
      <w:r>
        <w:t>povinen</w:t>
      </w:r>
      <w:r>
        <w:rPr>
          <w:spacing w:val="86"/>
          <w:w w:val="98"/>
        </w:rPr>
        <w:t xml:space="preserve"> </w:t>
      </w:r>
      <w:r>
        <w:t>informovat</w:t>
      </w:r>
      <w:r>
        <w:rPr>
          <w:spacing w:val="-20"/>
        </w:rPr>
        <w:t xml:space="preserve"> </w:t>
      </w:r>
      <w:r>
        <w:t>písemně</w:t>
      </w:r>
      <w:r>
        <w:rPr>
          <w:spacing w:val="-19"/>
        </w:rPr>
        <w:t xml:space="preserve"> </w:t>
      </w:r>
      <w:r>
        <w:t>Objednatele.</w:t>
      </w:r>
    </w:p>
    <w:p w14:paraId="06044FBF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2"/>
        <w:rPr>
          <w:i w:val="0"/>
          <w:iCs w:val="0"/>
        </w:rPr>
      </w:pPr>
      <w:r>
        <w:t>Poskytovatel</w:t>
      </w:r>
      <w:r>
        <w:rPr>
          <w:spacing w:val="-19"/>
        </w:rPr>
        <w:t xml:space="preserve"> </w:t>
      </w:r>
      <w:r>
        <w:t>je</w:t>
      </w:r>
      <w:r>
        <w:rPr>
          <w:spacing w:val="-19"/>
        </w:rPr>
        <w:t xml:space="preserve"> </w:t>
      </w:r>
      <w:r>
        <w:t>oprávněn:</w:t>
      </w:r>
    </w:p>
    <w:p w14:paraId="6E73F72D" w14:textId="522AFE6F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117" w:line="242" w:lineRule="auto"/>
        <w:ind w:right="166"/>
        <w:jc w:val="both"/>
        <w:rPr>
          <w:i w:val="0"/>
          <w:iCs w:val="0"/>
        </w:rPr>
      </w:pPr>
      <w:r>
        <w:t>Pověřit</w:t>
      </w:r>
      <w:r>
        <w:rPr>
          <w:spacing w:val="14"/>
        </w:rPr>
        <w:t xml:space="preserve"> </w:t>
      </w:r>
      <w:r>
        <w:t>poskytnutím</w:t>
      </w:r>
      <w:r>
        <w:rPr>
          <w:spacing w:val="14"/>
        </w:rPr>
        <w:t xml:space="preserve"> </w:t>
      </w:r>
      <w:r>
        <w:t>služby</w:t>
      </w:r>
      <w:r>
        <w:rPr>
          <w:spacing w:val="14"/>
        </w:rPr>
        <w:t xml:space="preserve"> </w:t>
      </w:r>
      <w:r>
        <w:t>třetí</w:t>
      </w:r>
      <w:r>
        <w:rPr>
          <w:spacing w:val="13"/>
        </w:rPr>
        <w:t xml:space="preserve"> </w:t>
      </w:r>
      <w:r>
        <w:t>osobu</w:t>
      </w:r>
      <w:r>
        <w:rPr>
          <w:spacing w:val="1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poddodavatele,</w:t>
      </w:r>
      <w:r>
        <w:rPr>
          <w:spacing w:val="1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takovém</w:t>
      </w:r>
      <w:r>
        <w:rPr>
          <w:spacing w:val="14"/>
        </w:rPr>
        <w:t xml:space="preserve"> </w:t>
      </w:r>
      <w:r>
        <w:t>případě</w:t>
      </w:r>
      <w:r>
        <w:rPr>
          <w:spacing w:val="14"/>
        </w:rPr>
        <w:t xml:space="preserve"> </w:t>
      </w:r>
      <w:r>
        <w:t>však</w:t>
      </w:r>
      <w:r>
        <w:rPr>
          <w:spacing w:val="14"/>
        </w:rPr>
        <w:t xml:space="preserve"> </w:t>
      </w:r>
      <w:r>
        <w:t>Poskytovatel</w:t>
      </w:r>
      <w:r>
        <w:rPr>
          <w:spacing w:val="13"/>
        </w:rPr>
        <w:t xml:space="preserve"> </w:t>
      </w:r>
      <w:r>
        <w:t>ručí</w:t>
      </w:r>
      <w:r>
        <w:rPr>
          <w:spacing w:val="42"/>
          <w:w w:val="99"/>
        </w:rPr>
        <w:t xml:space="preserve"> </w:t>
      </w:r>
      <w:r>
        <w:t>objednateli</w:t>
      </w:r>
      <w:r>
        <w:rPr>
          <w:spacing w:val="-12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plnění</w:t>
      </w:r>
      <w:r>
        <w:rPr>
          <w:spacing w:val="-12"/>
        </w:rPr>
        <w:t xml:space="preserve"> </w:t>
      </w:r>
      <w:r>
        <w:t>služeb</w:t>
      </w:r>
      <w:r>
        <w:rPr>
          <w:spacing w:val="-11"/>
        </w:rPr>
        <w:t xml:space="preserve"> </w:t>
      </w:r>
      <w:r>
        <w:t>sjednaných</w:t>
      </w:r>
      <w:r>
        <w:rPr>
          <w:spacing w:val="-11"/>
        </w:rPr>
        <w:t xml:space="preserve"> </w:t>
      </w:r>
      <w:r>
        <w:t>touto</w:t>
      </w:r>
      <w:r>
        <w:rPr>
          <w:spacing w:val="-12"/>
        </w:rPr>
        <w:t xml:space="preserve"> </w:t>
      </w:r>
      <w:r>
        <w:t>smlouvou,</w:t>
      </w:r>
      <w:r>
        <w:rPr>
          <w:spacing w:val="-11"/>
        </w:rPr>
        <w:t xml:space="preserve"> </w:t>
      </w:r>
      <w:r>
        <w:t>jako</w:t>
      </w:r>
      <w:r w:rsidR="002C313E">
        <w:t xml:space="preserve"> </w:t>
      </w:r>
      <w:r>
        <w:t>by</w:t>
      </w:r>
      <w:r>
        <w:rPr>
          <w:spacing w:val="-11"/>
        </w:rPr>
        <w:t xml:space="preserve"> </w:t>
      </w:r>
      <w:r>
        <w:t>služby</w:t>
      </w:r>
      <w:r>
        <w:rPr>
          <w:spacing w:val="-11"/>
        </w:rPr>
        <w:t xml:space="preserve"> </w:t>
      </w:r>
      <w:r>
        <w:t>prováděl</w:t>
      </w:r>
      <w:r>
        <w:rPr>
          <w:spacing w:val="-12"/>
        </w:rPr>
        <w:t xml:space="preserve"> </w:t>
      </w:r>
      <w:r>
        <w:t>sám.</w:t>
      </w:r>
    </w:p>
    <w:p w14:paraId="71DE5A4D" w14:textId="77777777" w:rsidR="00AF143E" w:rsidRDefault="00AF143E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57"/>
        <w:ind w:right="164"/>
        <w:jc w:val="both"/>
        <w:rPr>
          <w:i w:val="0"/>
          <w:iCs w:val="0"/>
        </w:rPr>
      </w:pPr>
      <w:r>
        <w:t>Změnit</w:t>
      </w:r>
      <w:r>
        <w:rPr>
          <w:spacing w:val="50"/>
        </w:rPr>
        <w:t xml:space="preserve"> </w:t>
      </w:r>
      <w:r>
        <w:t>dohodnutý</w:t>
      </w:r>
      <w:r>
        <w:rPr>
          <w:spacing w:val="51"/>
        </w:rPr>
        <w:t xml:space="preserve"> </w:t>
      </w:r>
      <w:r>
        <w:t>termín</w:t>
      </w:r>
      <w:r>
        <w:rPr>
          <w:spacing w:val="52"/>
        </w:rPr>
        <w:t xml:space="preserve"> </w:t>
      </w:r>
      <w:r>
        <w:t>odvozu</w:t>
      </w:r>
      <w:r>
        <w:rPr>
          <w:spacing w:val="51"/>
        </w:rPr>
        <w:t xml:space="preserve"> </w:t>
      </w:r>
      <w:r>
        <w:t>odpadu,</w:t>
      </w:r>
      <w:r>
        <w:rPr>
          <w:spacing w:val="51"/>
        </w:rPr>
        <w:t xml:space="preserve"> </w:t>
      </w:r>
      <w:r>
        <w:t>je</w:t>
      </w:r>
      <w:r>
        <w:rPr>
          <w:spacing w:val="51"/>
        </w:rPr>
        <w:t xml:space="preserve"> </w:t>
      </w:r>
      <w:r>
        <w:t>však</w:t>
      </w:r>
      <w:r>
        <w:rPr>
          <w:spacing w:val="52"/>
        </w:rPr>
        <w:t xml:space="preserve"> </w:t>
      </w:r>
      <w:r>
        <w:t>povinen</w:t>
      </w:r>
      <w:r>
        <w:rPr>
          <w:spacing w:val="51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této</w:t>
      </w:r>
      <w:r>
        <w:rPr>
          <w:spacing w:val="51"/>
        </w:rPr>
        <w:t xml:space="preserve"> </w:t>
      </w:r>
      <w:r>
        <w:t>změně</w:t>
      </w:r>
      <w:r>
        <w:rPr>
          <w:spacing w:val="52"/>
        </w:rPr>
        <w:t xml:space="preserve"> </w:t>
      </w:r>
      <w:r>
        <w:t>objednatele</w:t>
      </w:r>
      <w:r>
        <w:rPr>
          <w:spacing w:val="51"/>
        </w:rPr>
        <w:t xml:space="preserve"> </w:t>
      </w:r>
      <w:r>
        <w:t>předem</w:t>
      </w:r>
      <w:r>
        <w:rPr>
          <w:spacing w:val="54"/>
          <w:w w:val="99"/>
        </w:rPr>
        <w:t xml:space="preserve"> </w:t>
      </w:r>
      <w:r>
        <w:t>informovat.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změnu</w:t>
      </w:r>
      <w:r>
        <w:rPr>
          <w:spacing w:val="-7"/>
        </w:rPr>
        <w:t xml:space="preserve"> </w:t>
      </w:r>
      <w:r>
        <w:t>dohodnutého</w:t>
      </w:r>
      <w:r>
        <w:rPr>
          <w:spacing w:val="-8"/>
        </w:rPr>
        <w:t xml:space="preserve"> </w:t>
      </w:r>
      <w:r>
        <w:t>termínu</w:t>
      </w:r>
      <w:r>
        <w:rPr>
          <w:spacing w:val="-7"/>
        </w:rPr>
        <w:t xml:space="preserve"> </w:t>
      </w:r>
      <w:r>
        <w:t>odvozu</w:t>
      </w:r>
      <w:r>
        <w:rPr>
          <w:spacing w:val="-8"/>
        </w:rPr>
        <w:t xml:space="preserve"> </w:t>
      </w:r>
      <w:r>
        <w:t>odpadu</w:t>
      </w:r>
      <w:r>
        <w:rPr>
          <w:spacing w:val="-7"/>
        </w:rPr>
        <w:t xml:space="preserve"> </w:t>
      </w:r>
      <w:r>
        <w:t>nelze</w:t>
      </w:r>
      <w:r>
        <w:rPr>
          <w:spacing w:val="-8"/>
        </w:rPr>
        <w:t xml:space="preserve"> </w:t>
      </w:r>
      <w:r>
        <w:t>považovat</w:t>
      </w:r>
      <w:r>
        <w:rPr>
          <w:spacing w:val="-8"/>
        </w:rPr>
        <w:t xml:space="preserve"> </w:t>
      </w:r>
      <w:r>
        <w:t>vypuštění</w:t>
      </w:r>
      <w:r>
        <w:rPr>
          <w:spacing w:val="-8"/>
        </w:rPr>
        <w:t xml:space="preserve"> </w:t>
      </w:r>
      <w:r>
        <w:t>jednoho</w:t>
      </w:r>
      <w:r>
        <w:rPr>
          <w:spacing w:val="-7"/>
        </w:rPr>
        <w:t xml:space="preserve"> </w:t>
      </w:r>
      <w:r>
        <w:t>nebo</w:t>
      </w:r>
      <w:r>
        <w:rPr>
          <w:spacing w:val="88"/>
          <w:w w:val="98"/>
        </w:rPr>
        <w:t xml:space="preserve"> </w:t>
      </w:r>
      <w:r>
        <w:t>více</w:t>
      </w:r>
      <w:r>
        <w:rPr>
          <w:spacing w:val="-15"/>
        </w:rPr>
        <w:t xml:space="preserve"> </w:t>
      </w:r>
      <w:r>
        <w:t>sjednaných</w:t>
      </w:r>
      <w:r>
        <w:rPr>
          <w:spacing w:val="-14"/>
        </w:rPr>
        <w:t xml:space="preserve"> </w:t>
      </w:r>
      <w:r>
        <w:t>termínů</w:t>
      </w:r>
      <w:r>
        <w:rPr>
          <w:spacing w:val="-14"/>
        </w:rPr>
        <w:t xml:space="preserve"> </w:t>
      </w:r>
      <w:r>
        <w:t>odvozu</w:t>
      </w:r>
      <w:r>
        <w:rPr>
          <w:spacing w:val="-14"/>
        </w:rPr>
        <w:t xml:space="preserve"> </w:t>
      </w:r>
      <w:r>
        <w:t>odpadu.</w:t>
      </w:r>
    </w:p>
    <w:p w14:paraId="7A3B3DF8" w14:textId="77777777" w:rsidR="00AF143E" w:rsidRPr="008A38EA" w:rsidRDefault="00AF143E" w:rsidP="008A38EA">
      <w:pPr>
        <w:pStyle w:val="Zkladntext"/>
        <w:numPr>
          <w:ilvl w:val="2"/>
          <w:numId w:val="25"/>
        </w:numPr>
        <w:tabs>
          <w:tab w:val="left" w:pos="1572"/>
        </w:tabs>
        <w:kinsoku w:val="0"/>
        <w:overflowPunct w:val="0"/>
        <w:spacing w:before="0" w:line="239" w:lineRule="auto"/>
        <w:ind w:right="144" w:firstLine="0"/>
        <w:jc w:val="both"/>
        <w:rPr>
          <w:i w:val="0"/>
          <w:iCs w:val="0"/>
        </w:rPr>
      </w:pPr>
      <w:r>
        <w:t>Odmítnout</w:t>
      </w:r>
      <w:r w:rsidRPr="008A38EA">
        <w:rPr>
          <w:spacing w:val="21"/>
        </w:rPr>
        <w:t xml:space="preserve"> </w:t>
      </w:r>
      <w:r>
        <w:t>odvoz</w:t>
      </w:r>
      <w:r w:rsidRPr="008A38EA">
        <w:rPr>
          <w:spacing w:val="22"/>
        </w:rPr>
        <w:t xml:space="preserve"> </w:t>
      </w:r>
      <w:r>
        <w:t>odpadu,</w:t>
      </w:r>
      <w:r w:rsidRPr="008A38EA">
        <w:rPr>
          <w:spacing w:val="21"/>
        </w:rPr>
        <w:t xml:space="preserve"> </w:t>
      </w:r>
      <w:r>
        <w:t>který</w:t>
      </w:r>
      <w:r w:rsidRPr="008A38EA">
        <w:rPr>
          <w:spacing w:val="21"/>
        </w:rPr>
        <w:t xml:space="preserve"> </w:t>
      </w:r>
      <w:r>
        <w:t>zjevně</w:t>
      </w:r>
      <w:r w:rsidRPr="008A38EA">
        <w:rPr>
          <w:spacing w:val="22"/>
        </w:rPr>
        <w:t xml:space="preserve"> </w:t>
      </w:r>
      <w:r>
        <w:t>svými</w:t>
      </w:r>
      <w:r w:rsidRPr="008A38EA">
        <w:rPr>
          <w:spacing w:val="21"/>
        </w:rPr>
        <w:t xml:space="preserve"> </w:t>
      </w:r>
      <w:r>
        <w:t>vlastnostmi</w:t>
      </w:r>
      <w:r w:rsidRPr="008A38EA">
        <w:rPr>
          <w:spacing w:val="21"/>
        </w:rPr>
        <w:t xml:space="preserve"> </w:t>
      </w:r>
      <w:r>
        <w:t>neodpovídá</w:t>
      </w:r>
      <w:r w:rsidRPr="008A38EA">
        <w:rPr>
          <w:spacing w:val="21"/>
        </w:rPr>
        <w:t xml:space="preserve"> </w:t>
      </w:r>
      <w:r>
        <w:t>deklarovanému</w:t>
      </w:r>
      <w:r w:rsidRPr="008A38EA">
        <w:rPr>
          <w:spacing w:val="22"/>
        </w:rPr>
        <w:t xml:space="preserve"> </w:t>
      </w:r>
      <w:r>
        <w:t>kódu</w:t>
      </w:r>
      <w:r w:rsidRPr="008A38EA">
        <w:rPr>
          <w:spacing w:val="22"/>
        </w:rPr>
        <w:t xml:space="preserve"> </w:t>
      </w:r>
      <w:r>
        <w:t>druhu</w:t>
      </w:r>
      <w:r w:rsidRPr="008A38EA">
        <w:rPr>
          <w:spacing w:val="71"/>
          <w:w w:val="98"/>
        </w:rPr>
        <w:t xml:space="preserve"> </w:t>
      </w:r>
      <w:r>
        <w:t>odpadu.</w:t>
      </w:r>
      <w:r w:rsidRPr="008A38EA">
        <w:rPr>
          <w:spacing w:val="23"/>
        </w:rPr>
        <w:t xml:space="preserve"> </w:t>
      </w:r>
      <w:r>
        <w:t>Toto</w:t>
      </w:r>
      <w:r w:rsidRPr="008A38EA">
        <w:rPr>
          <w:spacing w:val="24"/>
        </w:rPr>
        <w:t xml:space="preserve"> </w:t>
      </w:r>
      <w:r>
        <w:t>právo</w:t>
      </w:r>
      <w:r w:rsidRPr="008A38EA">
        <w:rPr>
          <w:spacing w:val="25"/>
        </w:rPr>
        <w:t xml:space="preserve"> </w:t>
      </w:r>
      <w:r>
        <w:t>Poskytovatel</w:t>
      </w:r>
      <w:r w:rsidRPr="008A38EA">
        <w:rPr>
          <w:spacing w:val="23"/>
        </w:rPr>
        <w:t xml:space="preserve"> </w:t>
      </w:r>
      <w:r>
        <w:t>uplatní</w:t>
      </w:r>
      <w:r w:rsidRPr="008A38EA">
        <w:rPr>
          <w:spacing w:val="24"/>
        </w:rPr>
        <w:t xml:space="preserve"> </w:t>
      </w:r>
      <w:r>
        <w:t>prostřednictvím</w:t>
      </w:r>
      <w:r w:rsidRPr="008A38EA">
        <w:rPr>
          <w:spacing w:val="24"/>
        </w:rPr>
        <w:t xml:space="preserve"> </w:t>
      </w:r>
      <w:r>
        <w:t>řidiče</w:t>
      </w:r>
      <w:r w:rsidRPr="008A38EA">
        <w:rPr>
          <w:spacing w:val="24"/>
        </w:rPr>
        <w:t xml:space="preserve"> </w:t>
      </w:r>
      <w:r>
        <w:t>vozidla,</w:t>
      </w:r>
      <w:r w:rsidRPr="008A38EA">
        <w:rPr>
          <w:spacing w:val="24"/>
        </w:rPr>
        <w:t xml:space="preserve"> </w:t>
      </w:r>
      <w:r>
        <w:t>jako</w:t>
      </w:r>
      <w:r w:rsidRPr="008A38EA">
        <w:rPr>
          <w:spacing w:val="24"/>
        </w:rPr>
        <w:t xml:space="preserve"> </w:t>
      </w:r>
      <w:r>
        <w:t>své</w:t>
      </w:r>
      <w:r w:rsidRPr="008A38EA">
        <w:rPr>
          <w:spacing w:val="25"/>
        </w:rPr>
        <w:t xml:space="preserve"> </w:t>
      </w:r>
      <w:r>
        <w:t>zmocněné</w:t>
      </w:r>
      <w:r w:rsidRPr="008A38EA">
        <w:rPr>
          <w:spacing w:val="24"/>
        </w:rPr>
        <w:t xml:space="preserve"> </w:t>
      </w:r>
      <w:r>
        <w:t>osoby</w:t>
      </w:r>
      <w:r w:rsidRPr="008A38EA">
        <w:rPr>
          <w:spacing w:val="51"/>
          <w:w w:val="98"/>
        </w:rPr>
        <w:t xml:space="preserve"> </w:t>
      </w:r>
      <w:r>
        <w:t>v</w:t>
      </w:r>
      <w:r w:rsidR="008A38EA" w:rsidRPr="008A38EA">
        <w:rPr>
          <w:spacing w:val="-2"/>
        </w:rPr>
        <w:t> </w:t>
      </w:r>
      <w:r>
        <w:t>okamžiku</w:t>
      </w:r>
      <w:r w:rsidRPr="008A38EA">
        <w:rPr>
          <w:spacing w:val="34"/>
        </w:rPr>
        <w:t xml:space="preserve"> </w:t>
      </w:r>
      <w:r>
        <w:t>přejímky odpadu.</w:t>
      </w:r>
      <w:r w:rsidRPr="008A38EA">
        <w:rPr>
          <w:spacing w:val="33"/>
        </w:rPr>
        <w:t xml:space="preserve"> </w:t>
      </w:r>
      <w:r>
        <w:t>Poskytovatel je však povinen v</w:t>
      </w:r>
      <w:r w:rsidRPr="008A38EA">
        <w:rPr>
          <w:spacing w:val="-2"/>
        </w:rPr>
        <w:t xml:space="preserve"> </w:t>
      </w:r>
      <w:r>
        <w:t>takovém případě po dohodě</w:t>
      </w:r>
      <w:r w:rsidRPr="008A38EA">
        <w:rPr>
          <w:spacing w:val="28"/>
          <w:w w:val="98"/>
        </w:rPr>
        <w:t xml:space="preserve"> </w:t>
      </w:r>
      <w:r>
        <w:t>s</w:t>
      </w:r>
      <w:r w:rsidR="00560D68">
        <w:rPr>
          <w:spacing w:val="-4"/>
        </w:rPr>
        <w:t> </w:t>
      </w:r>
      <w:r>
        <w:t>objednatelem</w:t>
      </w:r>
      <w:r w:rsidRPr="008A38EA">
        <w:rPr>
          <w:spacing w:val="55"/>
        </w:rPr>
        <w:t xml:space="preserve"> </w:t>
      </w:r>
      <w:r>
        <w:t>určit</w:t>
      </w:r>
      <w:r w:rsidRPr="008A38EA">
        <w:rPr>
          <w:spacing w:val="54"/>
        </w:rPr>
        <w:t xml:space="preserve"> </w:t>
      </w:r>
      <w:r>
        <w:t>jiný</w:t>
      </w:r>
      <w:r w:rsidRPr="008A38EA">
        <w:rPr>
          <w:spacing w:val="55"/>
        </w:rPr>
        <w:t xml:space="preserve"> </w:t>
      </w:r>
      <w:r>
        <w:t>(správný)</w:t>
      </w:r>
      <w:r w:rsidRPr="008A38EA">
        <w:rPr>
          <w:spacing w:val="55"/>
        </w:rPr>
        <w:t xml:space="preserve"> </w:t>
      </w:r>
      <w:r>
        <w:t>kód</w:t>
      </w:r>
      <w:r w:rsidRPr="008A38EA">
        <w:rPr>
          <w:spacing w:val="54"/>
        </w:rPr>
        <w:t xml:space="preserve"> </w:t>
      </w:r>
      <w:r>
        <w:t>druhu</w:t>
      </w:r>
      <w:r w:rsidRPr="008A38EA">
        <w:rPr>
          <w:spacing w:val="55"/>
        </w:rPr>
        <w:t xml:space="preserve"> </w:t>
      </w:r>
      <w:r>
        <w:t>odpadu</w:t>
      </w:r>
      <w:r w:rsidRPr="008A38EA">
        <w:rPr>
          <w:spacing w:val="55"/>
        </w:rPr>
        <w:t xml:space="preserve"> </w:t>
      </w:r>
      <w:r>
        <w:t>a</w:t>
      </w:r>
      <w:r w:rsidRPr="008A38EA">
        <w:rPr>
          <w:spacing w:val="55"/>
        </w:rPr>
        <w:t xml:space="preserve"> </w:t>
      </w:r>
      <w:r>
        <w:t>provést</w:t>
      </w:r>
      <w:r w:rsidRPr="008A38EA">
        <w:rPr>
          <w:spacing w:val="55"/>
        </w:rPr>
        <w:t xml:space="preserve"> </w:t>
      </w:r>
      <w:r>
        <w:t>jeho</w:t>
      </w:r>
      <w:r w:rsidRPr="008A38EA">
        <w:rPr>
          <w:spacing w:val="55"/>
        </w:rPr>
        <w:t xml:space="preserve"> </w:t>
      </w:r>
      <w:r>
        <w:t>odvoz</w:t>
      </w:r>
      <w:r w:rsidRPr="008A38EA">
        <w:rPr>
          <w:spacing w:val="55"/>
        </w:rPr>
        <w:t xml:space="preserve"> </w:t>
      </w:r>
      <w:r>
        <w:t>a</w:t>
      </w:r>
      <w:r w:rsidRPr="008A38EA">
        <w:rPr>
          <w:spacing w:val="55"/>
        </w:rPr>
        <w:t xml:space="preserve"> </w:t>
      </w:r>
      <w:r>
        <w:t>odstranění</w:t>
      </w:r>
      <w:r w:rsidRPr="008A38EA">
        <w:rPr>
          <w:spacing w:val="54"/>
        </w:rPr>
        <w:t xml:space="preserve"> </w:t>
      </w:r>
      <w:r>
        <w:t>za</w:t>
      </w:r>
      <w:r w:rsidRPr="008A38EA">
        <w:rPr>
          <w:spacing w:val="56"/>
          <w:w w:val="98"/>
        </w:rPr>
        <w:t xml:space="preserve"> </w:t>
      </w:r>
      <w:r>
        <w:t>jednotkovou</w:t>
      </w:r>
      <w:r w:rsidRPr="008A38EA">
        <w:rPr>
          <w:spacing w:val="-9"/>
        </w:rPr>
        <w:t xml:space="preserve"> </w:t>
      </w:r>
      <w:r>
        <w:t>cenu</w:t>
      </w:r>
      <w:r w:rsidRPr="008A38EA">
        <w:rPr>
          <w:spacing w:val="-8"/>
        </w:rPr>
        <w:t xml:space="preserve"> </w:t>
      </w:r>
      <w:r>
        <w:t>sjednanou</w:t>
      </w:r>
      <w:r w:rsidRPr="008A38EA">
        <w:rPr>
          <w:spacing w:val="-9"/>
        </w:rPr>
        <w:t xml:space="preserve"> </w:t>
      </w:r>
      <w:r>
        <w:t>v</w:t>
      </w:r>
      <w:r w:rsidRPr="008A38EA">
        <w:rPr>
          <w:spacing w:val="-8"/>
        </w:rPr>
        <w:t xml:space="preserve"> </w:t>
      </w:r>
      <w:r>
        <w:t>této</w:t>
      </w:r>
      <w:r w:rsidRPr="008A38EA">
        <w:rPr>
          <w:spacing w:val="-8"/>
        </w:rPr>
        <w:t xml:space="preserve"> </w:t>
      </w:r>
      <w:r>
        <w:t>smlouvě,</w:t>
      </w:r>
      <w:r w:rsidRPr="008A38EA">
        <w:rPr>
          <w:spacing w:val="-10"/>
        </w:rPr>
        <w:t xml:space="preserve"> </w:t>
      </w:r>
      <w:r>
        <w:t>pokud</w:t>
      </w:r>
      <w:r w:rsidRPr="008A38EA">
        <w:rPr>
          <w:spacing w:val="-8"/>
        </w:rPr>
        <w:t xml:space="preserve"> </w:t>
      </w:r>
      <w:r>
        <w:t>cena</w:t>
      </w:r>
      <w:r w:rsidRPr="008A38EA">
        <w:rPr>
          <w:spacing w:val="-8"/>
        </w:rPr>
        <w:t xml:space="preserve"> </w:t>
      </w:r>
      <w:r>
        <w:t>kódu</w:t>
      </w:r>
      <w:r w:rsidRPr="008A38EA">
        <w:rPr>
          <w:spacing w:val="-9"/>
        </w:rPr>
        <w:t xml:space="preserve"> </w:t>
      </w:r>
      <w:r>
        <w:t>odpadu</w:t>
      </w:r>
      <w:r w:rsidRPr="008A38EA">
        <w:rPr>
          <w:spacing w:val="-8"/>
        </w:rPr>
        <w:t xml:space="preserve"> </w:t>
      </w:r>
      <w:r>
        <w:t>sjednaná</w:t>
      </w:r>
      <w:r w:rsidRPr="008A38EA">
        <w:rPr>
          <w:spacing w:val="-8"/>
        </w:rPr>
        <w:t xml:space="preserve"> </w:t>
      </w:r>
      <w:r>
        <w:t>ve</w:t>
      </w:r>
      <w:r w:rsidRPr="008A38EA">
        <w:rPr>
          <w:spacing w:val="-9"/>
        </w:rPr>
        <w:t xml:space="preserve"> </w:t>
      </w:r>
      <w:r>
        <w:t>smlouvě</w:t>
      </w:r>
      <w:r w:rsidRPr="008A38EA">
        <w:rPr>
          <w:spacing w:val="-8"/>
        </w:rPr>
        <w:t xml:space="preserve"> </w:t>
      </w:r>
      <w:r>
        <w:t>není,</w:t>
      </w:r>
      <w:r w:rsidRPr="008A38EA">
        <w:rPr>
          <w:spacing w:val="-9"/>
        </w:rPr>
        <w:t xml:space="preserve"> </w:t>
      </w:r>
      <w:r>
        <w:t>tak</w:t>
      </w:r>
      <w:r w:rsidRPr="008A38EA">
        <w:rPr>
          <w:spacing w:val="48"/>
          <w:w w:val="98"/>
        </w:rPr>
        <w:t xml:space="preserve"> </w:t>
      </w:r>
      <w:r>
        <w:t>nabídnout</w:t>
      </w:r>
      <w:r w:rsidRPr="008A38EA">
        <w:rPr>
          <w:spacing w:val="15"/>
        </w:rPr>
        <w:t xml:space="preserve"> </w:t>
      </w:r>
      <w:r>
        <w:t>objednateli</w:t>
      </w:r>
      <w:r w:rsidRPr="008A38EA">
        <w:rPr>
          <w:spacing w:val="15"/>
        </w:rPr>
        <w:t xml:space="preserve"> </w:t>
      </w:r>
      <w:r>
        <w:t>jednotkovou</w:t>
      </w:r>
      <w:r w:rsidRPr="008A38EA">
        <w:rPr>
          <w:spacing w:val="15"/>
        </w:rPr>
        <w:t xml:space="preserve"> </w:t>
      </w:r>
      <w:r>
        <w:t>cenu,</w:t>
      </w:r>
      <w:r w:rsidRPr="008A38EA">
        <w:rPr>
          <w:spacing w:val="15"/>
        </w:rPr>
        <w:t xml:space="preserve"> </w:t>
      </w:r>
      <w:r>
        <w:t>za</w:t>
      </w:r>
      <w:r w:rsidRPr="008A38EA">
        <w:rPr>
          <w:spacing w:val="15"/>
        </w:rPr>
        <w:t xml:space="preserve"> </w:t>
      </w:r>
      <w:r>
        <w:t>kterou</w:t>
      </w:r>
      <w:r w:rsidRPr="008A38EA">
        <w:rPr>
          <w:spacing w:val="15"/>
        </w:rPr>
        <w:t xml:space="preserve"> </w:t>
      </w:r>
      <w:r>
        <w:t>svoz</w:t>
      </w:r>
      <w:r w:rsidRPr="008A38EA">
        <w:rPr>
          <w:spacing w:val="15"/>
        </w:rPr>
        <w:t xml:space="preserve"> </w:t>
      </w:r>
      <w:r>
        <w:t>a</w:t>
      </w:r>
      <w:r w:rsidRPr="008A38EA">
        <w:rPr>
          <w:spacing w:val="16"/>
        </w:rPr>
        <w:t xml:space="preserve"> </w:t>
      </w:r>
      <w:r>
        <w:t>odstranění</w:t>
      </w:r>
      <w:r w:rsidRPr="008A38EA">
        <w:rPr>
          <w:spacing w:val="15"/>
        </w:rPr>
        <w:t xml:space="preserve"> </w:t>
      </w:r>
      <w:r>
        <w:t>odpadu</w:t>
      </w:r>
      <w:r w:rsidRPr="008A38EA">
        <w:rPr>
          <w:spacing w:val="15"/>
        </w:rPr>
        <w:t xml:space="preserve"> </w:t>
      </w:r>
      <w:r>
        <w:t>provede.</w:t>
      </w:r>
      <w:r w:rsidRPr="008A38EA">
        <w:rPr>
          <w:spacing w:val="15"/>
        </w:rPr>
        <w:t xml:space="preserve"> </w:t>
      </w:r>
      <w:r>
        <w:t>Objednatel</w:t>
      </w:r>
      <w:r w:rsidR="008A38EA">
        <w:t xml:space="preserve"> </w:t>
      </w:r>
      <w:r>
        <w:t>Poskytovatelem</w:t>
      </w:r>
      <w:r w:rsidRPr="008A38EA">
        <w:rPr>
          <w:spacing w:val="-8"/>
        </w:rPr>
        <w:t xml:space="preserve"> </w:t>
      </w:r>
      <w:r>
        <w:t>nabídnutou</w:t>
      </w:r>
      <w:r w:rsidRPr="008A38EA">
        <w:rPr>
          <w:spacing w:val="-8"/>
        </w:rPr>
        <w:t xml:space="preserve"> </w:t>
      </w:r>
      <w:r>
        <w:t>cenu</w:t>
      </w:r>
      <w:r w:rsidRPr="008A38EA">
        <w:rPr>
          <w:spacing w:val="-8"/>
        </w:rPr>
        <w:t xml:space="preserve"> </w:t>
      </w:r>
      <w:r>
        <w:t>buď</w:t>
      </w:r>
      <w:r w:rsidRPr="008A38EA">
        <w:rPr>
          <w:spacing w:val="-8"/>
        </w:rPr>
        <w:t xml:space="preserve"> </w:t>
      </w:r>
      <w:r>
        <w:t>odsouhlasí</w:t>
      </w:r>
      <w:r w:rsidRPr="008A38EA">
        <w:rPr>
          <w:spacing w:val="-8"/>
        </w:rPr>
        <w:t xml:space="preserve"> </w:t>
      </w:r>
      <w:r>
        <w:t>a</w:t>
      </w:r>
      <w:r w:rsidRPr="008A38EA">
        <w:rPr>
          <w:spacing w:val="-8"/>
        </w:rPr>
        <w:t xml:space="preserve"> </w:t>
      </w:r>
      <w:r>
        <w:t>Poskytovatel</w:t>
      </w:r>
      <w:r w:rsidRPr="008A38EA">
        <w:rPr>
          <w:spacing w:val="-9"/>
        </w:rPr>
        <w:t xml:space="preserve"> </w:t>
      </w:r>
      <w:r>
        <w:t>službu</w:t>
      </w:r>
      <w:r w:rsidRPr="008A38EA">
        <w:rPr>
          <w:spacing w:val="-8"/>
        </w:rPr>
        <w:t xml:space="preserve"> </w:t>
      </w:r>
      <w:r>
        <w:t>provede,</w:t>
      </w:r>
      <w:r w:rsidRPr="008A38EA">
        <w:rPr>
          <w:spacing w:val="-8"/>
        </w:rPr>
        <w:t xml:space="preserve"> </w:t>
      </w:r>
      <w:r>
        <w:t>nebo</w:t>
      </w:r>
      <w:r w:rsidRPr="008A38EA">
        <w:rPr>
          <w:spacing w:val="-8"/>
        </w:rPr>
        <w:t xml:space="preserve"> </w:t>
      </w:r>
      <w:r>
        <w:t>neodsouhlasí</w:t>
      </w:r>
      <w:r w:rsidRPr="008A38EA">
        <w:rPr>
          <w:spacing w:val="-9"/>
        </w:rPr>
        <w:t xml:space="preserve"> </w:t>
      </w:r>
      <w:r>
        <w:t>a</w:t>
      </w:r>
      <w:r w:rsidRPr="008A38EA">
        <w:rPr>
          <w:spacing w:val="50"/>
          <w:w w:val="98"/>
        </w:rPr>
        <w:t xml:space="preserve"> </w:t>
      </w:r>
      <w:r>
        <w:t>Poskytovatel</w:t>
      </w:r>
      <w:r w:rsidRPr="008A38EA">
        <w:rPr>
          <w:spacing w:val="24"/>
        </w:rPr>
        <w:t xml:space="preserve"> </w:t>
      </w:r>
      <w:r>
        <w:t>službu</w:t>
      </w:r>
      <w:r w:rsidRPr="008A38EA">
        <w:rPr>
          <w:spacing w:val="26"/>
        </w:rPr>
        <w:t xml:space="preserve"> </w:t>
      </w:r>
      <w:r>
        <w:t>neprovede,</w:t>
      </w:r>
      <w:r w:rsidRPr="008A38EA">
        <w:rPr>
          <w:spacing w:val="25"/>
        </w:rPr>
        <w:t xml:space="preserve"> </w:t>
      </w:r>
      <w:r>
        <w:t>tj.</w:t>
      </w:r>
      <w:r w:rsidRPr="008A38EA">
        <w:rPr>
          <w:spacing w:val="25"/>
        </w:rPr>
        <w:t xml:space="preserve"> </w:t>
      </w:r>
      <w:r>
        <w:t>objednatel</w:t>
      </w:r>
      <w:r w:rsidRPr="008A38EA">
        <w:rPr>
          <w:spacing w:val="25"/>
        </w:rPr>
        <w:t xml:space="preserve"> </w:t>
      </w:r>
      <w:r>
        <w:t>službu</w:t>
      </w:r>
      <w:r w:rsidRPr="008A38EA">
        <w:rPr>
          <w:spacing w:val="26"/>
        </w:rPr>
        <w:t xml:space="preserve"> </w:t>
      </w:r>
      <w:r>
        <w:t>zajistí</w:t>
      </w:r>
      <w:r w:rsidRPr="008A38EA">
        <w:rPr>
          <w:spacing w:val="24"/>
        </w:rPr>
        <w:t xml:space="preserve"> </w:t>
      </w:r>
      <w:r>
        <w:t>jinak</w:t>
      </w:r>
      <w:r w:rsidRPr="008A38EA">
        <w:rPr>
          <w:spacing w:val="26"/>
        </w:rPr>
        <w:t xml:space="preserve"> </w:t>
      </w:r>
      <w:r>
        <w:t>mimo</w:t>
      </w:r>
      <w:r w:rsidRPr="008A38EA">
        <w:rPr>
          <w:spacing w:val="25"/>
        </w:rPr>
        <w:t xml:space="preserve"> </w:t>
      </w:r>
      <w:r>
        <w:t>podmínky</w:t>
      </w:r>
      <w:r w:rsidRPr="008A38EA">
        <w:rPr>
          <w:spacing w:val="26"/>
        </w:rPr>
        <w:t xml:space="preserve"> </w:t>
      </w:r>
      <w:r>
        <w:t>sjednané</w:t>
      </w:r>
      <w:r w:rsidRPr="008A38EA">
        <w:rPr>
          <w:spacing w:val="25"/>
        </w:rPr>
        <w:t xml:space="preserve"> </w:t>
      </w:r>
      <w:r>
        <w:t>touto</w:t>
      </w:r>
      <w:r w:rsidRPr="008A38EA">
        <w:rPr>
          <w:spacing w:val="46"/>
          <w:w w:val="98"/>
        </w:rPr>
        <w:t xml:space="preserve"> </w:t>
      </w:r>
      <w:r>
        <w:t>smlouvou.</w:t>
      </w:r>
    </w:p>
    <w:p w14:paraId="4DC558FD" w14:textId="02A4485D" w:rsidR="00AF143E" w:rsidRPr="001E106C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17" w:line="241" w:lineRule="auto"/>
        <w:ind w:right="144"/>
        <w:jc w:val="both"/>
        <w:rPr>
          <w:i w:val="0"/>
          <w:iCs w:val="0"/>
          <w:highlight w:val="yellow"/>
        </w:rPr>
      </w:pPr>
      <w:r w:rsidRPr="001E106C">
        <w:rPr>
          <w:highlight w:val="yellow"/>
        </w:rPr>
        <w:t>V</w:t>
      </w:r>
      <w:r w:rsidRPr="001E106C">
        <w:rPr>
          <w:spacing w:val="-6"/>
          <w:highlight w:val="yellow"/>
        </w:rPr>
        <w:t xml:space="preserve"> </w:t>
      </w:r>
      <w:r w:rsidRPr="001E106C">
        <w:rPr>
          <w:highlight w:val="yellow"/>
        </w:rPr>
        <w:t>případě,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že</w:t>
      </w:r>
      <w:r w:rsidRPr="001E106C">
        <w:rPr>
          <w:spacing w:val="7"/>
          <w:highlight w:val="yellow"/>
        </w:rPr>
        <w:t xml:space="preserve"> </w:t>
      </w:r>
      <w:r w:rsidRPr="001E106C">
        <w:rPr>
          <w:highlight w:val="yellow"/>
        </w:rPr>
        <w:t>Poskytovatel</w:t>
      </w:r>
      <w:r w:rsidRPr="001E106C">
        <w:rPr>
          <w:spacing w:val="7"/>
          <w:highlight w:val="yellow"/>
        </w:rPr>
        <w:t xml:space="preserve"> </w:t>
      </w:r>
      <w:r w:rsidRPr="001E106C">
        <w:rPr>
          <w:highlight w:val="yellow"/>
        </w:rPr>
        <w:t>nebude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moci</w:t>
      </w:r>
      <w:r w:rsidRPr="001E106C">
        <w:rPr>
          <w:spacing w:val="7"/>
          <w:highlight w:val="yellow"/>
        </w:rPr>
        <w:t xml:space="preserve"> </w:t>
      </w:r>
      <w:r w:rsidRPr="001E106C">
        <w:rPr>
          <w:highlight w:val="yellow"/>
        </w:rPr>
        <w:t>provést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svoz</w:t>
      </w:r>
      <w:r w:rsidRPr="001E106C">
        <w:rPr>
          <w:spacing w:val="7"/>
          <w:highlight w:val="yellow"/>
        </w:rPr>
        <w:t xml:space="preserve"> </w:t>
      </w:r>
      <w:r w:rsidRPr="001E106C">
        <w:rPr>
          <w:highlight w:val="yellow"/>
        </w:rPr>
        <w:t>odpadu</w:t>
      </w:r>
      <w:r w:rsidRPr="001E106C">
        <w:rPr>
          <w:spacing w:val="7"/>
          <w:highlight w:val="yellow"/>
        </w:rPr>
        <w:t xml:space="preserve"> </w:t>
      </w:r>
      <w:r w:rsidRPr="001E106C">
        <w:rPr>
          <w:highlight w:val="yellow"/>
        </w:rPr>
        <w:t>ve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stanoveném</w:t>
      </w:r>
      <w:r w:rsidRPr="001E106C">
        <w:rPr>
          <w:spacing w:val="8"/>
          <w:highlight w:val="yellow"/>
        </w:rPr>
        <w:t xml:space="preserve"> </w:t>
      </w:r>
      <w:r w:rsidRPr="001E106C">
        <w:rPr>
          <w:highlight w:val="yellow"/>
        </w:rPr>
        <w:t>termínu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z</w:t>
      </w:r>
      <w:r w:rsidRPr="001E106C">
        <w:rPr>
          <w:spacing w:val="-5"/>
          <w:highlight w:val="yellow"/>
        </w:rPr>
        <w:t xml:space="preserve"> </w:t>
      </w:r>
      <w:r w:rsidRPr="001E106C">
        <w:rPr>
          <w:highlight w:val="yellow"/>
        </w:rPr>
        <w:t>důvodů</w:t>
      </w:r>
      <w:r w:rsidRPr="001E106C">
        <w:rPr>
          <w:spacing w:val="6"/>
          <w:highlight w:val="yellow"/>
        </w:rPr>
        <w:t xml:space="preserve"> </w:t>
      </w:r>
      <w:r w:rsidRPr="001E106C">
        <w:rPr>
          <w:highlight w:val="yellow"/>
        </w:rPr>
        <w:t>ležících</w:t>
      </w:r>
      <w:r w:rsidRPr="001E106C">
        <w:rPr>
          <w:spacing w:val="7"/>
          <w:highlight w:val="yellow"/>
        </w:rPr>
        <w:t xml:space="preserve"> </w:t>
      </w:r>
      <w:r w:rsidRPr="001E106C">
        <w:rPr>
          <w:spacing w:val="1"/>
          <w:highlight w:val="yellow"/>
        </w:rPr>
        <w:t>na</w:t>
      </w:r>
      <w:r w:rsidRPr="001E106C">
        <w:rPr>
          <w:spacing w:val="53"/>
          <w:w w:val="98"/>
          <w:highlight w:val="yellow"/>
        </w:rPr>
        <w:t xml:space="preserve"> </w:t>
      </w:r>
      <w:r w:rsidRPr="001E106C">
        <w:rPr>
          <w:highlight w:val="yellow"/>
        </w:rPr>
        <w:t>straně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objednatele,</w:t>
      </w:r>
      <w:r w:rsidRPr="001E106C">
        <w:rPr>
          <w:spacing w:val="14"/>
          <w:highlight w:val="yellow"/>
        </w:rPr>
        <w:t xml:space="preserve"> </w:t>
      </w:r>
      <w:r w:rsidRPr="001E106C">
        <w:rPr>
          <w:highlight w:val="yellow"/>
        </w:rPr>
        <w:t>dohodnou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smluvní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strany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náhradní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termín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svozu.</w:t>
      </w:r>
      <w:r w:rsidRPr="001E106C">
        <w:rPr>
          <w:spacing w:val="14"/>
          <w:highlight w:val="yellow"/>
        </w:rPr>
        <w:t xml:space="preserve"> </w:t>
      </w:r>
      <w:r w:rsidRPr="001E106C">
        <w:rPr>
          <w:highlight w:val="yellow"/>
        </w:rPr>
        <w:t>Pro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tento</w:t>
      </w:r>
      <w:r w:rsidRPr="001E106C">
        <w:rPr>
          <w:spacing w:val="16"/>
          <w:highlight w:val="yellow"/>
        </w:rPr>
        <w:t xml:space="preserve"> </w:t>
      </w:r>
      <w:r w:rsidRPr="001E106C">
        <w:rPr>
          <w:highlight w:val="yellow"/>
        </w:rPr>
        <w:t>případ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se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objednatel</w:t>
      </w:r>
      <w:r w:rsidRPr="001E106C">
        <w:rPr>
          <w:spacing w:val="15"/>
          <w:highlight w:val="yellow"/>
        </w:rPr>
        <w:t xml:space="preserve"> </w:t>
      </w:r>
      <w:r w:rsidRPr="001E106C">
        <w:rPr>
          <w:highlight w:val="yellow"/>
        </w:rPr>
        <w:t>spojí</w:t>
      </w:r>
      <w:r w:rsidRPr="001E106C">
        <w:rPr>
          <w:spacing w:val="70"/>
          <w:w w:val="99"/>
          <w:highlight w:val="yellow"/>
        </w:rPr>
        <w:t xml:space="preserve"> </w:t>
      </w:r>
      <w:r w:rsidRPr="001E106C">
        <w:rPr>
          <w:highlight w:val="yellow"/>
        </w:rPr>
        <w:t>s</w:t>
      </w:r>
      <w:r w:rsidRPr="001E106C">
        <w:rPr>
          <w:spacing w:val="-6"/>
          <w:highlight w:val="yellow"/>
        </w:rPr>
        <w:t xml:space="preserve"> </w:t>
      </w:r>
      <w:r w:rsidRPr="001E106C">
        <w:rPr>
          <w:highlight w:val="yellow"/>
        </w:rPr>
        <w:t>kontaktní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osobou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pro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operativní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styk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uvedenou</w:t>
      </w:r>
      <w:r w:rsidRPr="001E106C">
        <w:rPr>
          <w:spacing w:val="29"/>
          <w:highlight w:val="yellow"/>
        </w:rPr>
        <w:t xml:space="preserve"> </w:t>
      </w:r>
      <w:r w:rsidRPr="001E106C">
        <w:rPr>
          <w:highlight w:val="yellow"/>
        </w:rPr>
        <w:t>v</w:t>
      </w:r>
      <w:r w:rsidRPr="001E106C">
        <w:rPr>
          <w:spacing w:val="-4"/>
          <w:highlight w:val="yellow"/>
        </w:rPr>
        <w:t xml:space="preserve"> </w:t>
      </w:r>
      <w:r w:rsidRPr="001E106C">
        <w:rPr>
          <w:highlight w:val="yellow"/>
        </w:rPr>
        <w:t>této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smlouvě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a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společně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dohodnou</w:t>
      </w:r>
      <w:r w:rsidRPr="001E106C">
        <w:rPr>
          <w:spacing w:val="29"/>
          <w:highlight w:val="yellow"/>
        </w:rPr>
        <w:t xml:space="preserve"> </w:t>
      </w:r>
      <w:r w:rsidRPr="001E106C">
        <w:rPr>
          <w:highlight w:val="yellow"/>
        </w:rPr>
        <w:t>náhradní</w:t>
      </w:r>
      <w:r w:rsidRPr="001E106C">
        <w:rPr>
          <w:spacing w:val="30"/>
          <w:highlight w:val="yellow"/>
        </w:rPr>
        <w:t xml:space="preserve"> </w:t>
      </w:r>
      <w:r w:rsidRPr="001E106C">
        <w:rPr>
          <w:highlight w:val="yellow"/>
        </w:rPr>
        <w:t>řešení.</w:t>
      </w:r>
      <w:r w:rsidRPr="001E106C">
        <w:rPr>
          <w:spacing w:val="50"/>
          <w:w w:val="98"/>
          <w:highlight w:val="yellow"/>
        </w:rPr>
        <w:t xml:space="preserve"> </w:t>
      </w:r>
      <w:r w:rsidRPr="001E106C">
        <w:rPr>
          <w:highlight w:val="yellow"/>
        </w:rPr>
        <w:t>Poskytovatel</w:t>
      </w:r>
      <w:r w:rsidRPr="001E106C">
        <w:rPr>
          <w:spacing w:val="-17"/>
          <w:highlight w:val="yellow"/>
        </w:rPr>
        <w:t xml:space="preserve"> </w:t>
      </w:r>
      <w:r w:rsidRPr="001E106C">
        <w:rPr>
          <w:highlight w:val="yellow"/>
        </w:rPr>
        <w:t>je</w:t>
      </w:r>
      <w:r w:rsidRPr="001E106C">
        <w:rPr>
          <w:spacing w:val="-16"/>
          <w:highlight w:val="yellow"/>
        </w:rPr>
        <w:t xml:space="preserve"> </w:t>
      </w:r>
      <w:r w:rsidRPr="001E106C">
        <w:rPr>
          <w:highlight w:val="yellow"/>
        </w:rPr>
        <w:t>v</w:t>
      </w:r>
      <w:r w:rsidRPr="001E106C">
        <w:rPr>
          <w:spacing w:val="-10"/>
          <w:highlight w:val="yellow"/>
        </w:rPr>
        <w:t xml:space="preserve"> </w:t>
      </w:r>
      <w:r w:rsidRPr="001E106C">
        <w:rPr>
          <w:highlight w:val="yellow"/>
        </w:rPr>
        <w:t>tomto</w:t>
      </w:r>
      <w:r w:rsidRPr="001E106C">
        <w:rPr>
          <w:spacing w:val="-17"/>
          <w:highlight w:val="yellow"/>
        </w:rPr>
        <w:t xml:space="preserve"> </w:t>
      </w:r>
      <w:r w:rsidRPr="001E106C">
        <w:rPr>
          <w:highlight w:val="yellow"/>
        </w:rPr>
        <w:t>případě</w:t>
      </w:r>
      <w:r w:rsidRPr="001E106C">
        <w:rPr>
          <w:spacing w:val="-16"/>
          <w:highlight w:val="yellow"/>
        </w:rPr>
        <w:t xml:space="preserve"> </w:t>
      </w:r>
      <w:r w:rsidRPr="001E106C">
        <w:rPr>
          <w:highlight w:val="yellow"/>
        </w:rPr>
        <w:t>oprávněn</w:t>
      </w:r>
      <w:r w:rsidRPr="001E106C">
        <w:rPr>
          <w:spacing w:val="-17"/>
          <w:highlight w:val="yellow"/>
        </w:rPr>
        <w:t xml:space="preserve"> </w:t>
      </w:r>
      <w:r w:rsidRPr="001E106C">
        <w:rPr>
          <w:highlight w:val="yellow"/>
        </w:rPr>
        <w:t>fakturovat</w:t>
      </w:r>
      <w:r w:rsidRPr="001E106C">
        <w:rPr>
          <w:spacing w:val="-17"/>
          <w:highlight w:val="yellow"/>
        </w:rPr>
        <w:t xml:space="preserve"> </w:t>
      </w:r>
      <w:r w:rsidRPr="001E106C">
        <w:rPr>
          <w:highlight w:val="yellow"/>
        </w:rPr>
        <w:t>objednateli</w:t>
      </w:r>
      <w:r w:rsidRPr="001E106C">
        <w:rPr>
          <w:spacing w:val="-16"/>
          <w:highlight w:val="yellow"/>
        </w:rPr>
        <w:t xml:space="preserve"> </w:t>
      </w:r>
      <w:r w:rsidR="001E106C" w:rsidRPr="001E106C">
        <w:rPr>
          <w:highlight w:val="yellow"/>
        </w:rPr>
        <w:t>prokazatelné a nezbytné</w:t>
      </w:r>
      <w:r w:rsidR="001E106C" w:rsidRPr="001E106C">
        <w:rPr>
          <w:spacing w:val="-16"/>
          <w:highlight w:val="yellow"/>
        </w:rPr>
        <w:t xml:space="preserve"> </w:t>
      </w:r>
      <w:r w:rsidRPr="001E106C">
        <w:rPr>
          <w:highlight w:val="yellow"/>
        </w:rPr>
        <w:t>vícenáklady</w:t>
      </w:r>
      <w:r w:rsidR="001E106C" w:rsidRPr="001E106C">
        <w:rPr>
          <w:highlight w:val="yellow"/>
        </w:rPr>
        <w:t>,</w:t>
      </w:r>
      <w:r w:rsidRPr="001E106C">
        <w:rPr>
          <w:spacing w:val="-15"/>
          <w:highlight w:val="yellow"/>
        </w:rPr>
        <w:t xml:space="preserve"> </w:t>
      </w:r>
      <w:r w:rsidR="001E106C" w:rsidRPr="001E106C">
        <w:rPr>
          <w:highlight w:val="yellow"/>
        </w:rPr>
        <w:t>které mu v souvislosti s touto situací vzniknou</w:t>
      </w:r>
      <w:r w:rsidRPr="001E106C">
        <w:rPr>
          <w:highlight w:val="yellow"/>
        </w:rPr>
        <w:t>.</w:t>
      </w:r>
    </w:p>
    <w:p w14:paraId="26F3D287" w14:textId="77777777" w:rsidR="00AF143E" w:rsidRPr="00B77D44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16"/>
        <w:ind w:right="146"/>
        <w:rPr>
          <w:i w:val="0"/>
          <w:iCs w:val="0"/>
        </w:rPr>
      </w:pPr>
      <w:r w:rsidRPr="00B77D44">
        <w:t>Poskytovatel</w:t>
      </w:r>
      <w:r w:rsidRPr="00B77D44">
        <w:rPr>
          <w:spacing w:val="13"/>
        </w:rPr>
        <w:t xml:space="preserve"> </w:t>
      </w:r>
      <w:r w:rsidRPr="00B77D44">
        <w:t>musí splňovat povinnosti dopravce dle</w:t>
      </w:r>
      <w:r w:rsidRPr="00B77D44">
        <w:rPr>
          <w:spacing w:val="14"/>
        </w:rPr>
        <w:t xml:space="preserve"> </w:t>
      </w:r>
      <w:r w:rsidRPr="00B77D44">
        <w:t>dohody ADR</w:t>
      </w:r>
      <w:r w:rsidRPr="00B77D44">
        <w:rPr>
          <w:spacing w:val="14"/>
        </w:rPr>
        <w:t xml:space="preserve"> </w:t>
      </w:r>
      <w:r w:rsidRPr="00B77D44">
        <w:t>(</w:t>
      </w:r>
      <w:r w:rsidR="00B77D44" w:rsidRPr="00B77D44">
        <w:t>https://www.mdcr.cz/Zivotni-situace/Silnicni-doprava/Nakladni-doprava-(1)/</w:t>
      </w:r>
      <w:proofErr w:type="gramStart"/>
      <w:r w:rsidR="00B77D44" w:rsidRPr="00B77D44">
        <w:t>Preprava-nebezpecnych-veci-dohoda-adr/Predpisy-EU-ADR?returl=/Zivotni-situace/Silnicni-doprava/Nakladni-doprava</w:t>
      </w:r>
      <w:proofErr w:type="gramEnd"/>
      <w:r w:rsidR="00B77D44" w:rsidRPr="00B77D44">
        <w:t>-(1)/Preprava-nebezpecnych-veci-dohoda-adr</w:t>
      </w:r>
      <w:r w:rsidRPr="00B77D44">
        <w:t>)</w:t>
      </w:r>
      <w:r w:rsidRPr="00B77D44">
        <w:rPr>
          <w:w w:val="95"/>
        </w:rPr>
        <w:t xml:space="preserve">    </w:t>
      </w:r>
      <w:r w:rsidRPr="00B77D44">
        <w:rPr>
          <w:spacing w:val="8"/>
          <w:w w:val="95"/>
        </w:rPr>
        <w:t xml:space="preserve"> </w:t>
      </w:r>
      <w:r w:rsidRPr="00B77D44">
        <w:rPr>
          <w:w w:val="95"/>
        </w:rPr>
        <w:t>zejména:</w:t>
      </w:r>
    </w:p>
    <w:p w14:paraId="72E05F1B" w14:textId="77777777" w:rsidR="00AF143E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spacing w:before="116"/>
        <w:ind w:hanging="568"/>
        <w:rPr>
          <w:i w:val="0"/>
          <w:iCs w:val="0"/>
        </w:rPr>
      </w:pPr>
      <w:r>
        <w:t>nepřevezme</w:t>
      </w:r>
      <w:r>
        <w:rPr>
          <w:spacing w:val="-12"/>
        </w:rPr>
        <w:t xml:space="preserve"> </w:t>
      </w:r>
      <w:r>
        <w:t>k</w:t>
      </w:r>
      <w:r>
        <w:rPr>
          <w:spacing w:val="-11"/>
        </w:rPr>
        <w:t xml:space="preserve"> </w:t>
      </w:r>
      <w:r>
        <w:t>přepravě</w:t>
      </w:r>
      <w:r>
        <w:rPr>
          <w:spacing w:val="-11"/>
        </w:rPr>
        <w:t xml:space="preserve"> </w:t>
      </w:r>
      <w:r>
        <w:t>věci,</w:t>
      </w:r>
      <w:r>
        <w:rPr>
          <w:spacing w:val="-11"/>
        </w:rPr>
        <w:t xml:space="preserve"> </w:t>
      </w:r>
      <w:r>
        <w:t>jejichž</w:t>
      </w:r>
      <w:r>
        <w:rPr>
          <w:spacing w:val="-12"/>
        </w:rPr>
        <w:t xml:space="preserve"> </w:t>
      </w:r>
      <w:r>
        <w:t>přeprava</w:t>
      </w:r>
      <w:r>
        <w:rPr>
          <w:spacing w:val="-11"/>
        </w:rPr>
        <w:t xml:space="preserve"> </w:t>
      </w:r>
      <w:r>
        <w:t>není</w:t>
      </w:r>
      <w:r>
        <w:rPr>
          <w:spacing w:val="-12"/>
        </w:rPr>
        <w:t xml:space="preserve"> </w:t>
      </w:r>
      <w:r>
        <w:t>dovolena,</w:t>
      </w:r>
    </w:p>
    <w:p w14:paraId="24AD7563" w14:textId="77777777" w:rsidR="00AF143E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spacing w:before="58"/>
        <w:ind w:hanging="568"/>
        <w:rPr>
          <w:i w:val="0"/>
          <w:iCs w:val="0"/>
        </w:rPr>
      </w:pPr>
      <w:r>
        <w:t>uvede</w:t>
      </w:r>
      <w:r>
        <w:rPr>
          <w:spacing w:val="-10"/>
        </w:rPr>
        <w:t xml:space="preserve"> </w:t>
      </w:r>
      <w:r>
        <w:t>správné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úplné</w:t>
      </w:r>
      <w:r>
        <w:rPr>
          <w:spacing w:val="-9"/>
        </w:rPr>
        <w:t xml:space="preserve"> </w:t>
      </w:r>
      <w:r>
        <w:t>údaje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Evidenčním</w:t>
      </w:r>
      <w:r>
        <w:rPr>
          <w:spacing w:val="-8"/>
        </w:rPr>
        <w:t xml:space="preserve"> </w:t>
      </w:r>
      <w:r>
        <w:t>(nákladním)</w:t>
      </w:r>
      <w:r>
        <w:rPr>
          <w:spacing w:val="-10"/>
        </w:rPr>
        <w:t xml:space="preserve"> </w:t>
      </w:r>
      <w:r>
        <w:t>listu,</w:t>
      </w:r>
    </w:p>
    <w:p w14:paraId="2D7D2411" w14:textId="77777777" w:rsidR="00AF143E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spacing w:before="58"/>
        <w:ind w:right="147" w:hanging="568"/>
        <w:rPr>
          <w:i w:val="0"/>
          <w:iCs w:val="0"/>
        </w:rPr>
      </w:pPr>
      <w:r>
        <w:t>před</w:t>
      </w:r>
      <w:r>
        <w:rPr>
          <w:spacing w:val="-2"/>
        </w:rPr>
        <w:t xml:space="preserve"> </w:t>
      </w:r>
      <w:r>
        <w:t>nakládkou</w:t>
      </w:r>
      <w:r>
        <w:rPr>
          <w:spacing w:val="-2"/>
        </w:rPr>
        <w:t xml:space="preserve"> </w:t>
      </w:r>
      <w:r>
        <w:t>přezkoumá</w:t>
      </w:r>
      <w:r>
        <w:rPr>
          <w:spacing w:val="-2"/>
        </w:rPr>
        <w:t xml:space="preserve"> </w:t>
      </w:r>
      <w:r>
        <w:t>průvodní</w:t>
      </w:r>
      <w:r>
        <w:rPr>
          <w:spacing w:val="-1"/>
        </w:rPr>
        <w:t xml:space="preserve"> </w:t>
      </w:r>
      <w:r>
        <w:t>doklady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provede</w:t>
      </w:r>
      <w:r>
        <w:rPr>
          <w:spacing w:val="-2"/>
        </w:rPr>
        <w:t xml:space="preserve"> </w:t>
      </w:r>
      <w:r>
        <w:t>vizuální</w:t>
      </w:r>
      <w:r>
        <w:rPr>
          <w:spacing w:val="-1"/>
        </w:rPr>
        <w:t xml:space="preserve"> </w:t>
      </w:r>
      <w:r>
        <w:t>kontrolu,</w:t>
      </w:r>
      <w:r>
        <w:rPr>
          <w:spacing w:val="-2"/>
        </w:rPr>
        <w:t xml:space="preserve"> </w:t>
      </w:r>
      <w:r>
        <w:t>zda</w:t>
      </w:r>
      <w:r>
        <w:rPr>
          <w:spacing w:val="-2"/>
        </w:rPr>
        <w:t xml:space="preserve"> </w:t>
      </w:r>
      <w:r>
        <w:t>vozidlo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jeho</w:t>
      </w:r>
      <w:r>
        <w:rPr>
          <w:spacing w:val="-2"/>
        </w:rPr>
        <w:t xml:space="preserve"> </w:t>
      </w:r>
      <w:r>
        <w:t>zařízení</w:t>
      </w:r>
      <w:r>
        <w:rPr>
          <w:spacing w:val="63"/>
          <w:w w:val="99"/>
        </w:rPr>
        <w:t xml:space="preserve"> </w:t>
      </w:r>
      <w:r>
        <w:t>splňují</w:t>
      </w:r>
      <w:r>
        <w:rPr>
          <w:spacing w:val="-21"/>
        </w:rPr>
        <w:t xml:space="preserve"> </w:t>
      </w:r>
      <w:r>
        <w:t>předepsaná</w:t>
      </w:r>
      <w:r>
        <w:rPr>
          <w:spacing w:val="-21"/>
        </w:rPr>
        <w:t xml:space="preserve"> </w:t>
      </w:r>
      <w:r>
        <w:t>ustanovení,</w:t>
      </w:r>
    </w:p>
    <w:p w14:paraId="34DD767F" w14:textId="77777777" w:rsidR="00AF143E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ind w:hanging="568"/>
        <w:rPr>
          <w:i w:val="0"/>
          <w:iCs w:val="0"/>
        </w:rPr>
      </w:pPr>
      <w:r>
        <w:t>Evidence</w:t>
      </w:r>
      <w:r>
        <w:rPr>
          <w:spacing w:val="-24"/>
        </w:rPr>
        <w:t xml:space="preserve"> </w:t>
      </w:r>
      <w:r>
        <w:t>přepravovaných</w:t>
      </w:r>
      <w:r>
        <w:rPr>
          <w:spacing w:val="-24"/>
        </w:rPr>
        <w:t xml:space="preserve"> </w:t>
      </w:r>
      <w:r w:rsidRPr="009744EB">
        <w:t>nebezpečných</w:t>
      </w:r>
      <w:r>
        <w:rPr>
          <w:spacing w:val="-23"/>
        </w:rPr>
        <w:t xml:space="preserve"> </w:t>
      </w:r>
      <w:r>
        <w:t>odpadů,</w:t>
      </w:r>
    </w:p>
    <w:p w14:paraId="2F17A334" w14:textId="77777777" w:rsidR="00AF143E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spacing w:before="58"/>
        <w:ind w:hanging="568"/>
        <w:rPr>
          <w:i w:val="0"/>
          <w:iCs w:val="0"/>
        </w:rPr>
      </w:pPr>
      <w:r>
        <w:t>ohlásit</w:t>
      </w:r>
      <w:r>
        <w:rPr>
          <w:spacing w:val="-15"/>
        </w:rPr>
        <w:t xml:space="preserve"> </w:t>
      </w:r>
      <w:r>
        <w:t>prostřednictvím</w:t>
      </w:r>
      <w:r>
        <w:rPr>
          <w:spacing w:val="-15"/>
        </w:rPr>
        <w:t xml:space="preserve"> </w:t>
      </w:r>
      <w:r>
        <w:t>portálu</w:t>
      </w:r>
      <w:r>
        <w:rPr>
          <w:spacing w:val="-15"/>
        </w:rPr>
        <w:t xml:space="preserve"> </w:t>
      </w:r>
      <w:r>
        <w:t>SEPNO</w:t>
      </w:r>
    </w:p>
    <w:p w14:paraId="38DCDD27" w14:textId="77777777" w:rsidR="00AF143E" w:rsidRPr="00B77D44" w:rsidRDefault="00AF143E">
      <w:pPr>
        <w:pStyle w:val="Zkladntext"/>
        <w:numPr>
          <w:ilvl w:val="0"/>
          <w:numId w:val="24"/>
        </w:numPr>
        <w:tabs>
          <w:tab w:val="left" w:pos="1572"/>
        </w:tabs>
        <w:kinsoku w:val="0"/>
        <w:overflowPunct w:val="0"/>
        <w:spacing w:before="58"/>
        <w:ind w:hanging="568"/>
        <w:rPr>
          <w:i w:val="0"/>
          <w:iCs w:val="0"/>
        </w:rPr>
      </w:pPr>
      <w:r w:rsidRPr="00B77D44">
        <w:t>splnění</w:t>
      </w:r>
      <w:r w:rsidRPr="00B77D44">
        <w:rPr>
          <w:spacing w:val="-10"/>
        </w:rPr>
        <w:t xml:space="preserve"> </w:t>
      </w:r>
      <w:r w:rsidRPr="00B77D44">
        <w:t>limitu</w:t>
      </w:r>
      <w:r w:rsidRPr="00B77D44">
        <w:rPr>
          <w:spacing w:val="-9"/>
        </w:rPr>
        <w:t xml:space="preserve"> </w:t>
      </w:r>
      <w:r w:rsidRPr="00B77D44">
        <w:t>odstranění</w:t>
      </w:r>
      <w:r w:rsidRPr="00B77D44">
        <w:rPr>
          <w:spacing w:val="-9"/>
        </w:rPr>
        <w:t xml:space="preserve"> </w:t>
      </w:r>
      <w:r w:rsidRPr="00B77D44">
        <w:t>zdravotnického</w:t>
      </w:r>
      <w:r w:rsidRPr="00B77D44">
        <w:rPr>
          <w:spacing w:val="-10"/>
        </w:rPr>
        <w:t xml:space="preserve"> </w:t>
      </w:r>
      <w:r w:rsidRPr="00B77D44">
        <w:t>odpadu</w:t>
      </w:r>
      <w:r w:rsidRPr="00B77D44">
        <w:rPr>
          <w:spacing w:val="-9"/>
        </w:rPr>
        <w:t xml:space="preserve"> </w:t>
      </w:r>
      <w:r w:rsidRPr="00B77D44">
        <w:t>vyplývající</w:t>
      </w:r>
      <w:r w:rsidRPr="00B77D44">
        <w:rPr>
          <w:spacing w:val="-9"/>
        </w:rPr>
        <w:t xml:space="preserve"> </w:t>
      </w:r>
      <w:r w:rsidRPr="00B77D44">
        <w:t>z</w:t>
      </w:r>
      <w:r w:rsidRPr="00B77D44">
        <w:rPr>
          <w:spacing w:val="-10"/>
        </w:rPr>
        <w:t xml:space="preserve"> </w:t>
      </w:r>
      <w:r w:rsidRPr="00B77D44">
        <w:t>vyhlášky</w:t>
      </w:r>
      <w:r w:rsidRPr="00B77D44">
        <w:rPr>
          <w:spacing w:val="-9"/>
        </w:rPr>
        <w:t xml:space="preserve"> </w:t>
      </w:r>
      <w:r w:rsidRPr="00B77D44">
        <w:t>MZ</w:t>
      </w:r>
      <w:r w:rsidRPr="00B77D44">
        <w:rPr>
          <w:spacing w:val="-8"/>
        </w:rPr>
        <w:t xml:space="preserve"> </w:t>
      </w:r>
      <w:r w:rsidRPr="00B77D44">
        <w:t>ČR</w:t>
      </w:r>
      <w:r w:rsidRPr="00B77D44">
        <w:rPr>
          <w:spacing w:val="-9"/>
        </w:rPr>
        <w:t xml:space="preserve"> </w:t>
      </w:r>
      <w:r w:rsidRPr="00B77D44">
        <w:t>č.</w:t>
      </w:r>
      <w:r w:rsidRPr="00B77D44">
        <w:rPr>
          <w:spacing w:val="-10"/>
        </w:rPr>
        <w:t xml:space="preserve"> </w:t>
      </w:r>
      <w:r w:rsidRPr="00B77D44">
        <w:t>306/2012</w:t>
      </w:r>
      <w:r w:rsidRPr="00B77D44">
        <w:rPr>
          <w:spacing w:val="-8"/>
        </w:rPr>
        <w:t xml:space="preserve"> </w:t>
      </w:r>
      <w:r w:rsidRPr="00B77D44">
        <w:t>Sb.</w:t>
      </w:r>
    </w:p>
    <w:p w14:paraId="0C1D0427" w14:textId="77777777" w:rsidR="00AF143E" w:rsidRDefault="00BC6AC5">
      <w:pPr>
        <w:pStyle w:val="Zkladntext"/>
        <w:kinsoku w:val="0"/>
        <w:overflowPunct w:val="0"/>
        <w:spacing w:before="59" w:line="239" w:lineRule="auto"/>
        <w:ind w:right="145" w:firstLine="0"/>
        <w:jc w:val="both"/>
        <w:rPr>
          <w:i w:val="0"/>
          <w:iCs w:val="0"/>
        </w:rPr>
      </w:pPr>
      <w:r>
        <w:t>Seznam</w:t>
      </w:r>
      <w:r w:rsidRPr="00811C3B">
        <w:t xml:space="preserve"> </w:t>
      </w:r>
      <w:r>
        <w:t>technického</w:t>
      </w:r>
      <w:r w:rsidRPr="00811C3B">
        <w:t xml:space="preserve"> </w:t>
      </w:r>
      <w:r>
        <w:t>zařízení,</w:t>
      </w:r>
      <w:r w:rsidRPr="00811C3B">
        <w:t xml:space="preserve"> </w:t>
      </w:r>
      <w:r>
        <w:t>které</w:t>
      </w:r>
      <w:r w:rsidRPr="00811C3B">
        <w:t xml:space="preserve"> </w:t>
      </w:r>
      <w:r>
        <w:t>bude</w:t>
      </w:r>
      <w:r w:rsidRPr="00811C3B">
        <w:t xml:space="preserve"> </w:t>
      </w:r>
      <w:r>
        <w:t>mít</w:t>
      </w:r>
      <w:r w:rsidRPr="00811C3B">
        <w:t xml:space="preserve"> </w:t>
      </w:r>
      <w:r>
        <w:t>Poskytovatel</w:t>
      </w:r>
      <w:r w:rsidRPr="00811C3B">
        <w:t xml:space="preserve"> </w:t>
      </w:r>
      <w:r>
        <w:t>k</w:t>
      </w:r>
      <w:r w:rsidRPr="00811C3B">
        <w:t xml:space="preserve"> </w:t>
      </w:r>
      <w:r>
        <w:t>dispozici</w:t>
      </w:r>
      <w:r w:rsidRPr="00811C3B">
        <w:t xml:space="preserve"> </w:t>
      </w:r>
      <w:r>
        <w:t>při</w:t>
      </w:r>
      <w:r w:rsidRPr="00811C3B">
        <w:t xml:space="preserve"> </w:t>
      </w:r>
      <w:r>
        <w:t>plnění</w:t>
      </w:r>
      <w:r w:rsidRPr="00811C3B">
        <w:t xml:space="preserve"> </w:t>
      </w:r>
      <w:r>
        <w:t>předmětu</w:t>
      </w:r>
      <w:r w:rsidRPr="00811C3B">
        <w:t xml:space="preserve"> </w:t>
      </w:r>
      <w:r>
        <w:t>této</w:t>
      </w:r>
      <w:r w:rsidRPr="00811C3B">
        <w:t xml:space="preserve"> </w:t>
      </w:r>
      <w:r>
        <w:t>smlouvy</w:t>
      </w:r>
      <w:r w:rsidRPr="00811C3B">
        <w:t xml:space="preserve"> </w:t>
      </w:r>
      <w:r>
        <w:t>je</w:t>
      </w:r>
      <w:r w:rsidRPr="00811C3B">
        <w:t xml:space="preserve"> </w:t>
      </w:r>
      <w:r>
        <w:t>uveden</w:t>
      </w:r>
      <w:r w:rsidRPr="00811C3B">
        <w:t xml:space="preserve"> </w:t>
      </w:r>
      <w:r>
        <w:t>v</w:t>
      </w:r>
      <w:r w:rsidRPr="00811C3B">
        <w:t xml:space="preserve"> </w:t>
      </w:r>
      <w:r>
        <w:t>příloze</w:t>
      </w:r>
      <w:r w:rsidRPr="00811C3B">
        <w:t xml:space="preserve"> </w:t>
      </w:r>
      <w:r>
        <w:t>č.</w:t>
      </w:r>
      <w:r w:rsidRPr="00811C3B">
        <w:t xml:space="preserve"> </w:t>
      </w:r>
      <w:r>
        <w:t>4</w:t>
      </w:r>
      <w:r w:rsidRPr="00811C3B">
        <w:t xml:space="preserve"> </w:t>
      </w:r>
      <w:r>
        <w:t>této</w:t>
      </w:r>
      <w:r w:rsidRPr="00811C3B">
        <w:t xml:space="preserve"> </w:t>
      </w:r>
      <w:r>
        <w:t>smlouvy.</w:t>
      </w:r>
      <w:r w:rsidRPr="00811C3B">
        <w:t xml:space="preserve"> </w:t>
      </w:r>
      <w:r>
        <w:t>Poskytovatel</w:t>
      </w:r>
      <w:r w:rsidRPr="00811C3B">
        <w:t xml:space="preserve"> </w:t>
      </w:r>
      <w:r>
        <w:t>je</w:t>
      </w:r>
      <w:r w:rsidRPr="00811C3B">
        <w:t xml:space="preserve"> </w:t>
      </w:r>
      <w:r>
        <w:t>oprávněn</w:t>
      </w:r>
      <w:r w:rsidRPr="00811C3B">
        <w:t xml:space="preserve"> </w:t>
      </w:r>
      <w:r>
        <w:t>vzhledem</w:t>
      </w:r>
      <w:r w:rsidRPr="00811C3B">
        <w:t xml:space="preserve"> </w:t>
      </w:r>
      <w:r>
        <w:t>k</w:t>
      </w:r>
      <w:r w:rsidRPr="00811C3B">
        <w:t xml:space="preserve"> </w:t>
      </w:r>
      <w:r>
        <w:t>běžnému</w:t>
      </w:r>
      <w:r w:rsidRPr="00811C3B">
        <w:t xml:space="preserve"> </w:t>
      </w:r>
      <w:r>
        <w:t>opotřebení</w:t>
      </w:r>
      <w:r w:rsidRPr="00811C3B">
        <w:t xml:space="preserve"> </w:t>
      </w:r>
      <w:r>
        <w:t>vozidel</w:t>
      </w:r>
      <w:r w:rsidRPr="00811C3B">
        <w:t xml:space="preserve"> </w:t>
      </w:r>
      <w:r>
        <w:t>v</w:t>
      </w:r>
      <w:r w:rsidR="00560D68">
        <w:t> </w:t>
      </w:r>
      <w:r>
        <w:t>čase</w:t>
      </w:r>
      <w:r w:rsidRPr="00811C3B">
        <w:t xml:space="preserve"> </w:t>
      </w:r>
      <w:r>
        <w:t>měnit</w:t>
      </w:r>
      <w:r w:rsidRPr="00811C3B">
        <w:t xml:space="preserve"> </w:t>
      </w:r>
      <w:r>
        <w:t>tovární</w:t>
      </w:r>
      <w:r w:rsidRPr="00811C3B">
        <w:t xml:space="preserve"> </w:t>
      </w:r>
      <w:r>
        <w:t>značku</w:t>
      </w:r>
      <w:r w:rsidRPr="00811C3B">
        <w:t xml:space="preserve"> </w:t>
      </w:r>
      <w:r>
        <w:t>či</w:t>
      </w:r>
      <w:r w:rsidRPr="00811C3B">
        <w:t xml:space="preserve"> </w:t>
      </w:r>
      <w:r>
        <w:t>typ</w:t>
      </w:r>
      <w:r w:rsidRPr="00811C3B">
        <w:t xml:space="preserve"> </w:t>
      </w:r>
      <w:r>
        <w:t>vozidla,</w:t>
      </w:r>
      <w:r w:rsidRPr="00811C3B">
        <w:t xml:space="preserve"> </w:t>
      </w:r>
      <w:r>
        <w:t>avšak</w:t>
      </w:r>
      <w:r w:rsidRPr="00811C3B">
        <w:t xml:space="preserve"> </w:t>
      </w:r>
      <w:r>
        <w:t>Poskytovatel</w:t>
      </w:r>
      <w:r w:rsidRPr="00811C3B">
        <w:t xml:space="preserve"> </w:t>
      </w:r>
      <w:r>
        <w:t>musí</w:t>
      </w:r>
      <w:r w:rsidRPr="00811C3B">
        <w:t xml:space="preserve"> </w:t>
      </w:r>
      <w:r>
        <w:t>vždy</w:t>
      </w:r>
      <w:r w:rsidRPr="00811C3B">
        <w:t xml:space="preserve"> </w:t>
      </w:r>
      <w:r>
        <w:t>dodržet,</w:t>
      </w:r>
      <w:r w:rsidRPr="00811C3B">
        <w:t xml:space="preserve"> </w:t>
      </w:r>
      <w:r>
        <w:t>že</w:t>
      </w:r>
      <w:r w:rsidRPr="00811C3B">
        <w:t xml:space="preserve"> </w:t>
      </w:r>
      <w:r>
        <w:t>nová</w:t>
      </w:r>
      <w:r w:rsidRPr="00811C3B">
        <w:t xml:space="preserve"> </w:t>
      </w:r>
      <w:r>
        <w:t>vozidla</w:t>
      </w:r>
      <w:r w:rsidRPr="00811C3B">
        <w:t xml:space="preserve"> </w:t>
      </w:r>
      <w:r>
        <w:t>budou</w:t>
      </w:r>
      <w:r w:rsidRPr="00811C3B">
        <w:t xml:space="preserve"> </w:t>
      </w:r>
      <w:r>
        <w:t>i</w:t>
      </w:r>
      <w:r w:rsidR="00560D68">
        <w:t> </w:t>
      </w:r>
      <w:r>
        <w:t>nadále</w:t>
      </w:r>
      <w:r w:rsidRPr="00811C3B">
        <w:t xml:space="preserve"> </w:t>
      </w:r>
      <w:r>
        <w:t>splňovat</w:t>
      </w:r>
      <w:r w:rsidRPr="00811C3B">
        <w:t xml:space="preserve"> </w:t>
      </w:r>
      <w:r>
        <w:t>minimální</w:t>
      </w:r>
      <w:r w:rsidRPr="00811C3B">
        <w:t xml:space="preserve"> </w:t>
      </w:r>
      <w:r>
        <w:t>technické a provozní parametry uvedené v příloze č.4 této smlouvy.</w:t>
      </w:r>
    </w:p>
    <w:p w14:paraId="5034FD9F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9" w:line="192" w:lineRule="exact"/>
        <w:ind w:right="146"/>
        <w:jc w:val="both"/>
        <w:rPr>
          <w:i w:val="0"/>
          <w:iCs w:val="0"/>
        </w:rPr>
      </w:pPr>
      <w:r>
        <w:t>Zaměstnanci</w:t>
      </w:r>
      <w:r>
        <w:rPr>
          <w:spacing w:val="8"/>
        </w:rPr>
        <w:t xml:space="preserve"> </w:t>
      </w:r>
      <w:r>
        <w:t>Poskytovatele</w:t>
      </w:r>
      <w:r>
        <w:rPr>
          <w:spacing w:val="10"/>
        </w:rPr>
        <w:t xml:space="preserve"> </w:t>
      </w:r>
      <w:r>
        <w:t>podílející</w:t>
      </w:r>
      <w:r>
        <w:rPr>
          <w:spacing w:val="9"/>
        </w:rPr>
        <w:t xml:space="preserve"> </w:t>
      </w:r>
      <w:r>
        <w:t>se</w:t>
      </w:r>
      <w:r>
        <w:rPr>
          <w:spacing w:val="9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plnění</w:t>
      </w:r>
      <w:r>
        <w:rPr>
          <w:spacing w:val="9"/>
        </w:rPr>
        <w:t xml:space="preserve"> </w:t>
      </w:r>
      <w:r>
        <w:t>předmětu</w:t>
      </w:r>
      <w:r>
        <w:rPr>
          <w:spacing w:val="10"/>
        </w:rPr>
        <w:t xml:space="preserve"> </w:t>
      </w:r>
      <w:r>
        <w:t>smlouvy</w:t>
      </w:r>
      <w:r>
        <w:rPr>
          <w:spacing w:val="9"/>
        </w:rPr>
        <w:t xml:space="preserve"> </w:t>
      </w:r>
      <w:r>
        <w:t>musí</w:t>
      </w:r>
      <w:r>
        <w:rPr>
          <w:spacing w:val="9"/>
        </w:rPr>
        <w:t xml:space="preserve"> </w:t>
      </w:r>
      <w:r>
        <w:t>projít</w:t>
      </w:r>
      <w:r>
        <w:rPr>
          <w:spacing w:val="9"/>
        </w:rPr>
        <w:t xml:space="preserve"> </w:t>
      </w:r>
      <w:r>
        <w:t>školením</w:t>
      </w:r>
      <w:r>
        <w:rPr>
          <w:spacing w:val="10"/>
        </w:rPr>
        <w:t xml:space="preserve"> </w:t>
      </w:r>
      <w:r>
        <w:t>BOZP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PO</w:t>
      </w:r>
      <w:r w:rsidR="00560D68">
        <w:t>,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to</w:t>
      </w:r>
      <w:r>
        <w:rPr>
          <w:spacing w:val="44"/>
          <w:w w:val="98"/>
        </w:rPr>
        <w:t xml:space="preserve"> </w:t>
      </w:r>
      <w:r>
        <w:t>minimálně</w:t>
      </w:r>
      <w:r>
        <w:rPr>
          <w:spacing w:val="-11"/>
        </w:rPr>
        <w:t xml:space="preserve"> </w:t>
      </w:r>
      <w:r>
        <w:t>1x</w:t>
      </w:r>
      <w:r>
        <w:rPr>
          <w:spacing w:val="-10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kalendářní</w:t>
      </w:r>
      <w:r>
        <w:rPr>
          <w:spacing w:val="-10"/>
        </w:rPr>
        <w:t xml:space="preserve"> </w:t>
      </w:r>
      <w:r>
        <w:t>rok.</w:t>
      </w:r>
    </w:p>
    <w:p w14:paraId="1BF2921C" w14:textId="6A5FB649" w:rsidR="00AF143E" w:rsidRPr="009B0164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18" w:line="239" w:lineRule="auto"/>
        <w:ind w:right="144"/>
        <w:jc w:val="both"/>
        <w:rPr>
          <w:i w:val="0"/>
          <w:iCs w:val="0"/>
          <w:highlight w:val="yellow"/>
        </w:rPr>
      </w:pPr>
      <w:r w:rsidRPr="009B0164">
        <w:rPr>
          <w:highlight w:val="yellow"/>
        </w:rPr>
        <w:t>Poskytovatel je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povinen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 xml:space="preserve">zajistit </w:t>
      </w:r>
      <w:r w:rsidR="00D132BF" w:rsidRPr="009B0164">
        <w:rPr>
          <w:highlight w:val="yellow"/>
        </w:rPr>
        <w:t>odstranění</w:t>
      </w:r>
      <w:r w:rsidR="009B0164" w:rsidRPr="009B0164">
        <w:rPr>
          <w:highlight w:val="yellow"/>
        </w:rPr>
        <w:t xml:space="preserve"> u</w:t>
      </w:r>
      <w:r w:rsidR="009B0164" w:rsidRPr="009B0164">
        <w:rPr>
          <w:spacing w:val="-2"/>
          <w:highlight w:val="yellow"/>
        </w:rPr>
        <w:t xml:space="preserve"> </w:t>
      </w:r>
      <w:r w:rsidR="009B0164" w:rsidRPr="009B0164">
        <w:rPr>
          <w:highlight w:val="yellow"/>
        </w:rPr>
        <w:t>osob</w:t>
      </w:r>
      <w:r w:rsidR="009B0164" w:rsidRPr="009B0164">
        <w:rPr>
          <w:spacing w:val="-1"/>
          <w:highlight w:val="yellow"/>
        </w:rPr>
        <w:t xml:space="preserve"> </w:t>
      </w:r>
      <w:r w:rsidR="009B0164" w:rsidRPr="009B0164">
        <w:rPr>
          <w:highlight w:val="yellow"/>
        </w:rPr>
        <w:t>oprávněných</w:t>
      </w:r>
      <w:r w:rsidR="009B0164" w:rsidRPr="009B0164">
        <w:rPr>
          <w:spacing w:val="-1"/>
          <w:highlight w:val="yellow"/>
        </w:rPr>
        <w:t xml:space="preserve"> </w:t>
      </w:r>
      <w:r w:rsidR="009B0164" w:rsidRPr="009B0164">
        <w:rPr>
          <w:highlight w:val="yellow"/>
        </w:rPr>
        <w:t>odstraňovat</w:t>
      </w:r>
      <w:r w:rsidR="009B0164" w:rsidRPr="009B0164">
        <w:rPr>
          <w:spacing w:val="-2"/>
          <w:highlight w:val="yellow"/>
        </w:rPr>
        <w:t xml:space="preserve"> </w:t>
      </w:r>
      <w:r w:rsidR="009B0164" w:rsidRPr="009B0164">
        <w:rPr>
          <w:highlight w:val="yellow"/>
        </w:rPr>
        <w:t>nepoužitelná</w:t>
      </w:r>
      <w:r w:rsidR="009B0164" w:rsidRPr="009B0164">
        <w:rPr>
          <w:spacing w:val="-1"/>
          <w:highlight w:val="yellow"/>
        </w:rPr>
        <w:t xml:space="preserve"> </w:t>
      </w:r>
      <w:r w:rsidR="009B0164" w:rsidRPr="009B0164">
        <w:rPr>
          <w:highlight w:val="yellow"/>
        </w:rPr>
        <w:t>léčiva,</w:t>
      </w:r>
      <w:r w:rsidR="009B0164" w:rsidRPr="009B0164">
        <w:rPr>
          <w:spacing w:val="-1"/>
          <w:highlight w:val="yellow"/>
        </w:rPr>
        <w:t xml:space="preserve"> </w:t>
      </w:r>
      <w:r w:rsidR="009B0164" w:rsidRPr="009B0164">
        <w:rPr>
          <w:highlight w:val="yellow"/>
        </w:rPr>
        <w:t>které</w:t>
      </w:r>
      <w:r w:rsidR="009B0164" w:rsidRPr="009B0164">
        <w:rPr>
          <w:spacing w:val="-2"/>
          <w:highlight w:val="yellow"/>
        </w:rPr>
        <w:t xml:space="preserve"> </w:t>
      </w:r>
      <w:r w:rsidR="009B0164" w:rsidRPr="009B0164">
        <w:rPr>
          <w:highlight w:val="yellow"/>
        </w:rPr>
        <w:t>zveřejňuje</w:t>
      </w:r>
      <w:r w:rsidR="009B0164" w:rsidRPr="009B0164">
        <w:rPr>
          <w:spacing w:val="-1"/>
          <w:highlight w:val="yellow"/>
        </w:rPr>
        <w:t xml:space="preserve"> </w:t>
      </w:r>
      <w:r w:rsidR="009B0164" w:rsidRPr="009B0164">
        <w:rPr>
          <w:highlight w:val="yellow"/>
        </w:rPr>
        <w:t>Ministerstvo</w:t>
      </w:r>
      <w:r w:rsidR="009B0164" w:rsidRPr="009B0164">
        <w:rPr>
          <w:spacing w:val="46"/>
          <w:w w:val="98"/>
          <w:highlight w:val="yellow"/>
        </w:rPr>
        <w:t xml:space="preserve"> </w:t>
      </w:r>
      <w:r w:rsidR="009B0164" w:rsidRPr="009B0164">
        <w:rPr>
          <w:highlight w:val="yellow"/>
        </w:rPr>
        <w:t>zdravotnictví</w:t>
      </w:r>
      <w:r w:rsidR="00D132BF" w:rsidRPr="009B0164">
        <w:rPr>
          <w:highlight w:val="yellow"/>
        </w:rPr>
        <w:t xml:space="preserve"> </w:t>
      </w:r>
      <w:r w:rsidRPr="009B0164">
        <w:rPr>
          <w:highlight w:val="yellow"/>
        </w:rPr>
        <w:t>a</w:t>
      </w:r>
      <w:r w:rsidR="00D132BF" w:rsidRPr="009B0164">
        <w:rPr>
          <w:highlight w:val="yellow"/>
        </w:rPr>
        <w:t>nebo</w:t>
      </w:r>
      <w:r w:rsidRPr="009B0164">
        <w:rPr>
          <w:highlight w:val="yellow"/>
        </w:rPr>
        <w:t xml:space="preserve"> odstranit nepoužitá léčiva v</w:t>
      </w:r>
      <w:r w:rsidRPr="009B0164">
        <w:rPr>
          <w:spacing w:val="-5"/>
          <w:highlight w:val="yellow"/>
        </w:rPr>
        <w:t xml:space="preserve"> </w:t>
      </w:r>
      <w:r w:rsidRPr="009B0164">
        <w:rPr>
          <w:highlight w:val="yellow"/>
        </w:rPr>
        <w:t>souladu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s</w:t>
      </w:r>
      <w:r w:rsidRPr="009B0164">
        <w:rPr>
          <w:spacing w:val="-6"/>
          <w:highlight w:val="yellow"/>
        </w:rPr>
        <w:t xml:space="preserve"> </w:t>
      </w:r>
      <w:r w:rsidRPr="009B0164">
        <w:rPr>
          <w:highlight w:val="yellow"/>
        </w:rPr>
        <w:t>ustanovením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§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11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písmene f) bod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1</w:t>
      </w:r>
      <w:r w:rsidRPr="009B0164">
        <w:rPr>
          <w:spacing w:val="38"/>
          <w:w w:val="98"/>
          <w:highlight w:val="yellow"/>
        </w:rPr>
        <w:t xml:space="preserve"> </w:t>
      </w:r>
      <w:r w:rsidRPr="009B0164">
        <w:rPr>
          <w:highlight w:val="yellow"/>
        </w:rPr>
        <w:t>zákona</w:t>
      </w:r>
      <w:r w:rsidRPr="009B0164">
        <w:rPr>
          <w:spacing w:val="-2"/>
          <w:highlight w:val="yellow"/>
        </w:rPr>
        <w:t xml:space="preserve"> </w:t>
      </w:r>
      <w:r w:rsidRPr="009B0164">
        <w:rPr>
          <w:highlight w:val="yellow"/>
        </w:rPr>
        <w:t>č.378/2007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Sb.,</w:t>
      </w:r>
      <w:r w:rsidRPr="009B0164">
        <w:rPr>
          <w:spacing w:val="-1"/>
          <w:highlight w:val="yellow"/>
        </w:rPr>
        <w:t xml:space="preserve"> </w:t>
      </w:r>
      <w:r w:rsidR="009B0164" w:rsidRPr="009B0164">
        <w:rPr>
          <w:highlight w:val="yellow"/>
        </w:rPr>
        <w:t>pokud je osobou</w:t>
      </w:r>
      <w:r w:rsidRPr="009B0164">
        <w:rPr>
          <w:spacing w:val="-1"/>
          <w:highlight w:val="yellow"/>
        </w:rPr>
        <w:t xml:space="preserve"> </w:t>
      </w:r>
      <w:r w:rsidR="009B0164" w:rsidRPr="009B0164">
        <w:rPr>
          <w:highlight w:val="yellow"/>
        </w:rPr>
        <w:t>oprávněnou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odstraňovat</w:t>
      </w:r>
      <w:r w:rsidRPr="009B0164">
        <w:rPr>
          <w:spacing w:val="-2"/>
          <w:highlight w:val="yellow"/>
        </w:rPr>
        <w:t xml:space="preserve"> </w:t>
      </w:r>
      <w:r w:rsidRPr="009B0164">
        <w:rPr>
          <w:highlight w:val="yellow"/>
        </w:rPr>
        <w:t>nepoužitelná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léčiva,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které</w:t>
      </w:r>
      <w:r w:rsidRPr="009B0164">
        <w:rPr>
          <w:spacing w:val="-2"/>
          <w:highlight w:val="yellow"/>
        </w:rPr>
        <w:t xml:space="preserve"> </w:t>
      </w:r>
      <w:r w:rsidRPr="009B0164">
        <w:rPr>
          <w:highlight w:val="yellow"/>
        </w:rPr>
        <w:t>zveřejňuje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Ministerstvo</w:t>
      </w:r>
      <w:r w:rsidRPr="009B0164">
        <w:rPr>
          <w:spacing w:val="46"/>
          <w:w w:val="98"/>
          <w:highlight w:val="yellow"/>
        </w:rPr>
        <w:t xml:space="preserve"> </w:t>
      </w:r>
      <w:r w:rsidRPr="009B0164">
        <w:rPr>
          <w:highlight w:val="yellow"/>
        </w:rPr>
        <w:t>zdravotnictví.</w:t>
      </w:r>
      <w:r w:rsidRPr="009B0164">
        <w:rPr>
          <w:spacing w:val="-1"/>
          <w:highlight w:val="yellow"/>
        </w:rPr>
        <w:t xml:space="preserve"> </w:t>
      </w:r>
      <w:r w:rsidRPr="009B0164">
        <w:rPr>
          <w:highlight w:val="yellow"/>
        </w:rPr>
        <w:t>Dále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je Poskytovatel povinen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o odstranění nepoužitých léčiv</w:t>
      </w:r>
      <w:r w:rsidRPr="009B0164">
        <w:rPr>
          <w:spacing w:val="1"/>
          <w:highlight w:val="yellow"/>
        </w:rPr>
        <w:t xml:space="preserve"> </w:t>
      </w:r>
      <w:r w:rsidRPr="009B0164">
        <w:rPr>
          <w:highlight w:val="yellow"/>
        </w:rPr>
        <w:t>doložit doklady v</w:t>
      </w:r>
      <w:r w:rsidRPr="009B0164">
        <w:rPr>
          <w:spacing w:val="-7"/>
          <w:highlight w:val="yellow"/>
        </w:rPr>
        <w:t xml:space="preserve"> </w:t>
      </w:r>
      <w:r w:rsidRPr="009B0164">
        <w:rPr>
          <w:highlight w:val="yellow"/>
        </w:rPr>
        <w:t>souladu s</w:t>
      </w:r>
      <w:r w:rsidRPr="009B0164">
        <w:rPr>
          <w:spacing w:val="-7"/>
          <w:highlight w:val="yellow"/>
        </w:rPr>
        <w:t xml:space="preserve"> </w:t>
      </w:r>
      <w:r w:rsidRPr="009B0164">
        <w:rPr>
          <w:highlight w:val="yellow"/>
        </w:rPr>
        <w:t>tímto</w:t>
      </w:r>
      <w:r w:rsidRPr="009B0164">
        <w:rPr>
          <w:spacing w:val="38"/>
          <w:w w:val="98"/>
          <w:highlight w:val="yellow"/>
        </w:rPr>
        <w:t xml:space="preserve"> </w:t>
      </w:r>
      <w:r w:rsidRPr="009B0164">
        <w:rPr>
          <w:highlight w:val="yellow"/>
        </w:rPr>
        <w:t>zákonem.</w:t>
      </w:r>
    </w:p>
    <w:p w14:paraId="43DBEB60" w14:textId="1AABA89F" w:rsidR="00AF143E" w:rsidRPr="00B77D44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3" w:line="239" w:lineRule="auto"/>
        <w:ind w:right="144"/>
        <w:jc w:val="both"/>
        <w:rPr>
          <w:i w:val="0"/>
          <w:iCs w:val="0"/>
        </w:rPr>
      </w:pPr>
      <w:r w:rsidRPr="00B77D44">
        <w:t>Poskytovatel</w:t>
      </w:r>
      <w:r w:rsidRPr="00B77D44">
        <w:rPr>
          <w:spacing w:val="-12"/>
        </w:rPr>
        <w:t xml:space="preserve"> </w:t>
      </w:r>
      <w:r w:rsidRPr="00B77D44">
        <w:t>je</w:t>
      </w:r>
      <w:r w:rsidRPr="00B77D44">
        <w:rPr>
          <w:spacing w:val="-11"/>
        </w:rPr>
        <w:t xml:space="preserve"> </w:t>
      </w:r>
      <w:r w:rsidRPr="00B77D44">
        <w:t>povinen</w:t>
      </w:r>
      <w:r w:rsidRPr="00B77D44">
        <w:rPr>
          <w:spacing w:val="-11"/>
        </w:rPr>
        <w:t xml:space="preserve"> </w:t>
      </w:r>
      <w:r w:rsidRPr="00B77D44">
        <w:t>při</w:t>
      </w:r>
      <w:r w:rsidRPr="00B77D44">
        <w:rPr>
          <w:spacing w:val="-12"/>
        </w:rPr>
        <w:t xml:space="preserve"> </w:t>
      </w:r>
      <w:r w:rsidRPr="00B77D44">
        <w:t>převzetí</w:t>
      </w:r>
      <w:r w:rsidRPr="00B77D44">
        <w:rPr>
          <w:spacing w:val="-12"/>
        </w:rPr>
        <w:t xml:space="preserve"> </w:t>
      </w:r>
      <w:r w:rsidRPr="00B77D44">
        <w:t>léčiv</w:t>
      </w:r>
      <w:r w:rsidRPr="00B77D44">
        <w:rPr>
          <w:spacing w:val="-11"/>
        </w:rPr>
        <w:t xml:space="preserve"> </w:t>
      </w:r>
      <w:r w:rsidRPr="00B77D44">
        <w:t>obsahující</w:t>
      </w:r>
      <w:r w:rsidRPr="00B77D44">
        <w:rPr>
          <w:spacing w:val="-11"/>
        </w:rPr>
        <w:t xml:space="preserve"> </w:t>
      </w:r>
      <w:r w:rsidRPr="00B77D44">
        <w:t>návykové</w:t>
      </w:r>
      <w:r w:rsidRPr="00B77D44">
        <w:rPr>
          <w:spacing w:val="-11"/>
        </w:rPr>
        <w:t xml:space="preserve"> </w:t>
      </w:r>
      <w:r w:rsidRPr="00B77D44">
        <w:t>látky</w:t>
      </w:r>
      <w:r w:rsidRPr="00B77D44">
        <w:rPr>
          <w:spacing w:val="-11"/>
        </w:rPr>
        <w:t xml:space="preserve"> </w:t>
      </w:r>
      <w:r w:rsidRPr="00B77D44">
        <w:t>k</w:t>
      </w:r>
      <w:r w:rsidRPr="00B77D44">
        <w:rPr>
          <w:spacing w:val="-9"/>
        </w:rPr>
        <w:t xml:space="preserve"> </w:t>
      </w:r>
      <w:r w:rsidRPr="00B77D44">
        <w:t>odstranění,</w:t>
      </w:r>
      <w:r w:rsidRPr="00B77D44">
        <w:rPr>
          <w:spacing w:val="-12"/>
        </w:rPr>
        <w:t xml:space="preserve"> </w:t>
      </w:r>
      <w:r w:rsidRPr="00B77D44">
        <w:t>vyčkat</w:t>
      </w:r>
      <w:r w:rsidRPr="00B77D44">
        <w:rPr>
          <w:spacing w:val="-12"/>
        </w:rPr>
        <w:t xml:space="preserve"> </w:t>
      </w:r>
      <w:r w:rsidRPr="00B77D44">
        <w:t>na</w:t>
      </w:r>
      <w:r w:rsidRPr="00B77D44">
        <w:rPr>
          <w:spacing w:val="-11"/>
        </w:rPr>
        <w:t xml:space="preserve"> </w:t>
      </w:r>
      <w:r w:rsidRPr="00B77D44">
        <w:t>osobu</w:t>
      </w:r>
      <w:r w:rsidRPr="00B77D44">
        <w:rPr>
          <w:spacing w:val="-11"/>
        </w:rPr>
        <w:t xml:space="preserve"> </w:t>
      </w:r>
      <w:r w:rsidRPr="00B77D44">
        <w:t>pověřenou</w:t>
      </w:r>
      <w:r w:rsidRPr="00B77D44">
        <w:rPr>
          <w:spacing w:val="71"/>
          <w:w w:val="98"/>
        </w:rPr>
        <w:t xml:space="preserve"> </w:t>
      </w:r>
      <w:r w:rsidRPr="00B77D44">
        <w:t>Objednatele,</w:t>
      </w:r>
      <w:r w:rsidRPr="00B77D44">
        <w:rPr>
          <w:spacing w:val="8"/>
        </w:rPr>
        <w:t xml:space="preserve"> </w:t>
      </w:r>
      <w:r w:rsidRPr="00B77D44">
        <w:t>která</w:t>
      </w:r>
      <w:r w:rsidRPr="00B77D44">
        <w:rPr>
          <w:spacing w:val="9"/>
        </w:rPr>
        <w:t xml:space="preserve"> </w:t>
      </w:r>
      <w:r w:rsidRPr="00B77D44">
        <w:t>plní</w:t>
      </w:r>
      <w:r w:rsidRPr="00B77D44">
        <w:rPr>
          <w:spacing w:val="8"/>
        </w:rPr>
        <w:t xml:space="preserve"> </w:t>
      </w:r>
      <w:r w:rsidRPr="00B77D44">
        <w:t>funkci</w:t>
      </w:r>
      <w:r w:rsidRPr="00B77D44">
        <w:rPr>
          <w:spacing w:val="9"/>
        </w:rPr>
        <w:t xml:space="preserve"> </w:t>
      </w:r>
      <w:r w:rsidRPr="00B77D44">
        <w:t>odpadového</w:t>
      </w:r>
      <w:r w:rsidRPr="00B77D44">
        <w:rPr>
          <w:spacing w:val="8"/>
        </w:rPr>
        <w:t xml:space="preserve"> </w:t>
      </w:r>
      <w:r w:rsidRPr="00B77D44">
        <w:t>hospodáře.</w:t>
      </w:r>
      <w:r w:rsidRPr="00B77D44">
        <w:rPr>
          <w:spacing w:val="8"/>
        </w:rPr>
        <w:t xml:space="preserve"> </w:t>
      </w:r>
      <w:r w:rsidRPr="00B77D44">
        <w:t>Tato</w:t>
      </w:r>
      <w:r w:rsidRPr="00B77D44">
        <w:rPr>
          <w:spacing w:val="9"/>
        </w:rPr>
        <w:t xml:space="preserve"> </w:t>
      </w:r>
      <w:r w:rsidRPr="00B77D44">
        <w:t>osoba</w:t>
      </w:r>
      <w:r w:rsidRPr="00B77D44">
        <w:rPr>
          <w:spacing w:val="9"/>
        </w:rPr>
        <w:t xml:space="preserve"> </w:t>
      </w:r>
      <w:r w:rsidRPr="00B77D44">
        <w:t>je</w:t>
      </w:r>
      <w:r w:rsidRPr="00B77D44">
        <w:rPr>
          <w:spacing w:val="8"/>
        </w:rPr>
        <w:t xml:space="preserve"> </w:t>
      </w:r>
      <w:r w:rsidRPr="00B77D44">
        <w:t>osobně</w:t>
      </w:r>
      <w:r w:rsidRPr="00B77D44">
        <w:rPr>
          <w:spacing w:val="10"/>
        </w:rPr>
        <w:t xml:space="preserve"> </w:t>
      </w:r>
      <w:r w:rsidRPr="00B77D44">
        <w:t>účastna</w:t>
      </w:r>
      <w:r w:rsidRPr="00B77D44">
        <w:rPr>
          <w:spacing w:val="8"/>
        </w:rPr>
        <w:t xml:space="preserve"> </w:t>
      </w:r>
      <w:r w:rsidRPr="00B77D44">
        <w:t>s</w:t>
      </w:r>
      <w:r w:rsidRPr="00B77D44">
        <w:rPr>
          <w:spacing w:val="8"/>
        </w:rPr>
        <w:t xml:space="preserve"> </w:t>
      </w:r>
      <w:r w:rsidRPr="00B77D44">
        <w:t>pracovníky</w:t>
      </w:r>
      <w:r w:rsidRPr="00B77D44">
        <w:rPr>
          <w:spacing w:val="50"/>
          <w:w w:val="98"/>
        </w:rPr>
        <w:t xml:space="preserve"> </w:t>
      </w:r>
      <w:r w:rsidRPr="00B77D44">
        <w:t>Poskytovatele</w:t>
      </w:r>
      <w:r w:rsidRPr="00B77D44">
        <w:rPr>
          <w:spacing w:val="21"/>
        </w:rPr>
        <w:t xml:space="preserve"> </w:t>
      </w:r>
      <w:r w:rsidRPr="00B77D44">
        <w:t>na</w:t>
      </w:r>
      <w:r w:rsidRPr="00B77D44">
        <w:rPr>
          <w:spacing w:val="21"/>
        </w:rPr>
        <w:t xml:space="preserve"> </w:t>
      </w:r>
      <w:r w:rsidRPr="00B77D44">
        <w:t>odstranění</w:t>
      </w:r>
      <w:r w:rsidRPr="00B77D44">
        <w:rPr>
          <w:spacing w:val="20"/>
        </w:rPr>
        <w:t xml:space="preserve"> </w:t>
      </w:r>
      <w:r w:rsidRPr="00B77D44">
        <w:t>léčiv</w:t>
      </w:r>
      <w:r w:rsidRPr="00B77D44">
        <w:rPr>
          <w:spacing w:val="21"/>
        </w:rPr>
        <w:t xml:space="preserve"> </w:t>
      </w:r>
      <w:r w:rsidRPr="00B77D44">
        <w:t>obsahující</w:t>
      </w:r>
      <w:r w:rsidRPr="00B77D44">
        <w:rPr>
          <w:spacing w:val="20"/>
        </w:rPr>
        <w:t xml:space="preserve"> </w:t>
      </w:r>
      <w:r w:rsidRPr="00B77D44">
        <w:t>návykové</w:t>
      </w:r>
      <w:r w:rsidRPr="00B77D44">
        <w:rPr>
          <w:spacing w:val="21"/>
        </w:rPr>
        <w:t xml:space="preserve"> </w:t>
      </w:r>
      <w:r w:rsidRPr="00B77D44">
        <w:t>látky.</w:t>
      </w:r>
      <w:r w:rsidRPr="00B77D44">
        <w:rPr>
          <w:spacing w:val="20"/>
        </w:rPr>
        <w:t xml:space="preserve"> </w:t>
      </w:r>
      <w:r w:rsidRPr="00B77D44">
        <w:t>O</w:t>
      </w:r>
      <w:r w:rsidRPr="00B77D44">
        <w:rPr>
          <w:spacing w:val="21"/>
        </w:rPr>
        <w:t xml:space="preserve"> </w:t>
      </w:r>
      <w:r w:rsidRPr="00B77D44">
        <w:t>tomto</w:t>
      </w:r>
      <w:r w:rsidRPr="00B77D44">
        <w:rPr>
          <w:spacing w:val="21"/>
        </w:rPr>
        <w:t xml:space="preserve"> </w:t>
      </w:r>
      <w:r w:rsidRPr="00B77D44">
        <w:t>odstranění</w:t>
      </w:r>
      <w:r w:rsidRPr="00B77D44">
        <w:rPr>
          <w:spacing w:val="20"/>
        </w:rPr>
        <w:t xml:space="preserve"> </w:t>
      </w:r>
      <w:r w:rsidRPr="00B77D44">
        <w:t>musí</w:t>
      </w:r>
      <w:r w:rsidRPr="00B77D44">
        <w:rPr>
          <w:spacing w:val="20"/>
        </w:rPr>
        <w:t xml:space="preserve"> </w:t>
      </w:r>
      <w:r w:rsidRPr="00B77D44">
        <w:t>být</w:t>
      </w:r>
      <w:r w:rsidRPr="00B77D44">
        <w:rPr>
          <w:spacing w:val="21"/>
        </w:rPr>
        <w:t xml:space="preserve"> </w:t>
      </w:r>
      <w:r w:rsidRPr="00B77D44">
        <w:t>vedena</w:t>
      </w:r>
      <w:r w:rsidRPr="00B77D44">
        <w:rPr>
          <w:spacing w:val="21"/>
        </w:rPr>
        <w:t xml:space="preserve"> </w:t>
      </w:r>
      <w:r w:rsidRPr="00B77D44">
        <w:t>mimo</w:t>
      </w:r>
      <w:r w:rsidRPr="00B77D44">
        <w:rPr>
          <w:spacing w:val="62"/>
          <w:w w:val="98"/>
        </w:rPr>
        <w:t xml:space="preserve"> </w:t>
      </w:r>
      <w:r w:rsidRPr="00B77D44">
        <w:t>dokladů</w:t>
      </w:r>
      <w:r w:rsidRPr="00B77D44">
        <w:rPr>
          <w:spacing w:val="-10"/>
        </w:rPr>
        <w:t xml:space="preserve"> </w:t>
      </w:r>
      <w:r w:rsidRPr="00B77D44">
        <w:t>vyplývajících</w:t>
      </w:r>
      <w:r w:rsidRPr="00B77D44">
        <w:rPr>
          <w:spacing w:val="-10"/>
        </w:rPr>
        <w:t xml:space="preserve"> </w:t>
      </w:r>
      <w:r w:rsidRPr="00B77D44">
        <w:t>ze</w:t>
      </w:r>
      <w:r w:rsidRPr="00B77D44">
        <w:rPr>
          <w:spacing w:val="-10"/>
        </w:rPr>
        <w:t xml:space="preserve"> </w:t>
      </w:r>
      <w:r w:rsidRPr="00B77D44">
        <w:t>zákona</w:t>
      </w:r>
      <w:r w:rsidRPr="00B77D44">
        <w:rPr>
          <w:spacing w:val="-11"/>
        </w:rPr>
        <w:t xml:space="preserve"> </w:t>
      </w:r>
      <w:r w:rsidRPr="00B77D44">
        <w:t>č.</w:t>
      </w:r>
      <w:r w:rsidRPr="00B77D44">
        <w:rPr>
          <w:spacing w:val="-11"/>
        </w:rPr>
        <w:t xml:space="preserve"> </w:t>
      </w:r>
      <w:r w:rsidR="00F20070">
        <w:t>541</w:t>
      </w:r>
      <w:r w:rsidR="00D07047">
        <w:t>/</w:t>
      </w:r>
      <w:r w:rsidR="00F20070">
        <w:t>2020</w:t>
      </w:r>
      <w:r w:rsidRPr="00B77D44">
        <w:rPr>
          <w:spacing w:val="-10"/>
        </w:rPr>
        <w:t xml:space="preserve"> </w:t>
      </w:r>
      <w:r w:rsidRPr="00B77D44">
        <w:t>Sb.,</w:t>
      </w:r>
      <w:r w:rsidRPr="00B77D44">
        <w:rPr>
          <w:spacing w:val="-11"/>
        </w:rPr>
        <w:t xml:space="preserve"> </w:t>
      </w:r>
      <w:r w:rsidRPr="00B77D44">
        <w:t>o</w:t>
      </w:r>
      <w:r w:rsidRPr="00B77D44">
        <w:rPr>
          <w:spacing w:val="-10"/>
        </w:rPr>
        <w:t xml:space="preserve"> </w:t>
      </w:r>
      <w:r w:rsidRPr="00B77D44">
        <w:t>odpadech,</w:t>
      </w:r>
      <w:r w:rsidRPr="00B77D44">
        <w:rPr>
          <w:spacing w:val="-11"/>
        </w:rPr>
        <w:t xml:space="preserve"> </w:t>
      </w:r>
      <w:r w:rsidRPr="00B77D44">
        <w:t>zvláštní</w:t>
      </w:r>
      <w:r w:rsidRPr="00B77D44">
        <w:rPr>
          <w:spacing w:val="-10"/>
        </w:rPr>
        <w:t xml:space="preserve"> </w:t>
      </w:r>
      <w:r w:rsidRPr="00B77D44">
        <w:t>evidence</w:t>
      </w:r>
      <w:r w:rsidRPr="00B77D44">
        <w:rPr>
          <w:spacing w:val="-10"/>
        </w:rPr>
        <w:t xml:space="preserve"> </w:t>
      </w:r>
      <w:r w:rsidRPr="00B77D44">
        <w:t>–</w:t>
      </w:r>
      <w:r w:rsidRPr="00B77D44">
        <w:rPr>
          <w:spacing w:val="-10"/>
        </w:rPr>
        <w:t xml:space="preserve"> </w:t>
      </w:r>
      <w:r w:rsidRPr="00B77D44">
        <w:t>předávací</w:t>
      </w:r>
      <w:r w:rsidRPr="00B77D44">
        <w:rPr>
          <w:spacing w:val="-11"/>
        </w:rPr>
        <w:t xml:space="preserve"> </w:t>
      </w:r>
      <w:r w:rsidRPr="00B77D44">
        <w:t>protokol.</w:t>
      </w:r>
    </w:p>
    <w:p w14:paraId="66E1AC59" w14:textId="77777777" w:rsidR="00AF143E" w:rsidRDefault="00AF143E">
      <w:pPr>
        <w:pStyle w:val="Zkladntext"/>
        <w:kinsoku w:val="0"/>
        <w:overflowPunct w:val="0"/>
        <w:spacing w:before="122"/>
        <w:ind w:firstLine="0"/>
        <w:rPr>
          <w:i w:val="0"/>
          <w:iCs w:val="0"/>
        </w:rPr>
      </w:pPr>
      <w:r>
        <w:t>Osoba</w:t>
      </w:r>
      <w:r>
        <w:rPr>
          <w:spacing w:val="-18"/>
        </w:rPr>
        <w:t xml:space="preserve"> </w:t>
      </w:r>
      <w:r>
        <w:t>pověřená</w:t>
      </w:r>
      <w:r>
        <w:rPr>
          <w:spacing w:val="-18"/>
        </w:rPr>
        <w:t xml:space="preserve"> </w:t>
      </w:r>
      <w:r>
        <w:t>Objednatele</w:t>
      </w:r>
      <w:r w:rsidR="00B77D44">
        <w:t>m</w:t>
      </w:r>
    </w:p>
    <w:p w14:paraId="7A9DB070" w14:textId="77777777" w:rsidR="008A38EA" w:rsidRPr="00B77D44" w:rsidRDefault="00AF143E" w:rsidP="00B77D44">
      <w:pPr>
        <w:pStyle w:val="Bezmezer"/>
        <w:ind w:firstLine="993"/>
        <w:rPr>
          <w:rFonts w:ascii="Verdana" w:hAnsi="Verdana" w:cs="Verdana"/>
          <w:i/>
          <w:iCs/>
          <w:sz w:val="16"/>
          <w:szCs w:val="16"/>
        </w:rPr>
      </w:pPr>
      <w:r w:rsidRPr="00B77D44">
        <w:rPr>
          <w:rFonts w:ascii="Verdana" w:hAnsi="Verdana" w:cs="Verdana"/>
          <w:i/>
          <w:iCs/>
          <w:sz w:val="16"/>
          <w:szCs w:val="16"/>
        </w:rPr>
        <w:t>Jméno:</w:t>
      </w:r>
      <w:r w:rsidRPr="00B77D44">
        <w:rPr>
          <w:rFonts w:ascii="Verdana" w:hAnsi="Verdana" w:cs="Verdana"/>
          <w:i/>
          <w:iCs/>
          <w:sz w:val="16"/>
          <w:szCs w:val="16"/>
        </w:rPr>
        <w:tab/>
      </w:r>
      <w:r w:rsidR="00B77D44" w:rsidRPr="00B77D44">
        <w:rPr>
          <w:rFonts w:ascii="Verdana" w:hAnsi="Verdana" w:cs="Verdana"/>
          <w:i/>
          <w:iCs/>
          <w:sz w:val="16"/>
          <w:szCs w:val="16"/>
        </w:rPr>
        <w:t>Vlastimil Pospíšil vedoucí oddělení energetiky a odpadového hospodářství</w:t>
      </w:r>
    </w:p>
    <w:p w14:paraId="0E86BE4A" w14:textId="77777777" w:rsidR="00AF143E" w:rsidRPr="00B77D44" w:rsidRDefault="00AF143E" w:rsidP="00B77D44">
      <w:pPr>
        <w:pStyle w:val="Bezmezer"/>
        <w:ind w:firstLine="993"/>
        <w:rPr>
          <w:rFonts w:ascii="Verdana" w:hAnsi="Verdana" w:cs="Verdana"/>
          <w:i/>
          <w:iCs/>
          <w:sz w:val="16"/>
          <w:szCs w:val="16"/>
        </w:rPr>
      </w:pPr>
      <w:r w:rsidRPr="00B77D44">
        <w:rPr>
          <w:rFonts w:ascii="Verdana" w:hAnsi="Verdana" w:cs="Verdana"/>
          <w:i/>
          <w:iCs/>
          <w:sz w:val="16"/>
          <w:szCs w:val="16"/>
        </w:rPr>
        <w:t>Tel:</w:t>
      </w:r>
      <w:r w:rsidRPr="00B77D44">
        <w:rPr>
          <w:rFonts w:ascii="Verdana" w:hAnsi="Verdana" w:cs="Verdana"/>
          <w:i/>
          <w:iCs/>
          <w:sz w:val="16"/>
          <w:szCs w:val="16"/>
        </w:rPr>
        <w:tab/>
      </w:r>
      <w:r w:rsidR="00B77D44">
        <w:rPr>
          <w:rFonts w:ascii="Verdana" w:hAnsi="Verdana" w:cs="Verdana"/>
          <w:i/>
          <w:iCs/>
          <w:sz w:val="16"/>
          <w:szCs w:val="16"/>
        </w:rPr>
        <w:tab/>
      </w:r>
      <w:r w:rsidR="00B77D44" w:rsidRPr="00B77D44">
        <w:rPr>
          <w:rFonts w:ascii="Verdana" w:hAnsi="Verdana" w:cs="Verdana"/>
          <w:i/>
          <w:iCs/>
          <w:sz w:val="16"/>
          <w:szCs w:val="16"/>
        </w:rPr>
        <w:t>+420 517315163</w:t>
      </w:r>
    </w:p>
    <w:p w14:paraId="623ECB43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0" w:line="190" w:lineRule="exact"/>
        <w:rPr>
          <w:i w:val="0"/>
          <w:iCs w:val="0"/>
        </w:rPr>
      </w:pPr>
      <w:r>
        <w:t>Poskytovatel</w:t>
      </w:r>
      <w:r>
        <w:rPr>
          <w:spacing w:val="-9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povinen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řídit</w:t>
      </w:r>
      <w:r>
        <w:rPr>
          <w:spacing w:val="-9"/>
        </w:rPr>
        <w:t xml:space="preserve"> </w:t>
      </w:r>
      <w:r>
        <w:t>dokumenty</w:t>
      </w:r>
      <w:r>
        <w:rPr>
          <w:spacing w:val="-8"/>
        </w:rPr>
        <w:t xml:space="preserve"> </w:t>
      </w:r>
      <w:r>
        <w:t>podle</w:t>
      </w:r>
      <w:r>
        <w:rPr>
          <w:spacing w:val="-9"/>
        </w:rPr>
        <w:t xml:space="preserve"> </w:t>
      </w:r>
      <w:r w:rsidRPr="0017004E">
        <w:t>přílohy</w:t>
      </w:r>
      <w:r w:rsidRPr="0017004E">
        <w:rPr>
          <w:spacing w:val="-9"/>
        </w:rPr>
        <w:t xml:space="preserve"> </w:t>
      </w:r>
      <w:r w:rsidRPr="0017004E">
        <w:t>číslo</w:t>
      </w:r>
      <w:r w:rsidRPr="0017004E">
        <w:rPr>
          <w:spacing w:val="-9"/>
        </w:rPr>
        <w:t xml:space="preserve"> </w:t>
      </w:r>
      <w:r w:rsidRPr="0017004E">
        <w:t>3</w:t>
      </w:r>
      <w:r w:rsidRPr="0017004E">
        <w:rPr>
          <w:spacing w:val="-9"/>
        </w:rPr>
        <w:t xml:space="preserve"> </w:t>
      </w:r>
      <w:r w:rsidRPr="0017004E">
        <w:t>této</w:t>
      </w:r>
      <w:r>
        <w:rPr>
          <w:spacing w:val="-9"/>
        </w:rPr>
        <w:t xml:space="preserve"> </w:t>
      </w:r>
      <w:r>
        <w:t>smlouvy.</w:t>
      </w:r>
    </w:p>
    <w:p w14:paraId="1E08B3E4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9" w:line="192" w:lineRule="exact"/>
        <w:ind w:right="143"/>
        <w:jc w:val="both"/>
        <w:rPr>
          <w:i w:val="0"/>
          <w:iCs w:val="0"/>
        </w:rPr>
      </w:pPr>
      <w:r>
        <w:t>Poskytovatel</w:t>
      </w:r>
      <w:r>
        <w:rPr>
          <w:spacing w:val="-2"/>
        </w:rPr>
        <w:t xml:space="preserve"> </w:t>
      </w:r>
      <w:r>
        <w:t>je povinen</w:t>
      </w:r>
      <w:r>
        <w:rPr>
          <w:spacing w:val="-1"/>
        </w:rPr>
        <w:t xml:space="preserve"> </w:t>
      </w:r>
      <w:r>
        <w:t>na požádání</w:t>
      </w:r>
      <w:r>
        <w:rPr>
          <w:spacing w:val="-2"/>
        </w:rPr>
        <w:t xml:space="preserve"> </w:t>
      </w:r>
      <w:r>
        <w:t>Objednateli</w:t>
      </w:r>
      <w:r>
        <w:rPr>
          <w:spacing w:val="-1"/>
        </w:rPr>
        <w:t xml:space="preserve"> </w:t>
      </w:r>
      <w:r>
        <w:t>bezodkladně</w:t>
      </w:r>
      <w:r>
        <w:rPr>
          <w:spacing w:val="-1"/>
        </w:rPr>
        <w:t xml:space="preserve"> </w:t>
      </w:r>
      <w:r>
        <w:t>sdělit,</w:t>
      </w:r>
      <w:r>
        <w:rPr>
          <w:spacing w:val="-1"/>
        </w:rPr>
        <w:t xml:space="preserve"> </w:t>
      </w:r>
      <w:r>
        <w:t>doložit,</w:t>
      </w:r>
      <w:r>
        <w:rPr>
          <w:spacing w:val="-1"/>
        </w:rPr>
        <w:t xml:space="preserve"> </w:t>
      </w:r>
      <w:r>
        <w:t>případně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prokázat</w:t>
      </w:r>
      <w:r>
        <w:rPr>
          <w:spacing w:val="-1"/>
        </w:rPr>
        <w:t xml:space="preserve"> </w:t>
      </w:r>
      <w:r>
        <w:t>odstranění</w:t>
      </w:r>
      <w:r>
        <w:rPr>
          <w:spacing w:val="47"/>
          <w:w w:val="99"/>
        </w:rPr>
        <w:t xml:space="preserve"> </w:t>
      </w:r>
      <w:r w:rsidRPr="009744EB">
        <w:t>nebezpečného</w:t>
      </w:r>
      <w:r w:rsidRPr="009744EB">
        <w:rPr>
          <w:spacing w:val="-36"/>
        </w:rPr>
        <w:t xml:space="preserve"> </w:t>
      </w:r>
      <w:r>
        <w:t>odpadu.</w:t>
      </w:r>
    </w:p>
    <w:p w14:paraId="4EE9F08B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4" w:line="192" w:lineRule="exact"/>
        <w:ind w:right="145"/>
        <w:jc w:val="both"/>
        <w:rPr>
          <w:i w:val="0"/>
          <w:iCs w:val="0"/>
        </w:rPr>
      </w:pPr>
      <w:r>
        <w:t>Poskytovatel</w:t>
      </w:r>
      <w:r>
        <w:rPr>
          <w:spacing w:val="24"/>
        </w:rPr>
        <w:t xml:space="preserve"> </w:t>
      </w:r>
      <w:r>
        <w:t>je</w:t>
      </w:r>
      <w:r>
        <w:rPr>
          <w:spacing w:val="25"/>
        </w:rPr>
        <w:t xml:space="preserve"> </w:t>
      </w:r>
      <w:r>
        <w:t>povinen</w:t>
      </w:r>
      <w:r>
        <w:rPr>
          <w:spacing w:val="26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požádání</w:t>
      </w:r>
      <w:r>
        <w:rPr>
          <w:spacing w:val="25"/>
        </w:rPr>
        <w:t xml:space="preserve"> </w:t>
      </w:r>
      <w:r>
        <w:t>sdělit</w:t>
      </w:r>
      <w:r>
        <w:rPr>
          <w:spacing w:val="25"/>
        </w:rPr>
        <w:t xml:space="preserve"> </w:t>
      </w:r>
      <w:r>
        <w:t>Objednateli</w:t>
      </w:r>
      <w:r>
        <w:rPr>
          <w:spacing w:val="24"/>
        </w:rPr>
        <w:t xml:space="preserve"> </w:t>
      </w:r>
      <w:r>
        <w:t>jména</w:t>
      </w:r>
      <w:r>
        <w:rPr>
          <w:spacing w:val="26"/>
        </w:rPr>
        <w:t xml:space="preserve"> </w:t>
      </w:r>
      <w:r>
        <w:t>všech</w:t>
      </w:r>
      <w:r>
        <w:rPr>
          <w:spacing w:val="25"/>
        </w:rPr>
        <w:t xml:space="preserve"> </w:t>
      </w:r>
      <w:r>
        <w:t>svých</w:t>
      </w:r>
      <w:r>
        <w:rPr>
          <w:spacing w:val="25"/>
        </w:rPr>
        <w:t xml:space="preserve"> </w:t>
      </w:r>
      <w:r>
        <w:t>pracovníků,</w:t>
      </w:r>
      <w:r>
        <w:rPr>
          <w:spacing w:val="26"/>
        </w:rPr>
        <w:t xml:space="preserve"> </w:t>
      </w:r>
      <w:r>
        <w:t>nebo</w:t>
      </w:r>
      <w:r>
        <w:rPr>
          <w:spacing w:val="25"/>
        </w:rPr>
        <w:t xml:space="preserve"> </w:t>
      </w:r>
      <w:r>
        <w:t>pracovníků</w:t>
      </w:r>
      <w:r>
        <w:rPr>
          <w:spacing w:val="36"/>
          <w:w w:val="98"/>
        </w:rPr>
        <w:t xml:space="preserve"> </w:t>
      </w:r>
      <w:r>
        <w:t>poddodavatele,</w:t>
      </w:r>
      <w:r>
        <w:rPr>
          <w:spacing w:val="-11"/>
        </w:rPr>
        <w:t xml:space="preserve"> </w:t>
      </w:r>
      <w:r>
        <w:t>kteří</w:t>
      </w:r>
      <w:r>
        <w:rPr>
          <w:spacing w:val="-11"/>
        </w:rPr>
        <w:t xml:space="preserve"> </w:t>
      </w:r>
      <w:r>
        <w:t>přicházejí</w:t>
      </w:r>
      <w:r>
        <w:rPr>
          <w:spacing w:val="-10"/>
        </w:rPr>
        <w:t xml:space="preserve"> </w:t>
      </w:r>
      <w:r>
        <w:t>nebo</w:t>
      </w:r>
      <w:r>
        <w:rPr>
          <w:spacing w:val="-11"/>
        </w:rPr>
        <w:t xml:space="preserve"> </w:t>
      </w:r>
      <w:r>
        <w:t>přišli</w:t>
      </w:r>
      <w:r>
        <w:rPr>
          <w:spacing w:val="-10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styku</w:t>
      </w:r>
      <w:r>
        <w:rPr>
          <w:spacing w:val="-9"/>
        </w:rPr>
        <w:t xml:space="preserve"> </w:t>
      </w:r>
      <w:r>
        <w:t>s</w:t>
      </w:r>
      <w:r>
        <w:rPr>
          <w:spacing w:val="-10"/>
        </w:rPr>
        <w:t xml:space="preserve"> </w:t>
      </w:r>
      <w:r w:rsidRPr="009744EB">
        <w:t>nebezpečným</w:t>
      </w:r>
      <w:r>
        <w:rPr>
          <w:spacing w:val="-10"/>
        </w:rPr>
        <w:t xml:space="preserve"> </w:t>
      </w:r>
      <w:r>
        <w:t>odpadem,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jakým</w:t>
      </w:r>
      <w:r>
        <w:rPr>
          <w:spacing w:val="-9"/>
        </w:rPr>
        <w:t xml:space="preserve"> </w:t>
      </w:r>
      <w:r>
        <w:t>způsobem.</w:t>
      </w:r>
    </w:p>
    <w:p w14:paraId="7FBDDF9B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17"/>
        <w:ind w:right="146"/>
        <w:jc w:val="both"/>
        <w:rPr>
          <w:i w:val="0"/>
          <w:iCs w:val="0"/>
        </w:rPr>
      </w:pPr>
      <w:r>
        <w:t>Poskytovatel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zavazuje,</w:t>
      </w:r>
      <w:r>
        <w:rPr>
          <w:spacing w:val="-4"/>
        </w:rPr>
        <w:t xml:space="preserve"> </w:t>
      </w:r>
      <w:r>
        <w:t>že</w:t>
      </w:r>
      <w:r>
        <w:rPr>
          <w:spacing w:val="-5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dobu</w:t>
      </w:r>
      <w:r>
        <w:rPr>
          <w:spacing w:val="-4"/>
        </w:rPr>
        <w:t xml:space="preserve"> </w:t>
      </w:r>
      <w:r>
        <w:t>plnění</w:t>
      </w:r>
      <w:r>
        <w:rPr>
          <w:spacing w:val="-4"/>
        </w:rPr>
        <w:t xml:space="preserve"> </w:t>
      </w:r>
      <w:r>
        <w:t>předmětu</w:t>
      </w:r>
      <w:r>
        <w:rPr>
          <w:spacing w:val="-5"/>
        </w:rPr>
        <w:t xml:space="preserve"> </w:t>
      </w:r>
      <w:r>
        <w:t>této</w:t>
      </w:r>
      <w:r>
        <w:rPr>
          <w:spacing w:val="-4"/>
        </w:rPr>
        <w:t xml:space="preserve"> </w:t>
      </w:r>
      <w:r>
        <w:t>smlouvy</w:t>
      </w:r>
      <w:r>
        <w:rPr>
          <w:spacing w:val="-4"/>
        </w:rPr>
        <w:t xml:space="preserve"> </w:t>
      </w:r>
      <w:r>
        <w:t>vést</w:t>
      </w:r>
      <w:r>
        <w:rPr>
          <w:spacing w:val="-5"/>
        </w:rPr>
        <w:t xml:space="preserve"> </w:t>
      </w:r>
      <w:r>
        <w:t>řádnou</w:t>
      </w:r>
      <w:r>
        <w:rPr>
          <w:spacing w:val="-4"/>
        </w:rPr>
        <w:t xml:space="preserve"> </w:t>
      </w:r>
      <w:r>
        <w:t>průběžnou</w:t>
      </w:r>
      <w:r>
        <w:rPr>
          <w:spacing w:val="-4"/>
        </w:rPr>
        <w:t xml:space="preserve"> </w:t>
      </w:r>
      <w:r>
        <w:t>evidenci</w:t>
      </w:r>
      <w:r>
        <w:rPr>
          <w:spacing w:val="-5"/>
        </w:rPr>
        <w:t xml:space="preserve"> </w:t>
      </w:r>
      <w:r>
        <w:t>o</w:t>
      </w:r>
      <w:r w:rsidR="00560D68">
        <w:rPr>
          <w:spacing w:val="54"/>
          <w:w w:val="98"/>
        </w:rPr>
        <w:t> </w:t>
      </w:r>
      <w:r>
        <w:t>plnění</w:t>
      </w:r>
      <w:r>
        <w:rPr>
          <w:spacing w:val="13"/>
        </w:rPr>
        <w:t xml:space="preserve"> </w:t>
      </w:r>
      <w:r>
        <w:t>předmětu</w:t>
      </w:r>
      <w:r>
        <w:rPr>
          <w:spacing w:val="15"/>
        </w:rPr>
        <w:t xml:space="preserve"> </w:t>
      </w:r>
      <w:r>
        <w:t>této</w:t>
      </w:r>
      <w:r>
        <w:rPr>
          <w:spacing w:val="15"/>
        </w:rPr>
        <w:t xml:space="preserve"> </w:t>
      </w:r>
      <w:r>
        <w:t>smlouvy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měsíčně</w:t>
      </w:r>
      <w:r>
        <w:rPr>
          <w:spacing w:val="15"/>
        </w:rPr>
        <w:t xml:space="preserve"> </w:t>
      </w:r>
      <w:r>
        <w:t>předávat</w:t>
      </w:r>
      <w:r>
        <w:rPr>
          <w:spacing w:val="14"/>
        </w:rPr>
        <w:t xml:space="preserve"> </w:t>
      </w:r>
      <w:r>
        <w:t>Objednateli</w:t>
      </w:r>
      <w:r>
        <w:rPr>
          <w:spacing w:val="14"/>
        </w:rPr>
        <w:t xml:space="preserve"> </w:t>
      </w:r>
      <w:r>
        <w:t>přehled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druhu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množství</w:t>
      </w:r>
      <w:r>
        <w:rPr>
          <w:spacing w:val="14"/>
        </w:rPr>
        <w:t xml:space="preserve"> </w:t>
      </w:r>
      <w:r>
        <w:t>odvezeného</w:t>
      </w:r>
      <w:r>
        <w:rPr>
          <w:spacing w:val="14"/>
        </w:rPr>
        <w:t xml:space="preserve"> </w:t>
      </w:r>
      <w:r>
        <w:t>a</w:t>
      </w:r>
      <w:r>
        <w:rPr>
          <w:spacing w:val="58"/>
          <w:w w:val="98"/>
        </w:rPr>
        <w:t xml:space="preserve"> </w:t>
      </w:r>
      <w:r>
        <w:t>odstraněného</w:t>
      </w:r>
      <w:r>
        <w:rPr>
          <w:spacing w:val="-11"/>
        </w:rPr>
        <w:t xml:space="preserve"> </w:t>
      </w:r>
      <w:r>
        <w:t>nebezpečného</w:t>
      </w:r>
      <w:r>
        <w:rPr>
          <w:spacing w:val="-11"/>
        </w:rPr>
        <w:t xml:space="preserve"> </w:t>
      </w:r>
      <w:r>
        <w:t>odpadu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území</w:t>
      </w:r>
      <w:r>
        <w:rPr>
          <w:spacing w:val="-11"/>
        </w:rPr>
        <w:t xml:space="preserve"> </w:t>
      </w:r>
      <w:r>
        <w:t>nemocnic</w:t>
      </w:r>
      <w:r>
        <w:rPr>
          <w:spacing w:val="-11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souladu</w:t>
      </w:r>
      <w:r>
        <w:rPr>
          <w:spacing w:val="-10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platnými</w:t>
      </w:r>
      <w:r>
        <w:rPr>
          <w:spacing w:val="-11"/>
        </w:rPr>
        <w:t xml:space="preserve"> </w:t>
      </w:r>
      <w:r>
        <w:t>právními</w:t>
      </w:r>
      <w:r>
        <w:rPr>
          <w:spacing w:val="-11"/>
        </w:rPr>
        <w:t xml:space="preserve"> </w:t>
      </w:r>
      <w:r>
        <w:t>předpisy</w:t>
      </w:r>
    </w:p>
    <w:p w14:paraId="31E4A49D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29" w:line="192" w:lineRule="exact"/>
        <w:ind w:right="144"/>
        <w:jc w:val="both"/>
        <w:rPr>
          <w:i w:val="0"/>
          <w:iCs w:val="0"/>
        </w:rPr>
      </w:pPr>
      <w:r>
        <w:t>Od</w:t>
      </w:r>
      <w:r>
        <w:rPr>
          <w:spacing w:val="6"/>
        </w:rPr>
        <w:t xml:space="preserve"> </w:t>
      </w:r>
      <w:r>
        <w:t>okamžiku</w:t>
      </w:r>
      <w:r>
        <w:rPr>
          <w:spacing w:val="7"/>
        </w:rPr>
        <w:t xml:space="preserve"> </w:t>
      </w:r>
      <w:r>
        <w:t>převzetí</w:t>
      </w:r>
      <w:r>
        <w:rPr>
          <w:spacing w:val="6"/>
        </w:rPr>
        <w:t xml:space="preserve"> </w:t>
      </w:r>
      <w:r>
        <w:t>nebezpečného</w:t>
      </w:r>
      <w:r>
        <w:rPr>
          <w:spacing w:val="7"/>
        </w:rPr>
        <w:t xml:space="preserve"> </w:t>
      </w:r>
      <w:r>
        <w:t>opadu</w:t>
      </w:r>
      <w:r>
        <w:rPr>
          <w:spacing w:val="6"/>
        </w:rPr>
        <w:t xml:space="preserve"> </w:t>
      </w:r>
      <w:r>
        <w:t>od</w:t>
      </w:r>
      <w:r>
        <w:rPr>
          <w:spacing w:val="7"/>
        </w:rPr>
        <w:t xml:space="preserve"> </w:t>
      </w:r>
      <w:r>
        <w:t>objednatele</w:t>
      </w:r>
      <w:r>
        <w:rPr>
          <w:spacing w:val="6"/>
        </w:rPr>
        <w:t xml:space="preserve"> </w:t>
      </w:r>
      <w:r>
        <w:t>je</w:t>
      </w:r>
      <w:r>
        <w:rPr>
          <w:spacing w:val="7"/>
        </w:rPr>
        <w:t xml:space="preserve"> </w:t>
      </w:r>
      <w:r>
        <w:t>zhotovitel</w:t>
      </w:r>
      <w:r>
        <w:rPr>
          <w:spacing w:val="6"/>
        </w:rPr>
        <w:t xml:space="preserve"> </w:t>
      </w:r>
      <w:r>
        <w:t>plně</w:t>
      </w:r>
      <w:r>
        <w:rPr>
          <w:spacing w:val="7"/>
        </w:rPr>
        <w:t xml:space="preserve"> </w:t>
      </w:r>
      <w:r>
        <w:t>odpovědný</w:t>
      </w:r>
      <w:r>
        <w:rPr>
          <w:spacing w:val="6"/>
        </w:rPr>
        <w:t xml:space="preserve"> </w:t>
      </w:r>
      <w:r>
        <w:t>za</w:t>
      </w:r>
      <w:r>
        <w:rPr>
          <w:spacing w:val="7"/>
        </w:rPr>
        <w:t xml:space="preserve"> </w:t>
      </w:r>
      <w:r>
        <w:t>další</w:t>
      </w:r>
      <w:r>
        <w:rPr>
          <w:spacing w:val="6"/>
        </w:rPr>
        <w:t xml:space="preserve"> </w:t>
      </w:r>
      <w:r>
        <w:t>nakládání</w:t>
      </w:r>
      <w:r>
        <w:rPr>
          <w:spacing w:val="62"/>
          <w:w w:val="99"/>
        </w:rPr>
        <w:t xml:space="preserve"> </w:t>
      </w:r>
      <w:r>
        <w:t>s</w:t>
      </w:r>
      <w:r>
        <w:rPr>
          <w:spacing w:val="-18"/>
        </w:rPr>
        <w:t xml:space="preserve"> </w:t>
      </w:r>
      <w:r w:rsidRPr="009744EB">
        <w:t>nebezpečným</w:t>
      </w:r>
      <w:r w:rsidRPr="009744EB">
        <w:rPr>
          <w:spacing w:val="-17"/>
        </w:rPr>
        <w:t xml:space="preserve"> </w:t>
      </w:r>
      <w:r>
        <w:t>odpadem.</w:t>
      </w:r>
    </w:p>
    <w:p w14:paraId="2B8BF699" w14:textId="77777777" w:rsidR="00AF143E" w:rsidRDefault="00AF143E">
      <w:pPr>
        <w:pStyle w:val="Zkladntext"/>
        <w:numPr>
          <w:ilvl w:val="1"/>
          <w:numId w:val="25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t>Veškeré</w:t>
      </w:r>
      <w:r>
        <w:rPr>
          <w:spacing w:val="-11"/>
        </w:rPr>
        <w:t xml:space="preserve"> </w:t>
      </w:r>
      <w:r>
        <w:t>povinnost</w:t>
      </w:r>
      <w:r>
        <w:rPr>
          <w:spacing w:val="-11"/>
        </w:rPr>
        <w:t xml:space="preserve"> </w:t>
      </w:r>
      <w:r>
        <w:t>plní</w:t>
      </w:r>
      <w:r>
        <w:rPr>
          <w:spacing w:val="-11"/>
        </w:rPr>
        <w:t xml:space="preserve"> </w:t>
      </w:r>
      <w:r>
        <w:t>Poskytovatel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svůj</w:t>
      </w:r>
      <w:r>
        <w:rPr>
          <w:spacing w:val="-11"/>
        </w:rPr>
        <w:t xml:space="preserve"> </w:t>
      </w:r>
      <w:r>
        <w:t>náklad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nebezpečí.</w:t>
      </w:r>
    </w:p>
    <w:p w14:paraId="33802413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55F4B43C" w14:textId="77777777" w:rsidR="00AF143E" w:rsidRDefault="00AF143E">
      <w:pPr>
        <w:pStyle w:val="Nadpis3"/>
        <w:numPr>
          <w:ilvl w:val="0"/>
          <w:numId w:val="32"/>
        </w:numPr>
        <w:tabs>
          <w:tab w:val="left" w:pos="1940"/>
        </w:tabs>
        <w:kinsoku w:val="0"/>
        <w:overflowPunct w:val="0"/>
        <w:ind w:left="1939" w:hanging="716"/>
        <w:rPr>
          <w:b w:val="0"/>
          <w:bCs w:val="0"/>
          <w:i w:val="0"/>
          <w:iCs w:val="0"/>
        </w:rPr>
      </w:pPr>
      <w:r>
        <w:t>Práva,</w:t>
      </w:r>
      <w:r>
        <w:rPr>
          <w:spacing w:val="-16"/>
        </w:rPr>
        <w:t xml:space="preserve"> </w:t>
      </w:r>
      <w:r>
        <w:t>povinnosti</w:t>
      </w:r>
      <w:r>
        <w:rPr>
          <w:spacing w:val="-16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součinnost</w:t>
      </w:r>
      <w:r>
        <w:rPr>
          <w:spacing w:val="-15"/>
        </w:rPr>
        <w:t xml:space="preserve"> </w:t>
      </w:r>
      <w:r>
        <w:t>objednatele</w:t>
      </w:r>
    </w:p>
    <w:p w14:paraId="27B338A4" w14:textId="77777777" w:rsidR="00AF143E" w:rsidRDefault="00AF143E">
      <w:pPr>
        <w:pStyle w:val="Zkladntext"/>
        <w:numPr>
          <w:ilvl w:val="1"/>
          <w:numId w:val="23"/>
        </w:numPr>
        <w:tabs>
          <w:tab w:val="left" w:pos="1005"/>
        </w:tabs>
        <w:kinsoku w:val="0"/>
        <w:overflowPunct w:val="0"/>
        <w:spacing w:before="116" w:line="242" w:lineRule="auto"/>
        <w:ind w:right="145"/>
        <w:jc w:val="both"/>
        <w:rPr>
          <w:i w:val="0"/>
          <w:iCs w:val="0"/>
        </w:rPr>
      </w:pPr>
      <w:r>
        <w:t>Práva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povinnosti</w:t>
      </w:r>
      <w:r>
        <w:rPr>
          <w:spacing w:val="-7"/>
        </w:rPr>
        <w:t xml:space="preserve"> </w:t>
      </w:r>
      <w:r>
        <w:t>(součinnost)</w:t>
      </w:r>
      <w:r>
        <w:rPr>
          <w:spacing w:val="-6"/>
        </w:rPr>
        <w:t xml:space="preserve"> </w:t>
      </w:r>
      <w:r>
        <w:t>objednatele</w:t>
      </w:r>
      <w:r>
        <w:rPr>
          <w:spacing w:val="-7"/>
        </w:rPr>
        <w:t xml:space="preserve"> </w:t>
      </w:r>
      <w:r>
        <w:t>vyplývají</w:t>
      </w:r>
      <w:r>
        <w:rPr>
          <w:spacing w:val="-6"/>
        </w:rPr>
        <w:t xml:space="preserve"> </w:t>
      </w:r>
      <w:r>
        <w:t>zejména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ustanovení</w:t>
      </w:r>
      <w:r>
        <w:rPr>
          <w:spacing w:val="-6"/>
        </w:rPr>
        <w:t xml:space="preserve"> </w:t>
      </w:r>
      <w:r>
        <w:t>§</w:t>
      </w:r>
      <w:r>
        <w:rPr>
          <w:spacing w:val="-6"/>
        </w:rPr>
        <w:t xml:space="preserve"> </w:t>
      </w:r>
      <w:r w:rsidR="000370F6">
        <w:t>13 a § 118</w:t>
      </w:r>
      <w:r>
        <w:rPr>
          <w:spacing w:val="-6"/>
        </w:rPr>
        <w:t xml:space="preserve"> </w:t>
      </w:r>
      <w:r>
        <w:t>zákona</w:t>
      </w:r>
      <w:r>
        <w:rPr>
          <w:spacing w:val="-6"/>
        </w:rPr>
        <w:t xml:space="preserve"> </w:t>
      </w:r>
      <w:r>
        <w:t>č.</w:t>
      </w:r>
      <w:r w:rsidR="00560D68">
        <w:rPr>
          <w:spacing w:val="-7"/>
        </w:rPr>
        <w:t> </w:t>
      </w:r>
      <w:r w:rsidR="00A90739">
        <w:t>541/2020</w:t>
      </w:r>
      <w:r>
        <w:rPr>
          <w:spacing w:val="81"/>
          <w:w w:val="98"/>
        </w:rPr>
        <w:t xml:space="preserve"> </w:t>
      </w:r>
      <w:r>
        <w:t>Sb.,</w:t>
      </w:r>
      <w:r>
        <w:rPr>
          <w:spacing w:val="-10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odpadech,</w:t>
      </w:r>
      <w:r>
        <w:rPr>
          <w:spacing w:val="-10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platném</w:t>
      </w:r>
      <w:r>
        <w:rPr>
          <w:spacing w:val="-9"/>
        </w:rPr>
        <w:t xml:space="preserve"> </w:t>
      </w:r>
      <w:r>
        <w:t>znění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příslušných</w:t>
      </w:r>
      <w:r>
        <w:rPr>
          <w:spacing w:val="-9"/>
        </w:rPr>
        <w:t xml:space="preserve"> </w:t>
      </w:r>
      <w:r>
        <w:t>prováděcích</w:t>
      </w:r>
      <w:r>
        <w:rPr>
          <w:spacing w:val="-8"/>
        </w:rPr>
        <w:t xml:space="preserve"> </w:t>
      </w:r>
      <w:r>
        <w:t>právních</w:t>
      </w:r>
      <w:r>
        <w:rPr>
          <w:spacing w:val="-9"/>
        </w:rPr>
        <w:t xml:space="preserve"> </w:t>
      </w:r>
      <w:r>
        <w:t>předpisů.</w:t>
      </w:r>
    </w:p>
    <w:p w14:paraId="2190B310" w14:textId="77777777" w:rsidR="00AF143E" w:rsidRDefault="00AF143E">
      <w:pPr>
        <w:pStyle w:val="Zkladntext"/>
        <w:numPr>
          <w:ilvl w:val="1"/>
          <w:numId w:val="23"/>
        </w:numPr>
        <w:tabs>
          <w:tab w:val="left" w:pos="1005"/>
        </w:tabs>
        <w:kinsoku w:val="0"/>
        <w:overflowPunct w:val="0"/>
        <w:spacing w:before="115"/>
        <w:rPr>
          <w:i w:val="0"/>
          <w:iCs w:val="0"/>
        </w:rPr>
      </w:pPr>
      <w:r>
        <w:t>Objednatel</w:t>
      </w:r>
      <w:r>
        <w:rPr>
          <w:spacing w:val="-14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povinen:</w:t>
      </w:r>
    </w:p>
    <w:p w14:paraId="47322B3A" w14:textId="77777777" w:rsidR="00AF143E" w:rsidRPr="008A38EA" w:rsidRDefault="00AF143E" w:rsidP="005D2ADB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0"/>
      </w:pPr>
      <w:r>
        <w:t>Předávat</w:t>
      </w:r>
      <w:r w:rsidRPr="008A38EA">
        <w:t xml:space="preserve"> </w:t>
      </w:r>
      <w:r>
        <w:t>Poskytovateli</w:t>
      </w:r>
      <w:r w:rsidRPr="008A38EA">
        <w:t xml:space="preserve"> </w:t>
      </w:r>
      <w:r>
        <w:t>odpad,</w:t>
      </w:r>
      <w:r w:rsidRPr="008A38EA">
        <w:t xml:space="preserve"> </w:t>
      </w:r>
      <w:r>
        <w:t>který</w:t>
      </w:r>
      <w:r w:rsidRPr="008A38EA">
        <w:t xml:space="preserve"> </w:t>
      </w:r>
      <w:r>
        <w:t>svými</w:t>
      </w:r>
      <w:r w:rsidRPr="008A38EA">
        <w:t xml:space="preserve"> </w:t>
      </w:r>
      <w:r>
        <w:t>vlastnostmi</w:t>
      </w:r>
      <w:r w:rsidRPr="008A38EA">
        <w:t xml:space="preserve"> </w:t>
      </w:r>
      <w:r>
        <w:t>odpovídá</w:t>
      </w:r>
      <w:r w:rsidRPr="008A38EA">
        <w:t xml:space="preserve"> </w:t>
      </w:r>
      <w:r>
        <w:t>deklarovanému</w:t>
      </w:r>
      <w:r w:rsidRPr="008A38EA">
        <w:t xml:space="preserve"> </w:t>
      </w:r>
      <w:r>
        <w:t>odpadu,</w:t>
      </w:r>
      <w:r w:rsidRPr="008A38EA">
        <w:t xml:space="preserve"> </w:t>
      </w:r>
      <w:r>
        <w:t>případně</w:t>
      </w:r>
      <w:r w:rsidRPr="008A38EA">
        <w:t xml:space="preserve"> </w:t>
      </w:r>
      <w:r>
        <w:t>informovat</w:t>
      </w:r>
      <w:r w:rsidRPr="008A38EA">
        <w:t xml:space="preserve"> </w:t>
      </w:r>
      <w:r>
        <w:t>Poskytovatele</w:t>
      </w:r>
      <w:r w:rsidRPr="008A38EA">
        <w:t xml:space="preserve"> </w:t>
      </w:r>
      <w:r>
        <w:t>o</w:t>
      </w:r>
      <w:r w:rsidRPr="008A38EA">
        <w:t xml:space="preserve"> </w:t>
      </w:r>
      <w:r>
        <w:t>změně</w:t>
      </w:r>
      <w:r w:rsidRPr="008A38EA">
        <w:t xml:space="preserve"> </w:t>
      </w:r>
      <w:r>
        <w:t>původně</w:t>
      </w:r>
      <w:r w:rsidRPr="008A38EA">
        <w:t xml:space="preserve"> </w:t>
      </w:r>
      <w:r>
        <w:t>uvedených</w:t>
      </w:r>
      <w:r w:rsidRPr="008A38EA">
        <w:t xml:space="preserve"> </w:t>
      </w:r>
      <w:r>
        <w:t>vlastností</w:t>
      </w:r>
      <w:r w:rsidRPr="008A38EA">
        <w:t xml:space="preserve"> </w:t>
      </w:r>
      <w:r>
        <w:t>odpadu.</w:t>
      </w:r>
    </w:p>
    <w:p w14:paraId="6AB135AC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0"/>
        <w:rPr>
          <w:i w:val="0"/>
          <w:iCs w:val="0"/>
        </w:rPr>
      </w:pPr>
      <w:r>
        <w:t>Připravit</w:t>
      </w:r>
      <w:r>
        <w:rPr>
          <w:spacing w:val="-10"/>
        </w:rPr>
        <w:t xml:space="preserve"> </w:t>
      </w:r>
      <w:r>
        <w:t>odpady</w:t>
      </w:r>
      <w:r>
        <w:rPr>
          <w:spacing w:val="-9"/>
        </w:rPr>
        <w:t xml:space="preserve"> </w:t>
      </w:r>
      <w:r>
        <w:t>tak,</w:t>
      </w:r>
      <w:r>
        <w:rPr>
          <w:spacing w:val="-9"/>
        </w:rPr>
        <w:t xml:space="preserve"> </w:t>
      </w:r>
      <w:r>
        <w:t>aby</w:t>
      </w:r>
      <w:r>
        <w:rPr>
          <w:spacing w:val="-9"/>
        </w:rPr>
        <w:t xml:space="preserve"> </w:t>
      </w:r>
      <w:r>
        <w:t>ve</w:t>
      </w:r>
      <w:r>
        <w:rPr>
          <w:spacing w:val="-9"/>
        </w:rPr>
        <w:t xml:space="preserve"> </w:t>
      </w:r>
      <w:r>
        <w:t>stanoveném</w:t>
      </w:r>
      <w:r>
        <w:rPr>
          <w:spacing w:val="-8"/>
        </w:rPr>
        <w:t xml:space="preserve"> </w:t>
      </w:r>
      <w:r>
        <w:t>termínu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stanoveném</w:t>
      </w:r>
      <w:r>
        <w:rPr>
          <w:spacing w:val="-8"/>
        </w:rPr>
        <w:t xml:space="preserve"> </w:t>
      </w:r>
      <w:r>
        <w:t>místě</w:t>
      </w:r>
      <w:r>
        <w:rPr>
          <w:spacing w:val="-9"/>
        </w:rPr>
        <w:t xml:space="preserve"> </w:t>
      </w:r>
      <w:r>
        <w:t>byly</w:t>
      </w:r>
      <w:r>
        <w:rPr>
          <w:spacing w:val="-9"/>
        </w:rPr>
        <w:t xml:space="preserve"> </w:t>
      </w:r>
      <w:r>
        <w:t>způsobilé</w:t>
      </w:r>
      <w:r>
        <w:rPr>
          <w:spacing w:val="-9"/>
        </w:rPr>
        <w:t xml:space="preserve"> </w:t>
      </w:r>
      <w:r>
        <w:t>k</w:t>
      </w:r>
      <w:r>
        <w:rPr>
          <w:spacing w:val="-10"/>
        </w:rPr>
        <w:t xml:space="preserve"> </w:t>
      </w:r>
      <w:r>
        <w:t>odvozu.</w:t>
      </w:r>
    </w:p>
    <w:p w14:paraId="2B64ED04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67" w:line="192" w:lineRule="exact"/>
        <w:ind w:right="147"/>
        <w:rPr>
          <w:i w:val="0"/>
          <w:iCs w:val="0"/>
        </w:rPr>
      </w:pPr>
      <w:r>
        <w:t>Dokladovat</w:t>
      </w:r>
      <w:r>
        <w:rPr>
          <w:spacing w:val="-7"/>
        </w:rPr>
        <w:t xml:space="preserve"> </w:t>
      </w:r>
      <w:r>
        <w:t>kvalitu</w:t>
      </w:r>
      <w:r>
        <w:rPr>
          <w:spacing w:val="-6"/>
        </w:rPr>
        <w:t xml:space="preserve"> </w:t>
      </w:r>
      <w:r>
        <w:t>každého</w:t>
      </w:r>
      <w:r>
        <w:rPr>
          <w:spacing w:val="-7"/>
        </w:rPr>
        <w:t xml:space="preserve"> </w:t>
      </w:r>
      <w:r>
        <w:t>druhu</w:t>
      </w:r>
      <w:r>
        <w:rPr>
          <w:spacing w:val="-6"/>
        </w:rPr>
        <w:t xml:space="preserve"> </w:t>
      </w:r>
      <w:r>
        <w:t>odpadu</w:t>
      </w:r>
      <w:r>
        <w:rPr>
          <w:spacing w:val="-6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smyslu</w:t>
      </w:r>
      <w:r>
        <w:rPr>
          <w:spacing w:val="-6"/>
        </w:rPr>
        <w:t xml:space="preserve"> </w:t>
      </w:r>
      <w:r w:rsidR="005D2ADB">
        <w:t>zákona č. 541/2020 Sb. o</w:t>
      </w:r>
      <w:r w:rsidR="005D2ADB">
        <w:rPr>
          <w:spacing w:val="-8"/>
        </w:rPr>
        <w:t xml:space="preserve"> </w:t>
      </w:r>
      <w:r w:rsidR="005D2ADB">
        <w:t>odpadech,</w:t>
      </w:r>
      <w:r w:rsidR="005D2ADB">
        <w:rPr>
          <w:spacing w:val="-10"/>
        </w:rPr>
        <w:t xml:space="preserve"> </w:t>
      </w:r>
      <w:r w:rsidR="005D2ADB">
        <w:t>v</w:t>
      </w:r>
      <w:r w:rsidR="005D2ADB">
        <w:rPr>
          <w:spacing w:val="-9"/>
        </w:rPr>
        <w:t xml:space="preserve"> </w:t>
      </w:r>
      <w:r w:rsidR="005D2ADB">
        <w:t>platném</w:t>
      </w:r>
      <w:r w:rsidR="005D2ADB">
        <w:rPr>
          <w:spacing w:val="-9"/>
        </w:rPr>
        <w:t xml:space="preserve"> </w:t>
      </w:r>
      <w:r w:rsidR="005D2ADB">
        <w:t>znění</w:t>
      </w:r>
      <w:r>
        <w:t>.</w:t>
      </w:r>
      <w:r>
        <w:rPr>
          <w:spacing w:val="-7"/>
        </w:rPr>
        <w:t xml:space="preserve"> </w:t>
      </w:r>
      <w:r>
        <w:t>(základním</w:t>
      </w:r>
      <w:r>
        <w:rPr>
          <w:spacing w:val="54"/>
          <w:w w:val="99"/>
        </w:rPr>
        <w:t xml:space="preserve"> </w:t>
      </w:r>
      <w:r>
        <w:t>popisem</w:t>
      </w:r>
      <w:r>
        <w:rPr>
          <w:spacing w:val="-23"/>
        </w:rPr>
        <w:t xml:space="preserve"> </w:t>
      </w:r>
      <w:r>
        <w:t>odpadu).</w:t>
      </w:r>
    </w:p>
    <w:p w14:paraId="59E56AA6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55" w:line="242" w:lineRule="auto"/>
        <w:ind w:right="147"/>
        <w:rPr>
          <w:i w:val="0"/>
          <w:iCs w:val="0"/>
        </w:rPr>
      </w:pPr>
      <w:r>
        <w:t>Poskytnout</w:t>
      </w:r>
      <w:r>
        <w:rPr>
          <w:spacing w:val="53"/>
        </w:rPr>
        <w:t xml:space="preserve"> </w:t>
      </w:r>
      <w:r>
        <w:t>pro</w:t>
      </w:r>
      <w:r>
        <w:rPr>
          <w:spacing w:val="52"/>
        </w:rPr>
        <w:t xml:space="preserve"> </w:t>
      </w:r>
      <w:r>
        <w:t>umístění</w:t>
      </w:r>
      <w:r>
        <w:rPr>
          <w:spacing w:val="53"/>
        </w:rPr>
        <w:t xml:space="preserve"> </w:t>
      </w:r>
      <w:r>
        <w:t>nádoby</w:t>
      </w:r>
      <w:r>
        <w:rPr>
          <w:spacing w:val="53"/>
        </w:rPr>
        <w:t xml:space="preserve"> </w:t>
      </w:r>
      <w:r>
        <w:t>na</w:t>
      </w:r>
      <w:r>
        <w:rPr>
          <w:spacing w:val="53"/>
        </w:rPr>
        <w:t xml:space="preserve"> </w:t>
      </w:r>
      <w:r>
        <w:t>odpad</w:t>
      </w:r>
      <w:r>
        <w:rPr>
          <w:spacing w:val="53"/>
        </w:rPr>
        <w:t xml:space="preserve"> </w:t>
      </w:r>
      <w:r>
        <w:t>vhodné</w:t>
      </w:r>
      <w:r>
        <w:rPr>
          <w:spacing w:val="53"/>
        </w:rPr>
        <w:t xml:space="preserve"> </w:t>
      </w:r>
      <w:r>
        <w:t>místo</w:t>
      </w:r>
      <w:r>
        <w:rPr>
          <w:spacing w:val="53"/>
        </w:rPr>
        <w:t xml:space="preserve"> </w:t>
      </w:r>
      <w:r>
        <w:t>(stanoviště)</w:t>
      </w:r>
      <w:r>
        <w:rPr>
          <w:spacing w:val="53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dostatečně</w:t>
      </w:r>
      <w:r>
        <w:rPr>
          <w:spacing w:val="53"/>
        </w:rPr>
        <w:t xml:space="preserve"> </w:t>
      </w:r>
      <w:r>
        <w:t>zpevněnou</w:t>
      </w:r>
      <w:r>
        <w:rPr>
          <w:spacing w:val="73"/>
          <w:w w:val="98"/>
        </w:rPr>
        <w:t xml:space="preserve"> </w:t>
      </w:r>
      <w:r>
        <w:t>příjezdovou</w:t>
      </w:r>
      <w:r>
        <w:rPr>
          <w:spacing w:val="-22"/>
        </w:rPr>
        <w:t xml:space="preserve"> </w:t>
      </w:r>
      <w:r>
        <w:t>plochou</w:t>
      </w:r>
      <w:r>
        <w:rPr>
          <w:spacing w:val="-21"/>
        </w:rPr>
        <w:t xml:space="preserve"> </w:t>
      </w:r>
      <w:r>
        <w:t>(komunikací).</w:t>
      </w:r>
    </w:p>
    <w:p w14:paraId="513944FC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65" w:line="192" w:lineRule="exact"/>
        <w:ind w:right="147"/>
        <w:rPr>
          <w:i w:val="0"/>
          <w:iCs w:val="0"/>
        </w:rPr>
      </w:pPr>
      <w:r>
        <w:t>Pečovat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zapůjčenou</w:t>
      </w:r>
      <w:r>
        <w:rPr>
          <w:spacing w:val="35"/>
        </w:rPr>
        <w:t xml:space="preserve"> </w:t>
      </w:r>
      <w:r>
        <w:t>nádobu</w:t>
      </w:r>
      <w:r>
        <w:rPr>
          <w:spacing w:val="35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odpad</w:t>
      </w:r>
      <w:r>
        <w:rPr>
          <w:spacing w:val="35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péčí</w:t>
      </w:r>
      <w:r>
        <w:rPr>
          <w:spacing w:val="34"/>
        </w:rPr>
        <w:t xml:space="preserve"> </w:t>
      </w:r>
      <w:r>
        <w:t>řádného</w:t>
      </w:r>
      <w:r>
        <w:rPr>
          <w:spacing w:val="35"/>
        </w:rPr>
        <w:t xml:space="preserve"> </w:t>
      </w:r>
      <w:r>
        <w:t>hospodáře</w:t>
      </w:r>
      <w:r>
        <w:rPr>
          <w:spacing w:val="35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její</w:t>
      </w:r>
      <w:r>
        <w:rPr>
          <w:spacing w:val="35"/>
        </w:rPr>
        <w:t xml:space="preserve"> </w:t>
      </w:r>
      <w:r>
        <w:t>poškození</w:t>
      </w:r>
      <w:r>
        <w:rPr>
          <w:spacing w:val="34"/>
        </w:rPr>
        <w:t xml:space="preserve"> </w:t>
      </w:r>
      <w:r>
        <w:t>(pokud</w:t>
      </w:r>
      <w:r>
        <w:rPr>
          <w:spacing w:val="35"/>
        </w:rPr>
        <w:t xml:space="preserve"> </w:t>
      </w:r>
      <w:r>
        <w:t>bylo</w:t>
      </w:r>
      <w:r>
        <w:rPr>
          <w:spacing w:val="56"/>
          <w:w w:val="98"/>
        </w:rPr>
        <w:t xml:space="preserve"> </w:t>
      </w:r>
      <w:r>
        <w:t>způsobeno</w:t>
      </w:r>
      <w:r>
        <w:rPr>
          <w:spacing w:val="-21"/>
        </w:rPr>
        <w:t xml:space="preserve"> </w:t>
      </w:r>
      <w:r>
        <w:t>objednatelem)</w:t>
      </w:r>
      <w:r>
        <w:rPr>
          <w:spacing w:val="-20"/>
        </w:rPr>
        <w:t xml:space="preserve"> </w:t>
      </w:r>
      <w:r>
        <w:t>a</w:t>
      </w:r>
      <w:r>
        <w:rPr>
          <w:spacing w:val="-20"/>
        </w:rPr>
        <w:t xml:space="preserve"> </w:t>
      </w:r>
      <w:r>
        <w:t>ztrátu</w:t>
      </w:r>
      <w:r>
        <w:rPr>
          <w:spacing w:val="-20"/>
        </w:rPr>
        <w:t xml:space="preserve"> </w:t>
      </w:r>
      <w:r>
        <w:t>(pokud</w:t>
      </w:r>
      <w:r>
        <w:rPr>
          <w:spacing w:val="-20"/>
        </w:rPr>
        <w:t xml:space="preserve"> </w:t>
      </w:r>
      <w:r>
        <w:t>ke</w:t>
      </w:r>
      <w:r>
        <w:rPr>
          <w:spacing w:val="-21"/>
        </w:rPr>
        <w:t xml:space="preserve"> </w:t>
      </w:r>
      <w:r>
        <w:t>ztrátě</w:t>
      </w:r>
      <w:r>
        <w:rPr>
          <w:spacing w:val="-20"/>
        </w:rPr>
        <w:t xml:space="preserve"> </w:t>
      </w:r>
      <w:r>
        <w:t>došlo</w:t>
      </w:r>
      <w:r>
        <w:rPr>
          <w:spacing w:val="-20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areálu</w:t>
      </w:r>
      <w:r>
        <w:rPr>
          <w:spacing w:val="-21"/>
        </w:rPr>
        <w:t xml:space="preserve"> </w:t>
      </w:r>
      <w:r>
        <w:t>objednatele)</w:t>
      </w:r>
      <w:r>
        <w:rPr>
          <w:spacing w:val="-20"/>
        </w:rPr>
        <w:t xml:space="preserve"> </w:t>
      </w:r>
      <w:r>
        <w:t>Poskytovateli</w:t>
      </w:r>
      <w:r>
        <w:rPr>
          <w:spacing w:val="-20"/>
        </w:rPr>
        <w:t xml:space="preserve"> </w:t>
      </w:r>
      <w:r>
        <w:t>nahradit.</w:t>
      </w:r>
    </w:p>
    <w:p w14:paraId="1D1859DB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55"/>
        <w:rPr>
          <w:i w:val="0"/>
          <w:iCs w:val="0"/>
        </w:rPr>
      </w:pPr>
      <w:r>
        <w:t>Umožnit</w:t>
      </w:r>
      <w:r>
        <w:rPr>
          <w:spacing w:val="-15"/>
        </w:rPr>
        <w:t xml:space="preserve"> </w:t>
      </w:r>
      <w:r>
        <w:t>bezpečné</w:t>
      </w:r>
      <w:r>
        <w:rPr>
          <w:spacing w:val="-14"/>
        </w:rPr>
        <w:t xml:space="preserve"> </w:t>
      </w:r>
      <w:r>
        <w:t>naložení</w:t>
      </w:r>
      <w:r>
        <w:rPr>
          <w:spacing w:val="-14"/>
        </w:rPr>
        <w:t xml:space="preserve"> </w:t>
      </w:r>
      <w:r>
        <w:t>odpadu.</w:t>
      </w:r>
    </w:p>
    <w:p w14:paraId="4A3BE606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72" w:line="192" w:lineRule="exact"/>
        <w:ind w:right="147"/>
        <w:rPr>
          <w:i w:val="0"/>
          <w:iCs w:val="0"/>
        </w:rPr>
      </w:pPr>
      <w:r>
        <w:t>Objednatel</w:t>
      </w:r>
      <w:r>
        <w:rPr>
          <w:spacing w:val="-17"/>
        </w:rPr>
        <w:t xml:space="preserve"> </w:t>
      </w:r>
      <w:r>
        <w:t>je</w:t>
      </w:r>
      <w:r>
        <w:rPr>
          <w:spacing w:val="-16"/>
        </w:rPr>
        <w:t xml:space="preserve"> </w:t>
      </w:r>
      <w:r>
        <w:t>povinen</w:t>
      </w:r>
      <w:r>
        <w:rPr>
          <w:spacing w:val="-16"/>
        </w:rPr>
        <w:t xml:space="preserve"> </w:t>
      </w:r>
      <w:r>
        <w:t>ukládat</w:t>
      </w:r>
      <w:r>
        <w:rPr>
          <w:spacing w:val="-16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jedné</w:t>
      </w:r>
      <w:r>
        <w:rPr>
          <w:spacing w:val="-16"/>
        </w:rPr>
        <w:t xml:space="preserve"> </w:t>
      </w:r>
      <w:r>
        <w:t>nádoby</w:t>
      </w:r>
      <w:r>
        <w:rPr>
          <w:spacing w:val="-16"/>
        </w:rPr>
        <w:t xml:space="preserve"> </w:t>
      </w:r>
      <w:r>
        <w:t>jen</w:t>
      </w:r>
      <w:r>
        <w:rPr>
          <w:spacing w:val="-17"/>
        </w:rPr>
        <w:t xml:space="preserve"> </w:t>
      </w:r>
      <w:r>
        <w:t>jeden</w:t>
      </w:r>
      <w:r>
        <w:rPr>
          <w:spacing w:val="-16"/>
        </w:rPr>
        <w:t xml:space="preserve"> </w:t>
      </w:r>
      <w:r>
        <w:t>druh</w:t>
      </w:r>
      <w:r>
        <w:rPr>
          <w:spacing w:val="-16"/>
        </w:rPr>
        <w:t xml:space="preserve"> </w:t>
      </w:r>
      <w:r>
        <w:t>odpadu,</w:t>
      </w:r>
      <w:r>
        <w:rPr>
          <w:spacing w:val="-16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ten</w:t>
      </w:r>
      <w:r>
        <w:rPr>
          <w:spacing w:val="-16"/>
        </w:rPr>
        <w:t xml:space="preserve"> </w:t>
      </w:r>
      <w:r>
        <w:t>druh</w:t>
      </w:r>
      <w:r>
        <w:rPr>
          <w:spacing w:val="-16"/>
        </w:rPr>
        <w:t xml:space="preserve"> </w:t>
      </w:r>
      <w:r>
        <w:t>odpadu,</w:t>
      </w:r>
      <w:r>
        <w:rPr>
          <w:spacing w:val="-17"/>
        </w:rPr>
        <w:t xml:space="preserve"> </w:t>
      </w:r>
      <w:r>
        <w:t>pro</w:t>
      </w:r>
      <w:r>
        <w:rPr>
          <w:spacing w:val="-16"/>
        </w:rPr>
        <w:t xml:space="preserve"> </w:t>
      </w:r>
      <w:r>
        <w:t>který</w:t>
      </w:r>
      <w:r>
        <w:rPr>
          <w:spacing w:val="52"/>
          <w:w w:val="98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příslušná</w:t>
      </w:r>
      <w:r>
        <w:rPr>
          <w:spacing w:val="-12"/>
        </w:rPr>
        <w:t xml:space="preserve"> </w:t>
      </w:r>
      <w:r>
        <w:t>nádoba</w:t>
      </w:r>
      <w:r>
        <w:rPr>
          <w:spacing w:val="-13"/>
        </w:rPr>
        <w:t xml:space="preserve"> </w:t>
      </w:r>
      <w:r>
        <w:t>určena.</w:t>
      </w:r>
    </w:p>
    <w:p w14:paraId="76F4483F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spacing w:before="55"/>
        <w:ind w:right="145"/>
        <w:jc w:val="both"/>
        <w:rPr>
          <w:i w:val="0"/>
          <w:iCs w:val="0"/>
        </w:rPr>
      </w:pPr>
      <w:r>
        <w:t>Umožnit</w:t>
      </w:r>
      <w:r>
        <w:rPr>
          <w:spacing w:val="-3"/>
        </w:rPr>
        <w:t xml:space="preserve"> </w:t>
      </w:r>
      <w:r>
        <w:t>Poskytovateli</w:t>
      </w:r>
      <w:r>
        <w:rPr>
          <w:spacing w:val="-3"/>
        </w:rPr>
        <w:t xml:space="preserve"> </w:t>
      </w:r>
      <w:r>
        <w:t>volný</w:t>
      </w:r>
      <w:r>
        <w:rPr>
          <w:spacing w:val="-3"/>
        </w:rPr>
        <w:t xml:space="preserve"> </w:t>
      </w:r>
      <w:r>
        <w:t>přístup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příjezd</w:t>
      </w:r>
      <w:r>
        <w:rPr>
          <w:spacing w:val="-2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nádobám,</w:t>
      </w:r>
      <w:r>
        <w:rPr>
          <w:spacing w:val="-2"/>
        </w:rPr>
        <w:t xml:space="preserve"> </w:t>
      </w:r>
      <w:r>
        <w:t>zajistit</w:t>
      </w:r>
      <w:r>
        <w:rPr>
          <w:spacing w:val="-3"/>
        </w:rPr>
        <w:t xml:space="preserve"> </w:t>
      </w:r>
      <w:r>
        <w:t>sjízdnost</w:t>
      </w:r>
      <w:r>
        <w:rPr>
          <w:spacing w:val="-3"/>
        </w:rPr>
        <w:t xml:space="preserve"> </w:t>
      </w:r>
      <w:r>
        <w:t>příjezdové</w:t>
      </w:r>
      <w:r>
        <w:rPr>
          <w:spacing w:val="-3"/>
        </w:rPr>
        <w:t xml:space="preserve"> </w:t>
      </w:r>
      <w:r>
        <w:t>komunikace</w:t>
      </w:r>
      <w:r>
        <w:rPr>
          <w:spacing w:val="-3"/>
        </w:rPr>
        <w:t xml:space="preserve"> </w:t>
      </w:r>
      <w:r>
        <w:rPr>
          <w:spacing w:val="1"/>
        </w:rPr>
        <w:t>ve</w:t>
      </w:r>
      <w:r>
        <w:rPr>
          <w:spacing w:val="41"/>
          <w:w w:val="98"/>
        </w:rPr>
        <w:t xml:space="preserve"> </w:t>
      </w:r>
      <w:r>
        <w:t>sjednaných</w:t>
      </w:r>
      <w:r>
        <w:rPr>
          <w:spacing w:val="12"/>
        </w:rPr>
        <w:t xml:space="preserve"> </w:t>
      </w:r>
      <w:r>
        <w:t>termínech</w:t>
      </w:r>
      <w:r>
        <w:rPr>
          <w:spacing w:val="12"/>
        </w:rPr>
        <w:t xml:space="preserve"> </w:t>
      </w:r>
      <w:r>
        <w:t>svozu</w:t>
      </w:r>
      <w:r>
        <w:rPr>
          <w:spacing w:val="12"/>
        </w:rPr>
        <w:t xml:space="preserve"> </w:t>
      </w:r>
      <w:r>
        <w:t>odpadu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zajistit</w:t>
      </w:r>
      <w:r>
        <w:rPr>
          <w:spacing w:val="12"/>
        </w:rPr>
        <w:t xml:space="preserve"> </w:t>
      </w:r>
      <w:r>
        <w:t>Poskytovateli</w:t>
      </w:r>
      <w:r>
        <w:rPr>
          <w:spacing w:val="11"/>
        </w:rPr>
        <w:t xml:space="preserve"> </w:t>
      </w:r>
      <w:r>
        <w:t>možnost</w:t>
      </w:r>
      <w:r>
        <w:rPr>
          <w:spacing w:val="12"/>
        </w:rPr>
        <w:t xml:space="preserve"> </w:t>
      </w:r>
      <w:r>
        <w:t>běžné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bezpečné</w:t>
      </w:r>
      <w:r>
        <w:rPr>
          <w:spacing w:val="12"/>
        </w:rPr>
        <w:t xml:space="preserve"> </w:t>
      </w:r>
      <w:r>
        <w:t>manipulace</w:t>
      </w:r>
      <w:r>
        <w:rPr>
          <w:spacing w:val="60"/>
          <w:w w:val="98"/>
        </w:rPr>
        <w:t xml:space="preserve"> </w:t>
      </w:r>
      <w:r>
        <w:t>s</w:t>
      </w:r>
      <w:r>
        <w:rPr>
          <w:spacing w:val="-18"/>
        </w:rPr>
        <w:t xml:space="preserve"> </w:t>
      </w:r>
      <w:r>
        <w:t>nádobami.</w:t>
      </w:r>
    </w:p>
    <w:p w14:paraId="14849173" w14:textId="77777777" w:rsidR="00AF143E" w:rsidRDefault="00AF143E">
      <w:pPr>
        <w:pStyle w:val="Zkladntext"/>
        <w:numPr>
          <w:ilvl w:val="2"/>
          <w:numId w:val="23"/>
        </w:numPr>
        <w:tabs>
          <w:tab w:val="left" w:pos="1572"/>
        </w:tabs>
        <w:kinsoku w:val="0"/>
        <w:overflowPunct w:val="0"/>
        <w:rPr>
          <w:i w:val="0"/>
          <w:iCs w:val="0"/>
        </w:rPr>
      </w:pPr>
      <w:r>
        <w:t>Zajistit,</w:t>
      </w:r>
      <w:r>
        <w:rPr>
          <w:spacing w:val="-19"/>
        </w:rPr>
        <w:t xml:space="preserve"> </w:t>
      </w:r>
      <w:r>
        <w:t>aby</w:t>
      </w:r>
      <w:r>
        <w:rPr>
          <w:spacing w:val="-19"/>
        </w:rPr>
        <w:t xml:space="preserve"> </w:t>
      </w:r>
      <w:r>
        <w:t>nádoby</w:t>
      </w:r>
      <w:r>
        <w:rPr>
          <w:spacing w:val="-19"/>
        </w:rPr>
        <w:t xml:space="preserve"> </w:t>
      </w:r>
      <w:r>
        <w:t>nebyly</w:t>
      </w:r>
      <w:r>
        <w:rPr>
          <w:spacing w:val="-19"/>
        </w:rPr>
        <w:t xml:space="preserve"> </w:t>
      </w:r>
      <w:r>
        <w:t>objednatelem</w:t>
      </w:r>
      <w:r>
        <w:rPr>
          <w:spacing w:val="-17"/>
        </w:rPr>
        <w:t xml:space="preserve"> </w:t>
      </w:r>
      <w:r>
        <w:t>ani</w:t>
      </w:r>
      <w:r>
        <w:rPr>
          <w:spacing w:val="-20"/>
        </w:rPr>
        <w:t xml:space="preserve"> </w:t>
      </w:r>
      <w:r>
        <w:t>jinou</w:t>
      </w:r>
      <w:r>
        <w:rPr>
          <w:spacing w:val="-19"/>
        </w:rPr>
        <w:t xml:space="preserve"> </w:t>
      </w:r>
      <w:r>
        <w:t>osobou</w:t>
      </w:r>
      <w:r>
        <w:rPr>
          <w:spacing w:val="-19"/>
        </w:rPr>
        <w:t xml:space="preserve"> </w:t>
      </w:r>
      <w:r>
        <w:t>používány</w:t>
      </w:r>
      <w:r>
        <w:rPr>
          <w:spacing w:val="-18"/>
        </w:rPr>
        <w:t xml:space="preserve"> </w:t>
      </w:r>
      <w:r>
        <w:t>k</w:t>
      </w:r>
      <w:r>
        <w:rPr>
          <w:spacing w:val="-12"/>
        </w:rPr>
        <w:t xml:space="preserve"> </w:t>
      </w:r>
      <w:r>
        <w:t>jinému</w:t>
      </w:r>
      <w:r>
        <w:rPr>
          <w:spacing w:val="-19"/>
        </w:rPr>
        <w:t xml:space="preserve"> </w:t>
      </w:r>
      <w:r>
        <w:t>než</w:t>
      </w:r>
      <w:r>
        <w:rPr>
          <w:spacing w:val="-18"/>
        </w:rPr>
        <w:t xml:space="preserve"> </w:t>
      </w:r>
      <w:r>
        <w:t>sjednanému</w:t>
      </w:r>
      <w:r>
        <w:rPr>
          <w:spacing w:val="-19"/>
        </w:rPr>
        <w:t xml:space="preserve"> </w:t>
      </w:r>
      <w:r>
        <w:t>účelu.</w:t>
      </w:r>
    </w:p>
    <w:p w14:paraId="3CCCA64B" w14:textId="77777777" w:rsidR="00AF143E" w:rsidRDefault="00AF143E">
      <w:pPr>
        <w:pStyle w:val="Zkladntext"/>
        <w:numPr>
          <w:ilvl w:val="1"/>
          <w:numId w:val="23"/>
        </w:numPr>
        <w:tabs>
          <w:tab w:val="left" w:pos="1005"/>
        </w:tabs>
        <w:kinsoku w:val="0"/>
        <w:overflowPunct w:val="0"/>
        <w:spacing w:before="129" w:line="192" w:lineRule="exact"/>
        <w:ind w:right="145"/>
        <w:jc w:val="both"/>
        <w:rPr>
          <w:i w:val="0"/>
          <w:iCs w:val="0"/>
        </w:rPr>
      </w:pPr>
      <w:r>
        <w:t>Objednatel</w:t>
      </w:r>
      <w:r>
        <w:rPr>
          <w:spacing w:val="41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oprávněn</w:t>
      </w:r>
      <w:r>
        <w:rPr>
          <w:spacing w:val="43"/>
        </w:rPr>
        <w:t xml:space="preserve"> </w:t>
      </w:r>
      <w:r>
        <w:t>provádět</w:t>
      </w:r>
      <w:r>
        <w:rPr>
          <w:spacing w:val="41"/>
        </w:rPr>
        <w:t xml:space="preserve"> </w:t>
      </w:r>
      <w:r>
        <w:t>kontroly</w:t>
      </w:r>
      <w:r>
        <w:rPr>
          <w:spacing w:val="43"/>
        </w:rPr>
        <w:t xml:space="preserve"> </w:t>
      </w:r>
      <w:r>
        <w:t>plnění</w:t>
      </w:r>
      <w:r>
        <w:rPr>
          <w:spacing w:val="41"/>
        </w:rPr>
        <w:t xml:space="preserve"> </w:t>
      </w:r>
      <w:r>
        <w:t>předmětu</w:t>
      </w:r>
      <w:r>
        <w:rPr>
          <w:spacing w:val="43"/>
        </w:rPr>
        <w:t xml:space="preserve"> </w:t>
      </w:r>
      <w:r>
        <w:t>smlouvy</w:t>
      </w:r>
      <w:r>
        <w:rPr>
          <w:spacing w:val="42"/>
        </w:rPr>
        <w:t xml:space="preserve"> </w:t>
      </w:r>
      <w:r>
        <w:t>ze</w:t>
      </w:r>
      <w:r>
        <w:rPr>
          <w:spacing w:val="43"/>
        </w:rPr>
        <w:t xml:space="preserve"> </w:t>
      </w:r>
      <w:r>
        <w:t>strany</w:t>
      </w:r>
      <w:r>
        <w:rPr>
          <w:spacing w:val="42"/>
        </w:rPr>
        <w:t xml:space="preserve"> </w:t>
      </w:r>
      <w:r>
        <w:t>Poskytovatele,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na</w:t>
      </w:r>
      <w:r>
        <w:rPr>
          <w:spacing w:val="60"/>
          <w:w w:val="98"/>
        </w:rPr>
        <w:t xml:space="preserve"> </w:t>
      </w:r>
      <w:r>
        <w:t>kterémkoliv</w:t>
      </w:r>
      <w:r>
        <w:rPr>
          <w:spacing w:val="-11"/>
        </w:rPr>
        <w:t xml:space="preserve"> </w:t>
      </w:r>
      <w:r>
        <w:t>stanovišti</w:t>
      </w:r>
      <w:r>
        <w:rPr>
          <w:spacing w:val="-10"/>
        </w:rPr>
        <w:t xml:space="preserve"> </w:t>
      </w:r>
      <w:r>
        <w:t>nebo</w:t>
      </w:r>
      <w:r>
        <w:rPr>
          <w:spacing w:val="-10"/>
        </w:rPr>
        <w:t xml:space="preserve"> </w:t>
      </w:r>
      <w:r>
        <w:t>při</w:t>
      </w:r>
      <w:r>
        <w:rPr>
          <w:spacing w:val="-11"/>
        </w:rPr>
        <w:t xml:space="preserve"> </w:t>
      </w:r>
      <w:r>
        <w:t>plnění</w:t>
      </w:r>
      <w:r>
        <w:rPr>
          <w:spacing w:val="-9"/>
        </w:rPr>
        <w:t xml:space="preserve"> </w:t>
      </w:r>
      <w:r>
        <w:t>kterékoliv</w:t>
      </w:r>
      <w:r>
        <w:rPr>
          <w:spacing w:val="-10"/>
        </w:rPr>
        <w:t xml:space="preserve"> </w:t>
      </w:r>
      <w:r>
        <w:t>služby</w:t>
      </w:r>
      <w:r>
        <w:rPr>
          <w:spacing w:val="-11"/>
        </w:rPr>
        <w:t xml:space="preserve"> </w:t>
      </w:r>
      <w:r>
        <w:t>při</w:t>
      </w:r>
      <w:r>
        <w:rPr>
          <w:spacing w:val="-10"/>
        </w:rPr>
        <w:t xml:space="preserve"> </w:t>
      </w:r>
      <w:r>
        <w:t>nakládání</w:t>
      </w:r>
      <w:r>
        <w:rPr>
          <w:spacing w:val="-10"/>
        </w:rPr>
        <w:t xml:space="preserve"> </w:t>
      </w:r>
      <w:r>
        <w:t>s</w:t>
      </w:r>
      <w:r>
        <w:rPr>
          <w:spacing w:val="-10"/>
        </w:rPr>
        <w:t xml:space="preserve"> </w:t>
      </w:r>
      <w:r>
        <w:t>odpady.</w:t>
      </w:r>
    </w:p>
    <w:p w14:paraId="121469F5" w14:textId="77777777" w:rsidR="00AF143E" w:rsidRDefault="00AF143E">
      <w:pPr>
        <w:pStyle w:val="Zkladntext"/>
        <w:numPr>
          <w:ilvl w:val="1"/>
          <w:numId w:val="23"/>
        </w:numPr>
        <w:tabs>
          <w:tab w:val="left" w:pos="1005"/>
        </w:tabs>
        <w:kinsoku w:val="0"/>
        <w:overflowPunct w:val="0"/>
        <w:spacing w:before="118" w:line="239" w:lineRule="auto"/>
        <w:ind w:right="144"/>
        <w:jc w:val="both"/>
        <w:rPr>
          <w:i w:val="0"/>
          <w:iCs w:val="0"/>
        </w:rPr>
      </w:pPr>
      <w:r>
        <w:t>Objednatel</w:t>
      </w:r>
      <w:r>
        <w:rPr>
          <w:spacing w:val="45"/>
        </w:rPr>
        <w:t xml:space="preserve"> </w:t>
      </w:r>
      <w:r>
        <w:t>má</w:t>
      </w:r>
      <w:r>
        <w:rPr>
          <w:spacing w:val="45"/>
        </w:rPr>
        <w:t xml:space="preserve"> </w:t>
      </w:r>
      <w:r>
        <w:t>právo</w:t>
      </w:r>
      <w:r>
        <w:rPr>
          <w:spacing w:val="45"/>
        </w:rPr>
        <w:t xml:space="preserve"> </w:t>
      </w:r>
      <w:r>
        <w:t>provádět</w:t>
      </w:r>
      <w:r>
        <w:rPr>
          <w:spacing w:val="45"/>
        </w:rPr>
        <w:t xml:space="preserve"> </w:t>
      </w:r>
      <w:r>
        <w:t>kontrolu</w:t>
      </w:r>
      <w:r>
        <w:rPr>
          <w:spacing w:val="45"/>
        </w:rPr>
        <w:t xml:space="preserve"> </w:t>
      </w:r>
      <w:r>
        <w:t>plnění</w:t>
      </w:r>
      <w:r>
        <w:rPr>
          <w:spacing w:val="45"/>
        </w:rPr>
        <w:t xml:space="preserve"> </w:t>
      </w:r>
      <w:r>
        <w:t>předmětu</w:t>
      </w:r>
      <w:r>
        <w:rPr>
          <w:spacing w:val="45"/>
        </w:rPr>
        <w:t xml:space="preserve"> </w:t>
      </w:r>
      <w:r>
        <w:t>smlouvy.</w:t>
      </w:r>
      <w:r>
        <w:rPr>
          <w:spacing w:val="45"/>
        </w:rPr>
        <w:t xml:space="preserve"> </w:t>
      </w:r>
      <w:r>
        <w:t>Zhotovitel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povinen</w:t>
      </w:r>
      <w:r>
        <w:rPr>
          <w:spacing w:val="45"/>
        </w:rPr>
        <w:t xml:space="preserve"> </w:t>
      </w:r>
      <w:r>
        <w:t>na</w:t>
      </w:r>
      <w:r>
        <w:rPr>
          <w:spacing w:val="45"/>
        </w:rPr>
        <w:t xml:space="preserve"> </w:t>
      </w:r>
      <w:r>
        <w:t>požádání</w:t>
      </w:r>
      <w:r>
        <w:rPr>
          <w:spacing w:val="66"/>
          <w:w w:val="99"/>
        </w:rPr>
        <w:t xml:space="preserve"> </w:t>
      </w:r>
      <w:r>
        <w:t>objednateli</w:t>
      </w:r>
      <w:r>
        <w:rPr>
          <w:spacing w:val="22"/>
        </w:rPr>
        <w:t xml:space="preserve"> </w:t>
      </w:r>
      <w:r>
        <w:t>bezodkladně</w:t>
      </w:r>
      <w:r>
        <w:rPr>
          <w:spacing w:val="24"/>
        </w:rPr>
        <w:t xml:space="preserve"> </w:t>
      </w:r>
      <w:r>
        <w:t>sdělit,</w:t>
      </w:r>
      <w:r>
        <w:rPr>
          <w:spacing w:val="22"/>
        </w:rPr>
        <w:t xml:space="preserve"> </w:t>
      </w:r>
      <w:r>
        <w:t>doložit,</w:t>
      </w:r>
      <w:r>
        <w:rPr>
          <w:spacing w:val="23"/>
        </w:rPr>
        <w:t xml:space="preserve"> </w:t>
      </w:r>
      <w:r>
        <w:t>případně</w:t>
      </w:r>
      <w:r>
        <w:rPr>
          <w:spacing w:val="23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prokázat,</w:t>
      </w:r>
      <w:r>
        <w:rPr>
          <w:spacing w:val="23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jakém</w:t>
      </w:r>
      <w:r>
        <w:rPr>
          <w:spacing w:val="23"/>
        </w:rPr>
        <w:t xml:space="preserve"> </w:t>
      </w:r>
      <w:r>
        <w:t>stavu</w:t>
      </w:r>
      <w:r>
        <w:rPr>
          <w:spacing w:val="24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jakém</w:t>
      </w:r>
      <w:r>
        <w:rPr>
          <w:spacing w:val="23"/>
        </w:rPr>
        <w:t xml:space="preserve"> </w:t>
      </w:r>
      <w:r>
        <w:t>místě</w:t>
      </w:r>
      <w:r>
        <w:rPr>
          <w:spacing w:val="23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nachází</w:t>
      </w:r>
      <w:r>
        <w:rPr>
          <w:spacing w:val="26"/>
          <w:w w:val="99"/>
        </w:rPr>
        <w:t xml:space="preserve"> </w:t>
      </w:r>
      <w:r w:rsidRPr="009744EB">
        <w:t>nebezpečný</w:t>
      </w:r>
      <w:r w:rsidRPr="009744EB">
        <w:rPr>
          <w:spacing w:val="-9"/>
        </w:rPr>
        <w:t xml:space="preserve"> </w:t>
      </w:r>
      <w:r>
        <w:t>odpad,</w:t>
      </w:r>
      <w:r>
        <w:rPr>
          <w:spacing w:val="-9"/>
        </w:rPr>
        <w:t xml:space="preserve"> </w:t>
      </w:r>
      <w:r>
        <w:t>který</w:t>
      </w:r>
      <w:r>
        <w:rPr>
          <w:spacing w:val="-9"/>
        </w:rPr>
        <w:t xml:space="preserve"> </w:t>
      </w:r>
      <w:r>
        <w:t>Poskytovatel</w:t>
      </w:r>
      <w:r>
        <w:rPr>
          <w:spacing w:val="-9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Objednatele</w:t>
      </w:r>
      <w:r>
        <w:rPr>
          <w:spacing w:val="-9"/>
        </w:rPr>
        <w:t xml:space="preserve"> </w:t>
      </w:r>
      <w:r>
        <w:t>převzal</w:t>
      </w:r>
      <w:r>
        <w:rPr>
          <w:spacing w:val="-9"/>
        </w:rPr>
        <w:t xml:space="preserve"> </w:t>
      </w:r>
      <w:r>
        <w:t>včetně</w:t>
      </w:r>
      <w:r>
        <w:rPr>
          <w:spacing w:val="-9"/>
        </w:rPr>
        <w:t xml:space="preserve"> </w:t>
      </w:r>
      <w:r>
        <w:t>historie</w:t>
      </w:r>
      <w:r>
        <w:rPr>
          <w:spacing w:val="-9"/>
        </w:rPr>
        <w:t xml:space="preserve"> </w:t>
      </w:r>
      <w:r>
        <w:t>nebezpečného</w:t>
      </w:r>
      <w:r>
        <w:rPr>
          <w:spacing w:val="-8"/>
        </w:rPr>
        <w:t xml:space="preserve"> </w:t>
      </w:r>
      <w:r>
        <w:t>odpadu</w:t>
      </w:r>
      <w:r>
        <w:rPr>
          <w:spacing w:val="-9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jeho</w:t>
      </w:r>
      <w:r>
        <w:rPr>
          <w:spacing w:val="61"/>
          <w:w w:val="98"/>
        </w:rPr>
        <w:t xml:space="preserve"> </w:t>
      </w:r>
      <w:r>
        <w:t>převzetí,</w:t>
      </w:r>
      <w:r>
        <w:rPr>
          <w:spacing w:val="-12"/>
        </w:rPr>
        <w:t xml:space="preserve"> </w:t>
      </w:r>
      <w:r>
        <w:t>přepravy,</w:t>
      </w:r>
      <w:r>
        <w:rPr>
          <w:spacing w:val="-12"/>
        </w:rPr>
        <w:t xml:space="preserve"> </w:t>
      </w:r>
      <w:r>
        <w:t>dopravy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místo</w:t>
      </w:r>
      <w:r>
        <w:rPr>
          <w:spacing w:val="-12"/>
        </w:rPr>
        <w:t xml:space="preserve"> </w:t>
      </w:r>
      <w:r>
        <w:t>odstranění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odstranění</w:t>
      </w:r>
      <w:r>
        <w:rPr>
          <w:spacing w:val="-11"/>
        </w:rPr>
        <w:t xml:space="preserve"> </w:t>
      </w:r>
      <w:r>
        <w:t>samotné.</w:t>
      </w:r>
    </w:p>
    <w:p w14:paraId="3431A642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6FC40C0A" w14:textId="77777777" w:rsidR="00AF143E" w:rsidRDefault="00AF143E">
      <w:pPr>
        <w:pStyle w:val="Nadpis3"/>
        <w:numPr>
          <w:ilvl w:val="0"/>
          <w:numId w:val="32"/>
        </w:numPr>
        <w:tabs>
          <w:tab w:val="left" w:pos="2115"/>
        </w:tabs>
        <w:kinsoku w:val="0"/>
        <w:overflowPunct w:val="0"/>
        <w:ind w:left="2114" w:hanging="870"/>
        <w:rPr>
          <w:b w:val="0"/>
          <w:bCs w:val="0"/>
          <w:i w:val="0"/>
          <w:iCs w:val="0"/>
        </w:rPr>
      </w:pPr>
      <w:r>
        <w:t>Doba</w:t>
      </w:r>
      <w:r>
        <w:rPr>
          <w:spacing w:val="-12"/>
        </w:rPr>
        <w:t xml:space="preserve"> </w:t>
      </w:r>
      <w:r>
        <w:t>trvání,</w:t>
      </w:r>
      <w:r>
        <w:rPr>
          <w:spacing w:val="-12"/>
        </w:rPr>
        <w:t xml:space="preserve"> </w:t>
      </w:r>
      <w:r>
        <w:t>účinnost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ukončení</w:t>
      </w:r>
      <w:r>
        <w:rPr>
          <w:spacing w:val="-13"/>
        </w:rPr>
        <w:t xml:space="preserve"> </w:t>
      </w:r>
      <w:r>
        <w:t>smlouvy</w:t>
      </w:r>
    </w:p>
    <w:p w14:paraId="4F0EC236" w14:textId="77777777" w:rsidR="00AF143E" w:rsidRDefault="00AF143E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spacing w:before="121"/>
        <w:rPr>
          <w:i w:val="0"/>
          <w:iCs w:val="0"/>
        </w:rPr>
      </w:pPr>
      <w:r>
        <w:t>Tato</w:t>
      </w:r>
      <w:r>
        <w:rPr>
          <w:spacing w:val="-19"/>
        </w:rPr>
        <w:t xml:space="preserve"> </w:t>
      </w:r>
      <w:r>
        <w:t>smlouva</w:t>
      </w:r>
      <w:r>
        <w:rPr>
          <w:spacing w:val="-19"/>
        </w:rPr>
        <w:t xml:space="preserve"> </w:t>
      </w:r>
      <w:r>
        <w:t>se</w:t>
      </w:r>
      <w:r>
        <w:rPr>
          <w:spacing w:val="-18"/>
        </w:rPr>
        <w:t xml:space="preserve"> </w:t>
      </w:r>
      <w:r>
        <w:t>uzavírá</w:t>
      </w:r>
      <w:r>
        <w:rPr>
          <w:spacing w:val="-19"/>
        </w:rPr>
        <w:t xml:space="preserve"> </w:t>
      </w:r>
      <w:r>
        <w:t>na</w:t>
      </w:r>
      <w:r>
        <w:rPr>
          <w:spacing w:val="-18"/>
        </w:rPr>
        <w:t xml:space="preserve"> </w:t>
      </w:r>
      <w:r>
        <w:t>dobu</w:t>
      </w:r>
      <w:r>
        <w:rPr>
          <w:spacing w:val="-19"/>
        </w:rPr>
        <w:t xml:space="preserve"> </w:t>
      </w:r>
      <w:r>
        <w:t>neurčitou.</w:t>
      </w:r>
      <w:r>
        <w:rPr>
          <w:spacing w:val="-18"/>
        </w:rPr>
        <w:t xml:space="preserve"> </w:t>
      </w:r>
      <w:r>
        <w:t>Poskytovatel</w:t>
      </w:r>
      <w:r>
        <w:rPr>
          <w:spacing w:val="-19"/>
        </w:rPr>
        <w:t xml:space="preserve"> </w:t>
      </w:r>
      <w:r>
        <w:t>zahájí</w:t>
      </w:r>
      <w:r>
        <w:rPr>
          <w:spacing w:val="-19"/>
        </w:rPr>
        <w:t xml:space="preserve"> </w:t>
      </w:r>
      <w:r>
        <w:t>plnění</w:t>
      </w:r>
      <w:r>
        <w:rPr>
          <w:spacing w:val="-18"/>
        </w:rPr>
        <w:t xml:space="preserve"> </w:t>
      </w:r>
      <w:r>
        <w:t>ihned</w:t>
      </w:r>
      <w:r>
        <w:rPr>
          <w:spacing w:val="-19"/>
        </w:rPr>
        <w:t xml:space="preserve"> </w:t>
      </w:r>
      <w:r>
        <w:t>po</w:t>
      </w:r>
      <w:r>
        <w:rPr>
          <w:spacing w:val="-18"/>
        </w:rPr>
        <w:t xml:space="preserve"> </w:t>
      </w:r>
      <w:r>
        <w:t>nabytí</w:t>
      </w:r>
      <w:r>
        <w:rPr>
          <w:spacing w:val="-19"/>
        </w:rPr>
        <w:t xml:space="preserve"> </w:t>
      </w:r>
      <w:r>
        <w:t>účinnosti</w:t>
      </w:r>
      <w:r>
        <w:rPr>
          <w:spacing w:val="-18"/>
        </w:rPr>
        <w:t xml:space="preserve"> </w:t>
      </w:r>
      <w:r>
        <w:t>této</w:t>
      </w:r>
      <w:r>
        <w:rPr>
          <w:spacing w:val="-19"/>
        </w:rPr>
        <w:t xml:space="preserve"> </w:t>
      </w:r>
      <w:r>
        <w:t>smlouvy.</w:t>
      </w:r>
    </w:p>
    <w:p w14:paraId="043D5EB9" w14:textId="77777777" w:rsidR="00AF143E" w:rsidRDefault="00AF143E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rPr>
          <w:i w:val="0"/>
          <w:iCs w:val="0"/>
        </w:rPr>
      </w:pPr>
      <w:r>
        <w:t>Smlouvu</w:t>
      </w:r>
      <w:r>
        <w:rPr>
          <w:spacing w:val="-14"/>
        </w:rPr>
        <w:t xml:space="preserve"> </w:t>
      </w:r>
      <w:r>
        <w:t>lze</w:t>
      </w:r>
      <w:r>
        <w:rPr>
          <w:spacing w:val="-14"/>
        </w:rPr>
        <w:t xml:space="preserve"> </w:t>
      </w:r>
      <w:r>
        <w:t>ukončit:</w:t>
      </w:r>
    </w:p>
    <w:p w14:paraId="41678F29" w14:textId="77777777" w:rsidR="00AF143E" w:rsidRDefault="00AF143E">
      <w:pPr>
        <w:pStyle w:val="Zkladntext"/>
        <w:numPr>
          <w:ilvl w:val="2"/>
          <w:numId w:val="22"/>
        </w:numPr>
        <w:tabs>
          <w:tab w:val="left" w:pos="1572"/>
        </w:tabs>
        <w:kinsoku w:val="0"/>
        <w:overflowPunct w:val="0"/>
        <w:rPr>
          <w:i w:val="0"/>
          <w:iCs w:val="0"/>
        </w:rPr>
      </w:pPr>
      <w:r>
        <w:t>Písemnou</w:t>
      </w:r>
      <w:r>
        <w:rPr>
          <w:spacing w:val="-17"/>
        </w:rPr>
        <w:t xml:space="preserve"> </w:t>
      </w:r>
      <w:r>
        <w:t>dohodou</w:t>
      </w:r>
      <w:r>
        <w:rPr>
          <w:spacing w:val="-17"/>
        </w:rPr>
        <w:t xml:space="preserve"> </w:t>
      </w:r>
      <w:r>
        <w:t>smluvních</w:t>
      </w:r>
      <w:r>
        <w:rPr>
          <w:spacing w:val="-16"/>
        </w:rPr>
        <w:t xml:space="preserve"> </w:t>
      </w:r>
      <w:r>
        <w:t>stran.</w:t>
      </w:r>
    </w:p>
    <w:p w14:paraId="3CEBFB53" w14:textId="77777777" w:rsidR="00AF143E" w:rsidRDefault="00AF143E">
      <w:pPr>
        <w:pStyle w:val="Zkladntext"/>
        <w:numPr>
          <w:ilvl w:val="2"/>
          <w:numId w:val="22"/>
        </w:numPr>
        <w:tabs>
          <w:tab w:val="left" w:pos="1572"/>
        </w:tabs>
        <w:kinsoku w:val="0"/>
        <w:overflowPunct w:val="0"/>
        <w:spacing w:before="67" w:line="192" w:lineRule="exact"/>
        <w:ind w:right="147"/>
        <w:rPr>
          <w:i w:val="0"/>
          <w:iCs w:val="0"/>
        </w:rPr>
      </w:pPr>
      <w:r>
        <w:t>Výpovědí</w:t>
      </w:r>
      <w:r>
        <w:rPr>
          <w:spacing w:val="-5"/>
        </w:rPr>
        <w:t xml:space="preserve"> </w:t>
      </w:r>
      <w:r>
        <w:t>jednou</w:t>
      </w:r>
      <w:r>
        <w:rPr>
          <w:spacing w:val="-4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smluvních</w:t>
      </w:r>
      <w:r>
        <w:rPr>
          <w:spacing w:val="-4"/>
        </w:rPr>
        <w:t xml:space="preserve"> </w:t>
      </w:r>
      <w:r>
        <w:t>stran</w:t>
      </w:r>
      <w:r>
        <w:rPr>
          <w:spacing w:val="-4"/>
        </w:rPr>
        <w:t xml:space="preserve"> </w:t>
      </w:r>
      <w:r w:rsidRPr="009744EB">
        <w:t>s</w:t>
      </w:r>
      <w:r w:rsidRPr="009744EB">
        <w:rPr>
          <w:spacing w:val="-8"/>
        </w:rPr>
        <w:t xml:space="preserve"> </w:t>
      </w:r>
      <w:r w:rsidRPr="009744EB">
        <w:t>výpovědní</w:t>
      </w:r>
      <w:r w:rsidRPr="009744EB">
        <w:rPr>
          <w:spacing w:val="-5"/>
        </w:rPr>
        <w:t xml:space="preserve"> </w:t>
      </w:r>
      <w:r w:rsidRPr="009744EB">
        <w:t>lhůtou</w:t>
      </w:r>
      <w:r w:rsidRPr="009744EB">
        <w:rPr>
          <w:spacing w:val="-4"/>
        </w:rPr>
        <w:t xml:space="preserve"> </w:t>
      </w:r>
      <w:r w:rsidRPr="009744EB">
        <w:t>6</w:t>
      </w:r>
      <w:r w:rsidRPr="009744EB">
        <w:rPr>
          <w:spacing w:val="-4"/>
        </w:rPr>
        <w:t xml:space="preserve"> </w:t>
      </w:r>
      <w:r w:rsidRPr="009744EB">
        <w:t>měsíců</w:t>
      </w:r>
      <w:r w:rsidRPr="009744EB">
        <w:rPr>
          <w:spacing w:val="-4"/>
        </w:rPr>
        <w:t xml:space="preserve"> </w:t>
      </w:r>
      <w:r w:rsidRPr="009744EB">
        <w:t>bez</w:t>
      </w:r>
      <w:r>
        <w:rPr>
          <w:spacing w:val="-4"/>
        </w:rPr>
        <w:t xml:space="preserve"> </w:t>
      </w:r>
      <w:r>
        <w:t>udání</w:t>
      </w:r>
      <w:r>
        <w:rPr>
          <w:spacing w:val="-5"/>
        </w:rPr>
        <w:t xml:space="preserve"> </w:t>
      </w:r>
      <w:r>
        <w:t>důvodu.</w:t>
      </w:r>
      <w:r>
        <w:rPr>
          <w:spacing w:val="-4"/>
        </w:rPr>
        <w:t xml:space="preserve"> </w:t>
      </w:r>
      <w:r>
        <w:t>Výpovědní</w:t>
      </w:r>
      <w:r>
        <w:rPr>
          <w:spacing w:val="-5"/>
        </w:rPr>
        <w:t xml:space="preserve"> </w:t>
      </w:r>
      <w:r>
        <w:t>lhůta</w:t>
      </w:r>
      <w:r>
        <w:rPr>
          <w:spacing w:val="46"/>
          <w:w w:val="98"/>
        </w:rPr>
        <w:t xml:space="preserve"> </w:t>
      </w:r>
      <w:r>
        <w:t>počíná</w:t>
      </w:r>
      <w:r>
        <w:rPr>
          <w:spacing w:val="-11"/>
        </w:rPr>
        <w:t xml:space="preserve"> </w:t>
      </w:r>
      <w:r>
        <w:t>běžet</w:t>
      </w:r>
      <w:r>
        <w:rPr>
          <w:spacing w:val="-10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prvního</w:t>
      </w:r>
      <w:r>
        <w:rPr>
          <w:spacing w:val="-10"/>
        </w:rPr>
        <w:t xml:space="preserve"> </w:t>
      </w:r>
      <w:r>
        <w:t>dne</w:t>
      </w:r>
      <w:r>
        <w:rPr>
          <w:spacing w:val="-10"/>
        </w:rPr>
        <w:t xml:space="preserve"> </w:t>
      </w:r>
      <w:r>
        <w:t>měsíce</w:t>
      </w:r>
      <w:r>
        <w:rPr>
          <w:spacing w:val="-10"/>
        </w:rPr>
        <w:t xml:space="preserve"> </w:t>
      </w:r>
      <w:r>
        <w:t>následujícího</w:t>
      </w:r>
      <w:r>
        <w:rPr>
          <w:spacing w:val="-11"/>
        </w:rPr>
        <w:t xml:space="preserve"> </w:t>
      </w:r>
      <w:r>
        <w:t>po</w:t>
      </w:r>
      <w:r>
        <w:rPr>
          <w:spacing w:val="-10"/>
        </w:rPr>
        <w:t xml:space="preserve"> </w:t>
      </w:r>
      <w:r>
        <w:t>doručení</w:t>
      </w:r>
      <w:r>
        <w:rPr>
          <w:spacing w:val="-10"/>
        </w:rPr>
        <w:t xml:space="preserve"> </w:t>
      </w:r>
      <w:r>
        <w:t>výpovědi</w:t>
      </w:r>
      <w:r>
        <w:rPr>
          <w:spacing w:val="-10"/>
        </w:rPr>
        <w:t xml:space="preserve"> </w:t>
      </w:r>
      <w:r>
        <w:t>druhé</w:t>
      </w:r>
      <w:r>
        <w:rPr>
          <w:spacing w:val="-10"/>
        </w:rPr>
        <w:t xml:space="preserve"> </w:t>
      </w:r>
      <w:r>
        <w:t>smluvní</w:t>
      </w:r>
      <w:r>
        <w:rPr>
          <w:spacing w:val="-10"/>
        </w:rPr>
        <w:t xml:space="preserve"> </w:t>
      </w:r>
      <w:r>
        <w:t>straně.</w:t>
      </w:r>
    </w:p>
    <w:p w14:paraId="44157A6A" w14:textId="77777777" w:rsidR="00AF143E" w:rsidRDefault="00AF143E">
      <w:pPr>
        <w:pStyle w:val="Zkladntext"/>
        <w:numPr>
          <w:ilvl w:val="2"/>
          <w:numId w:val="22"/>
        </w:numPr>
        <w:tabs>
          <w:tab w:val="left" w:pos="1572"/>
        </w:tabs>
        <w:kinsoku w:val="0"/>
        <w:overflowPunct w:val="0"/>
        <w:spacing w:before="55"/>
        <w:rPr>
          <w:i w:val="0"/>
          <w:iCs w:val="0"/>
        </w:rPr>
      </w:pPr>
      <w:r>
        <w:t>Odstoupením</w:t>
      </w:r>
      <w:r>
        <w:rPr>
          <w:spacing w:val="-9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smlouvy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případě,</w:t>
      </w:r>
      <w:r>
        <w:rPr>
          <w:spacing w:val="-9"/>
        </w:rPr>
        <w:t xml:space="preserve"> </w:t>
      </w:r>
      <w:r>
        <w:t>že:</w:t>
      </w:r>
    </w:p>
    <w:p w14:paraId="0706177E" w14:textId="658C8CCF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spacing w:line="239" w:lineRule="auto"/>
        <w:ind w:right="145"/>
        <w:jc w:val="both"/>
        <w:rPr>
          <w:i w:val="0"/>
          <w:iCs w:val="0"/>
        </w:rPr>
      </w:pPr>
      <w:r>
        <w:t>se</w:t>
      </w:r>
      <w:r>
        <w:rPr>
          <w:spacing w:val="-17"/>
        </w:rPr>
        <w:t xml:space="preserve"> </w:t>
      </w:r>
      <w:r>
        <w:t>Poskytovatel</w:t>
      </w:r>
      <w:r>
        <w:rPr>
          <w:spacing w:val="-17"/>
        </w:rPr>
        <w:t xml:space="preserve"> </w:t>
      </w:r>
      <w:r>
        <w:t>ocitne</w:t>
      </w:r>
      <w:r>
        <w:rPr>
          <w:spacing w:val="-17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situaci,</w:t>
      </w:r>
      <w:r>
        <w:rPr>
          <w:spacing w:val="-17"/>
        </w:rPr>
        <w:t xml:space="preserve"> </w:t>
      </w:r>
      <w:r>
        <w:t>ohrožující</w:t>
      </w:r>
      <w:r>
        <w:rPr>
          <w:spacing w:val="-17"/>
        </w:rPr>
        <w:t xml:space="preserve"> </w:t>
      </w:r>
      <w:r>
        <w:t>řádné</w:t>
      </w:r>
      <w:r>
        <w:rPr>
          <w:spacing w:val="-17"/>
        </w:rPr>
        <w:t xml:space="preserve"> </w:t>
      </w:r>
      <w:r>
        <w:t>plnění</w:t>
      </w:r>
      <w:r>
        <w:rPr>
          <w:spacing w:val="-17"/>
        </w:rPr>
        <w:t xml:space="preserve"> </w:t>
      </w:r>
      <w:r>
        <w:t>povinností</w:t>
      </w:r>
      <w:r>
        <w:rPr>
          <w:spacing w:val="-17"/>
        </w:rPr>
        <w:t xml:space="preserve"> </w:t>
      </w:r>
      <w:r>
        <w:t>ze</w:t>
      </w:r>
      <w:r>
        <w:rPr>
          <w:spacing w:val="-17"/>
        </w:rPr>
        <w:t xml:space="preserve"> </w:t>
      </w:r>
      <w:r>
        <w:t>smlouvy</w:t>
      </w:r>
      <w:r>
        <w:rPr>
          <w:spacing w:val="-17"/>
        </w:rPr>
        <w:t xml:space="preserve"> </w:t>
      </w:r>
      <w:r>
        <w:t>(zejména</w:t>
      </w:r>
      <w:r>
        <w:rPr>
          <w:spacing w:val="-17"/>
        </w:rPr>
        <w:t xml:space="preserve"> </w:t>
      </w:r>
      <w:r>
        <w:t>zrušení</w:t>
      </w:r>
      <w:r>
        <w:rPr>
          <w:spacing w:val="64"/>
          <w:w w:val="99"/>
        </w:rPr>
        <w:t xml:space="preserve"> </w:t>
      </w:r>
      <w:r>
        <w:t>Poskytovatel</w:t>
      </w:r>
      <w:r w:rsidR="004A03D3">
        <w:t>e</w:t>
      </w:r>
      <w:r>
        <w:rPr>
          <w:spacing w:val="23"/>
        </w:rPr>
        <w:t xml:space="preserve"> </w:t>
      </w:r>
      <w:r>
        <w:t>bez</w:t>
      </w:r>
      <w:r>
        <w:rPr>
          <w:spacing w:val="24"/>
        </w:rPr>
        <w:t xml:space="preserve"> </w:t>
      </w:r>
      <w:r>
        <w:t>právního</w:t>
      </w:r>
      <w:r>
        <w:rPr>
          <w:spacing w:val="24"/>
        </w:rPr>
        <w:t xml:space="preserve"> </w:t>
      </w:r>
      <w:r>
        <w:t>nástupce,</w:t>
      </w:r>
      <w:r>
        <w:rPr>
          <w:spacing w:val="23"/>
        </w:rPr>
        <w:t xml:space="preserve"> </w:t>
      </w:r>
      <w:r>
        <w:t>Prohlášením</w:t>
      </w:r>
      <w:r>
        <w:rPr>
          <w:spacing w:val="24"/>
        </w:rPr>
        <w:t xml:space="preserve"> </w:t>
      </w:r>
      <w:r>
        <w:t>konkurzu</w:t>
      </w:r>
      <w:r>
        <w:rPr>
          <w:spacing w:val="24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Poskytovatele,</w:t>
      </w:r>
      <w:r>
        <w:rPr>
          <w:spacing w:val="23"/>
        </w:rPr>
        <w:t xml:space="preserve"> </w:t>
      </w:r>
      <w:r>
        <w:t>úpadek</w:t>
      </w:r>
      <w:r>
        <w:rPr>
          <w:spacing w:val="36"/>
          <w:w w:val="98"/>
        </w:rPr>
        <w:t xml:space="preserve"> </w:t>
      </w:r>
      <w:r>
        <w:t>Poskytovatele).</w:t>
      </w:r>
    </w:p>
    <w:p w14:paraId="0FBFEE3B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spacing w:line="239" w:lineRule="auto"/>
        <w:ind w:right="147"/>
        <w:jc w:val="both"/>
        <w:rPr>
          <w:i w:val="0"/>
          <w:iCs w:val="0"/>
        </w:rPr>
      </w:pPr>
      <w:r>
        <w:t>Poskytovatel</w:t>
      </w:r>
      <w:r>
        <w:rPr>
          <w:spacing w:val="13"/>
        </w:rPr>
        <w:t xml:space="preserve"> </w:t>
      </w:r>
      <w:r>
        <w:t>nepřevezme</w:t>
      </w:r>
      <w:r>
        <w:rPr>
          <w:spacing w:val="15"/>
        </w:rPr>
        <w:t xml:space="preserve"> </w:t>
      </w:r>
      <w:r>
        <w:t>řádně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včas</w:t>
      </w:r>
      <w:r>
        <w:rPr>
          <w:spacing w:val="15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plném</w:t>
      </w:r>
      <w:r>
        <w:rPr>
          <w:spacing w:val="16"/>
        </w:rPr>
        <w:t xml:space="preserve"> </w:t>
      </w:r>
      <w:r>
        <w:t>rozsahu</w:t>
      </w:r>
      <w:r>
        <w:rPr>
          <w:spacing w:val="14"/>
        </w:rPr>
        <w:t xml:space="preserve"> </w:t>
      </w:r>
      <w:r>
        <w:t>předmět</w:t>
      </w:r>
      <w:r>
        <w:rPr>
          <w:spacing w:val="15"/>
        </w:rPr>
        <w:t xml:space="preserve"> </w:t>
      </w:r>
      <w:r>
        <w:t>plnění</w:t>
      </w:r>
      <w:r>
        <w:rPr>
          <w:spacing w:val="14"/>
        </w:rPr>
        <w:t xml:space="preserve"> </w:t>
      </w:r>
      <w:r>
        <w:t>(odpad)</w:t>
      </w:r>
      <w:r>
        <w:rPr>
          <w:spacing w:val="14"/>
        </w:rPr>
        <w:t xml:space="preserve"> </w:t>
      </w:r>
      <w:r>
        <w:t>připravený</w:t>
      </w:r>
      <w:r>
        <w:rPr>
          <w:spacing w:val="58"/>
          <w:w w:val="98"/>
        </w:rPr>
        <w:t xml:space="preserve"> </w:t>
      </w:r>
      <w:r>
        <w:t>k</w:t>
      </w:r>
      <w:r>
        <w:rPr>
          <w:spacing w:val="-6"/>
        </w:rPr>
        <w:t xml:space="preserve"> </w:t>
      </w:r>
      <w:r>
        <w:t>převzetí,</w:t>
      </w:r>
      <w:r>
        <w:rPr>
          <w:spacing w:val="40"/>
        </w:rPr>
        <w:t xml:space="preserve"> </w:t>
      </w:r>
      <w:r>
        <w:t>nebo</w:t>
      </w:r>
      <w:r>
        <w:rPr>
          <w:spacing w:val="41"/>
        </w:rPr>
        <w:t xml:space="preserve"> </w:t>
      </w:r>
      <w:r>
        <w:t>poruší</w:t>
      </w:r>
      <w:r>
        <w:rPr>
          <w:spacing w:val="40"/>
        </w:rPr>
        <w:t xml:space="preserve"> </w:t>
      </w:r>
      <w:r>
        <w:t>jinou</w:t>
      </w:r>
      <w:r>
        <w:rPr>
          <w:spacing w:val="40"/>
        </w:rPr>
        <w:t xml:space="preserve"> </w:t>
      </w:r>
      <w:r>
        <w:t>povinnost</w:t>
      </w:r>
      <w:r>
        <w:rPr>
          <w:spacing w:val="40"/>
        </w:rPr>
        <w:t xml:space="preserve"> </w:t>
      </w:r>
      <w:r>
        <w:t>(vyjma</w:t>
      </w:r>
      <w:r>
        <w:rPr>
          <w:spacing w:val="41"/>
        </w:rPr>
        <w:t xml:space="preserve"> </w:t>
      </w:r>
      <w:r>
        <w:t>podstatných</w:t>
      </w:r>
      <w:r>
        <w:rPr>
          <w:spacing w:val="41"/>
        </w:rPr>
        <w:t xml:space="preserve"> </w:t>
      </w:r>
      <w:r>
        <w:t>povinností)</w:t>
      </w:r>
      <w:r>
        <w:rPr>
          <w:spacing w:val="39"/>
        </w:rPr>
        <w:t xml:space="preserve"> </w:t>
      </w:r>
      <w:r>
        <w:t>dle</w:t>
      </w:r>
      <w:r>
        <w:rPr>
          <w:spacing w:val="41"/>
        </w:rPr>
        <w:t xml:space="preserve"> </w:t>
      </w:r>
      <w:r>
        <w:t>této</w:t>
      </w:r>
      <w:r>
        <w:rPr>
          <w:spacing w:val="41"/>
        </w:rPr>
        <w:t xml:space="preserve"> </w:t>
      </w:r>
      <w:r>
        <w:t>smlouvy</w:t>
      </w:r>
      <w:r>
        <w:rPr>
          <w:spacing w:val="54"/>
          <w:w w:val="98"/>
        </w:rPr>
        <w:t xml:space="preserve"> </w:t>
      </w:r>
      <w:r>
        <w:t>alespoň</w:t>
      </w:r>
      <w:r>
        <w:rPr>
          <w:spacing w:val="-8"/>
        </w:rPr>
        <w:t xml:space="preserve"> </w:t>
      </w:r>
      <w:r>
        <w:t>ve</w:t>
      </w:r>
      <w:r>
        <w:rPr>
          <w:spacing w:val="-8"/>
        </w:rPr>
        <w:t xml:space="preserve"> </w:t>
      </w:r>
      <w:r>
        <w:t>třech</w:t>
      </w:r>
      <w:r>
        <w:rPr>
          <w:spacing w:val="-7"/>
        </w:rPr>
        <w:t xml:space="preserve"> </w:t>
      </w:r>
      <w:r>
        <w:t>(3)</w:t>
      </w:r>
      <w:r>
        <w:rPr>
          <w:spacing w:val="-8"/>
        </w:rPr>
        <w:t xml:space="preserve"> </w:t>
      </w:r>
      <w:r>
        <w:t>případech</w:t>
      </w:r>
      <w:r>
        <w:rPr>
          <w:spacing w:val="-8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poslední</w:t>
      </w:r>
      <w:r>
        <w:rPr>
          <w:spacing w:val="-8"/>
        </w:rPr>
        <w:t xml:space="preserve"> </w:t>
      </w:r>
      <w:r>
        <w:t>tři</w:t>
      </w:r>
      <w:r>
        <w:rPr>
          <w:spacing w:val="-7"/>
        </w:rPr>
        <w:t xml:space="preserve"> </w:t>
      </w:r>
      <w:r>
        <w:t>(3)</w:t>
      </w:r>
      <w:r>
        <w:rPr>
          <w:spacing w:val="-8"/>
        </w:rPr>
        <w:t xml:space="preserve"> </w:t>
      </w:r>
      <w:r>
        <w:t>měsíce,</w:t>
      </w:r>
    </w:p>
    <w:p w14:paraId="5122FC6A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rPr>
          <w:i w:val="0"/>
          <w:iCs w:val="0"/>
        </w:rPr>
      </w:pPr>
      <w:r>
        <w:t>Poskytovatel</w:t>
      </w:r>
      <w:r>
        <w:rPr>
          <w:spacing w:val="-15"/>
        </w:rPr>
        <w:t xml:space="preserve"> </w:t>
      </w:r>
      <w:r>
        <w:t>podstatně</w:t>
      </w:r>
      <w:r>
        <w:rPr>
          <w:spacing w:val="-15"/>
        </w:rPr>
        <w:t xml:space="preserve"> </w:t>
      </w:r>
      <w:r>
        <w:t>poruší</w:t>
      </w:r>
      <w:r>
        <w:rPr>
          <w:spacing w:val="-14"/>
        </w:rPr>
        <w:t xml:space="preserve"> </w:t>
      </w:r>
      <w:r>
        <w:t>tuto</w:t>
      </w:r>
      <w:r>
        <w:rPr>
          <w:spacing w:val="-15"/>
        </w:rPr>
        <w:t xml:space="preserve"> </w:t>
      </w:r>
      <w:r>
        <w:t>smlouvu,</w:t>
      </w:r>
    </w:p>
    <w:p w14:paraId="463A4413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spacing w:before="58"/>
        <w:ind w:right="146"/>
        <w:jc w:val="both"/>
        <w:rPr>
          <w:i w:val="0"/>
          <w:iCs w:val="0"/>
        </w:rPr>
      </w:pPr>
      <w:r>
        <w:t>se</w:t>
      </w:r>
      <w:r>
        <w:rPr>
          <w:spacing w:val="-13"/>
        </w:rPr>
        <w:t xml:space="preserve"> </w:t>
      </w:r>
      <w:r>
        <w:t>Poskytovatel</w:t>
      </w:r>
      <w:r>
        <w:rPr>
          <w:spacing w:val="-12"/>
        </w:rPr>
        <w:t xml:space="preserve"> </w:t>
      </w:r>
      <w:r>
        <w:t>dostane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prodlení</w:t>
      </w:r>
      <w:r>
        <w:rPr>
          <w:spacing w:val="-12"/>
        </w:rPr>
        <w:t xml:space="preserve"> </w:t>
      </w:r>
      <w:r>
        <w:t>s</w:t>
      </w:r>
      <w:r>
        <w:rPr>
          <w:spacing w:val="-9"/>
        </w:rPr>
        <w:t xml:space="preserve"> </w:t>
      </w:r>
      <w:r>
        <w:t>odstraněním</w:t>
      </w:r>
      <w:r>
        <w:rPr>
          <w:spacing w:val="-11"/>
        </w:rPr>
        <w:t xml:space="preserve"> </w:t>
      </w:r>
      <w:r>
        <w:t>odpadu</w:t>
      </w:r>
      <w:r>
        <w:rPr>
          <w:spacing w:val="-12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dobu</w:t>
      </w:r>
      <w:r>
        <w:rPr>
          <w:spacing w:val="-12"/>
        </w:rPr>
        <w:t xml:space="preserve"> </w:t>
      </w:r>
      <w:r>
        <w:t>delší</w:t>
      </w:r>
      <w:r>
        <w:rPr>
          <w:spacing w:val="-13"/>
        </w:rPr>
        <w:t xml:space="preserve"> </w:t>
      </w:r>
      <w:r>
        <w:t>deset</w:t>
      </w:r>
      <w:r>
        <w:rPr>
          <w:spacing w:val="-12"/>
        </w:rPr>
        <w:t xml:space="preserve"> </w:t>
      </w:r>
      <w:r>
        <w:t>(10)</w:t>
      </w:r>
      <w:r>
        <w:rPr>
          <w:spacing w:val="-12"/>
        </w:rPr>
        <w:t xml:space="preserve"> </w:t>
      </w:r>
      <w:r>
        <w:t>pracovních</w:t>
      </w:r>
      <w:r>
        <w:rPr>
          <w:spacing w:val="50"/>
          <w:w w:val="98"/>
        </w:rPr>
        <w:t xml:space="preserve"> </w:t>
      </w:r>
      <w:r>
        <w:t>dní,</w:t>
      </w:r>
    </w:p>
    <w:p w14:paraId="44527760" w14:textId="77777777" w:rsidR="00AF143E" w:rsidRPr="00EE505D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rPr>
          <w:i w:val="0"/>
          <w:iCs w:val="0"/>
        </w:rPr>
      </w:pPr>
      <w:r w:rsidRPr="00EE505D">
        <w:t>Objednatel</w:t>
      </w:r>
      <w:r w:rsidRPr="00EE505D">
        <w:rPr>
          <w:spacing w:val="-8"/>
        </w:rPr>
        <w:t xml:space="preserve"> </w:t>
      </w:r>
      <w:r w:rsidRPr="00EE505D">
        <w:t>je</w:t>
      </w:r>
      <w:r w:rsidRPr="00EE505D">
        <w:rPr>
          <w:spacing w:val="-8"/>
        </w:rPr>
        <w:t xml:space="preserve"> </w:t>
      </w:r>
      <w:r w:rsidRPr="00EE505D">
        <w:t>více</w:t>
      </w:r>
      <w:r w:rsidRPr="00EE505D">
        <w:rPr>
          <w:spacing w:val="-8"/>
        </w:rPr>
        <w:t xml:space="preserve"> </w:t>
      </w:r>
      <w:r w:rsidRPr="00EE505D">
        <w:t>jak</w:t>
      </w:r>
      <w:r w:rsidRPr="00EE505D">
        <w:rPr>
          <w:spacing w:val="-8"/>
        </w:rPr>
        <w:t xml:space="preserve"> </w:t>
      </w:r>
      <w:r w:rsidRPr="00EE505D">
        <w:t>90</w:t>
      </w:r>
      <w:r w:rsidRPr="00EE505D">
        <w:rPr>
          <w:spacing w:val="-8"/>
        </w:rPr>
        <w:t xml:space="preserve"> </w:t>
      </w:r>
      <w:r w:rsidRPr="00EE505D">
        <w:t>dnů</w:t>
      </w:r>
      <w:r w:rsidRPr="00EE505D">
        <w:rPr>
          <w:spacing w:val="-8"/>
        </w:rPr>
        <w:t xml:space="preserve"> </w:t>
      </w:r>
      <w:r w:rsidRPr="00EE505D">
        <w:t>v</w:t>
      </w:r>
      <w:r w:rsidRPr="00EE505D">
        <w:rPr>
          <w:spacing w:val="-8"/>
        </w:rPr>
        <w:t xml:space="preserve"> </w:t>
      </w:r>
      <w:r w:rsidRPr="00EE505D">
        <w:t>prodlení</w:t>
      </w:r>
      <w:r w:rsidRPr="00EE505D">
        <w:rPr>
          <w:spacing w:val="-8"/>
        </w:rPr>
        <w:t xml:space="preserve"> </w:t>
      </w:r>
      <w:r w:rsidRPr="00EE505D">
        <w:t>s</w:t>
      </w:r>
      <w:r w:rsidRPr="00EE505D">
        <w:rPr>
          <w:spacing w:val="-8"/>
        </w:rPr>
        <w:t xml:space="preserve"> </w:t>
      </w:r>
      <w:r w:rsidRPr="00EE505D">
        <w:t>úhradou</w:t>
      </w:r>
      <w:r w:rsidRPr="00EE505D">
        <w:rPr>
          <w:spacing w:val="-7"/>
        </w:rPr>
        <w:t xml:space="preserve"> </w:t>
      </w:r>
      <w:r w:rsidRPr="00EE505D">
        <w:t>služeb</w:t>
      </w:r>
      <w:r w:rsidRPr="00EE505D">
        <w:rPr>
          <w:spacing w:val="-8"/>
        </w:rPr>
        <w:t xml:space="preserve"> </w:t>
      </w:r>
      <w:r w:rsidRPr="00EE505D">
        <w:t>podle</w:t>
      </w:r>
      <w:r w:rsidRPr="00EE505D">
        <w:rPr>
          <w:spacing w:val="-8"/>
        </w:rPr>
        <w:t xml:space="preserve"> </w:t>
      </w:r>
      <w:r w:rsidRPr="00EE505D">
        <w:t>této</w:t>
      </w:r>
      <w:r w:rsidRPr="00EE505D">
        <w:rPr>
          <w:spacing w:val="-8"/>
        </w:rPr>
        <w:t xml:space="preserve"> </w:t>
      </w:r>
      <w:r w:rsidRPr="00EE505D">
        <w:t>smlouvy</w:t>
      </w:r>
      <w:r w:rsidRPr="00EE505D">
        <w:rPr>
          <w:spacing w:val="-8"/>
        </w:rPr>
        <w:t xml:space="preserve"> </w:t>
      </w:r>
      <w:r w:rsidRPr="00EE505D">
        <w:t>Poskytovateli.</w:t>
      </w:r>
    </w:p>
    <w:p w14:paraId="2ABA7BFD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spacing w:before="65" w:line="192" w:lineRule="exact"/>
        <w:ind w:right="147"/>
        <w:jc w:val="both"/>
        <w:rPr>
          <w:i w:val="0"/>
          <w:iCs w:val="0"/>
        </w:rPr>
      </w:pPr>
      <w:r>
        <w:t>Poskytovatel</w:t>
      </w:r>
      <w:r>
        <w:rPr>
          <w:spacing w:val="27"/>
        </w:rPr>
        <w:t xml:space="preserve"> </w:t>
      </w:r>
      <w:r>
        <w:t>nakládal</w:t>
      </w:r>
      <w:r>
        <w:rPr>
          <w:spacing w:val="26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odpady</w:t>
      </w:r>
      <w:r>
        <w:rPr>
          <w:spacing w:val="2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rozporu</w:t>
      </w:r>
      <w:r>
        <w:rPr>
          <w:spacing w:val="28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touto</w:t>
      </w:r>
      <w:r>
        <w:rPr>
          <w:spacing w:val="27"/>
        </w:rPr>
        <w:t xml:space="preserve"> </w:t>
      </w:r>
      <w:r>
        <w:t>smlouvou,</w:t>
      </w:r>
      <w:r>
        <w:rPr>
          <w:spacing w:val="28"/>
        </w:rPr>
        <w:t xml:space="preserve"> </w:t>
      </w:r>
      <w:r>
        <w:t>použil</w:t>
      </w:r>
      <w:r>
        <w:rPr>
          <w:spacing w:val="26"/>
        </w:rPr>
        <w:t xml:space="preserve"> </w:t>
      </w:r>
      <w:r>
        <w:t>při</w:t>
      </w:r>
      <w:r>
        <w:rPr>
          <w:spacing w:val="26"/>
        </w:rPr>
        <w:t xml:space="preserve"> </w:t>
      </w:r>
      <w:r>
        <w:t>plnění</w:t>
      </w:r>
      <w:r>
        <w:rPr>
          <w:spacing w:val="27"/>
        </w:rPr>
        <w:t xml:space="preserve"> </w:t>
      </w:r>
      <w:r>
        <w:t>této</w:t>
      </w:r>
      <w:r>
        <w:rPr>
          <w:spacing w:val="27"/>
        </w:rPr>
        <w:t xml:space="preserve"> </w:t>
      </w:r>
      <w:r>
        <w:t>smlouvy</w:t>
      </w:r>
      <w:r>
        <w:rPr>
          <w:spacing w:val="46"/>
          <w:w w:val="98"/>
        </w:rPr>
        <w:t xml:space="preserve"> </w:t>
      </w:r>
      <w:r>
        <w:t>nezpůsobilou</w:t>
      </w:r>
      <w:r>
        <w:rPr>
          <w:spacing w:val="-17"/>
        </w:rPr>
        <w:t xml:space="preserve"> </w:t>
      </w:r>
      <w:r>
        <w:t>techniku,</w:t>
      </w:r>
      <w:r>
        <w:rPr>
          <w:spacing w:val="-16"/>
        </w:rPr>
        <w:t xml:space="preserve"> </w:t>
      </w:r>
      <w:r>
        <w:t>zařízení</w:t>
      </w:r>
      <w:r>
        <w:rPr>
          <w:spacing w:val="-16"/>
        </w:rPr>
        <w:t xml:space="preserve"> </w:t>
      </w:r>
      <w:r>
        <w:t>nebo</w:t>
      </w:r>
      <w:r>
        <w:rPr>
          <w:spacing w:val="-17"/>
        </w:rPr>
        <w:t xml:space="preserve"> </w:t>
      </w:r>
      <w:r>
        <w:t>nezpůsobilého</w:t>
      </w:r>
      <w:r>
        <w:rPr>
          <w:spacing w:val="-16"/>
        </w:rPr>
        <w:t xml:space="preserve"> </w:t>
      </w:r>
      <w:r>
        <w:t>pracovníka,</w:t>
      </w:r>
    </w:p>
    <w:p w14:paraId="4F3351C8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spacing w:before="55"/>
        <w:ind w:right="146"/>
        <w:jc w:val="both"/>
        <w:rPr>
          <w:i w:val="0"/>
          <w:iCs w:val="0"/>
        </w:rPr>
      </w:pPr>
      <w:r>
        <w:t>Poskytovatel</w:t>
      </w:r>
      <w:r>
        <w:rPr>
          <w:spacing w:val="18"/>
        </w:rPr>
        <w:t xml:space="preserve"> </w:t>
      </w:r>
      <w:r>
        <w:t>ztratí</w:t>
      </w:r>
      <w:r>
        <w:rPr>
          <w:spacing w:val="18"/>
        </w:rPr>
        <w:t xml:space="preserve"> </w:t>
      </w:r>
      <w:r>
        <w:t>oprávnění</w:t>
      </w:r>
      <w:r>
        <w:rPr>
          <w:spacing w:val="18"/>
        </w:rPr>
        <w:t xml:space="preserve"> </w:t>
      </w:r>
      <w:r>
        <w:t>k</w:t>
      </w:r>
      <w:r>
        <w:rPr>
          <w:spacing w:val="-7"/>
        </w:rPr>
        <w:t xml:space="preserve"> </w:t>
      </w:r>
      <w:r>
        <w:t>výkonu</w:t>
      </w:r>
      <w:r>
        <w:rPr>
          <w:spacing w:val="19"/>
        </w:rPr>
        <w:t xml:space="preserve"> </w:t>
      </w:r>
      <w:r>
        <w:t>některé</w:t>
      </w:r>
      <w:r>
        <w:rPr>
          <w:spacing w:val="19"/>
        </w:rPr>
        <w:t xml:space="preserve"> </w:t>
      </w:r>
      <w:r>
        <w:t>činnosti,</w:t>
      </w:r>
      <w:r>
        <w:rPr>
          <w:spacing w:val="18"/>
        </w:rPr>
        <w:t xml:space="preserve"> </w:t>
      </w:r>
      <w:r>
        <w:t>která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předmětem</w:t>
      </w:r>
      <w:r>
        <w:rPr>
          <w:spacing w:val="19"/>
        </w:rPr>
        <w:t xml:space="preserve"> </w:t>
      </w:r>
      <w:r>
        <w:t>jeho</w:t>
      </w:r>
      <w:r>
        <w:rPr>
          <w:spacing w:val="18"/>
        </w:rPr>
        <w:t xml:space="preserve"> </w:t>
      </w:r>
      <w:r>
        <w:t>závazku,</w:t>
      </w:r>
      <w:r>
        <w:rPr>
          <w:spacing w:val="22"/>
          <w:w w:val="98"/>
        </w:rPr>
        <w:t xml:space="preserve"> </w:t>
      </w:r>
      <w:r>
        <w:t>nebo</w:t>
      </w:r>
      <w:r>
        <w:rPr>
          <w:spacing w:val="-11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prokáže,</w:t>
      </w:r>
      <w:r>
        <w:rPr>
          <w:spacing w:val="-10"/>
        </w:rPr>
        <w:t xml:space="preserve"> </w:t>
      </w:r>
      <w:r>
        <w:t>že</w:t>
      </w:r>
      <w:r>
        <w:rPr>
          <w:spacing w:val="-10"/>
        </w:rPr>
        <w:t xml:space="preserve"> </w:t>
      </w:r>
      <w:r>
        <w:t>takové</w:t>
      </w:r>
      <w:r>
        <w:rPr>
          <w:spacing w:val="-11"/>
        </w:rPr>
        <w:t xml:space="preserve"> </w:t>
      </w:r>
      <w:r>
        <w:t>oprávnění</w:t>
      </w:r>
      <w:r>
        <w:rPr>
          <w:spacing w:val="-10"/>
        </w:rPr>
        <w:t xml:space="preserve"> </w:t>
      </w:r>
      <w:r>
        <w:t>nikdy</w:t>
      </w:r>
      <w:r>
        <w:rPr>
          <w:spacing w:val="-10"/>
        </w:rPr>
        <w:t xml:space="preserve"> </w:t>
      </w:r>
      <w:r>
        <w:t>neměl,</w:t>
      </w:r>
    </w:p>
    <w:p w14:paraId="7ED53A52" w14:textId="77777777" w:rsidR="00AF143E" w:rsidRDefault="00AF143E">
      <w:pPr>
        <w:pStyle w:val="Zkladntext"/>
        <w:numPr>
          <w:ilvl w:val="3"/>
          <w:numId w:val="22"/>
        </w:numPr>
        <w:tabs>
          <w:tab w:val="left" w:pos="2139"/>
        </w:tabs>
        <w:kinsoku w:val="0"/>
        <w:overflowPunct w:val="0"/>
        <w:rPr>
          <w:i w:val="0"/>
          <w:iCs w:val="0"/>
        </w:rPr>
      </w:pPr>
      <w:r>
        <w:t>Poskytovatel</w:t>
      </w:r>
      <w:r>
        <w:rPr>
          <w:spacing w:val="-16"/>
        </w:rPr>
        <w:t xml:space="preserve"> </w:t>
      </w:r>
      <w:r>
        <w:t>v</w:t>
      </w:r>
      <w:r>
        <w:rPr>
          <w:spacing w:val="-15"/>
        </w:rPr>
        <w:t xml:space="preserve"> </w:t>
      </w:r>
      <w:r>
        <w:t>jiných</w:t>
      </w:r>
      <w:r>
        <w:rPr>
          <w:spacing w:val="-15"/>
        </w:rPr>
        <w:t xml:space="preserve"> </w:t>
      </w:r>
      <w:r>
        <w:t>případech</w:t>
      </w:r>
      <w:r>
        <w:rPr>
          <w:spacing w:val="-15"/>
        </w:rPr>
        <w:t xml:space="preserve"> </w:t>
      </w:r>
      <w:r>
        <w:t>stanovených</w:t>
      </w:r>
      <w:r>
        <w:rPr>
          <w:spacing w:val="-15"/>
        </w:rPr>
        <w:t xml:space="preserve"> </w:t>
      </w:r>
      <w:r>
        <w:t>zákonem.</w:t>
      </w:r>
    </w:p>
    <w:p w14:paraId="552B65BB" w14:textId="690760C4" w:rsidR="00AF143E" w:rsidRPr="008D53EC" w:rsidRDefault="00AF143E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spacing w:before="65" w:line="192" w:lineRule="exact"/>
        <w:ind w:right="146"/>
        <w:jc w:val="both"/>
        <w:rPr>
          <w:highlight w:val="yellow"/>
        </w:rPr>
      </w:pPr>
      <w:r w:rsidRPr="008D53EC">
        <w:rPr>
          <w:highlight w:val="yellow"/>
        </w:rPr>
        <w:t xml:space="preserve">K odstoupení může objednatel </w:t>
      </w:r>
      <w:r w:rsidR="008D53EC" w:rsidRPr="008D53EC">
        <w:rPr>
          <w:highlight w:val="yellow"/>
        </w:rPr>
        <w:t xml:space="preserve">přistoupit </w:t>
      </w:r>
      <w:r w:rsidRPr="008D53EC">
        <w:rPr>
          <w:highlight w:val="yellow"/>
        </w:rPr>
        <w:t xml:space="preserve">z důvodů uvedených v článku 8.2.3. </w:t>
      </w:r>
      <w:r w:rsidR="008D53EC" w:rsidRPr="008D53EC">
        <w:rPr>
          <w:highlight w:val="yellow"/>
        </w:rPr>
        <w:t>po marném uplynutí objednatelem písemně stanovené dodatečné lhůty k provedení nápravy nebo uvedení stavu věci do souladu s touto smlouvou</w:t>
      </w:r>
      <w:r w:rsidRPr="008D53EC">
        <w:rPr>
          <w:highlight w:val="yellow"/>
        </w:rPr>
        <w:t>.</w:t>
      </w:r>
    </w:p>
    <w:p w14:paraId="7CEAA034" w14:textId="77777777" w:rsidR="00AF143E" w:rsidRDefault="00AF143E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spacing w:before="55"/>
        <w:rPr>
          <w:i w:val="0"/>
          <w:iCs w:val="0"/>
        </w:rPr>
      </w:pPr>
      <w:r>
        <w:t>Poskytovatel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oprávněn</w:t>
      </w:r>
      <w:r>
        <w:rPr>
          <w:spacing w:val="-10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této</w:t>
      </w:r>
      <w:r>
        <w:rPr>
          <w:spacing w:val="-12"/>
        </w:rPr>
        <w:t xml:space="preserve"> </w:t>
      </w:r>
      <w:r>
        <w:t>smlouvy</w:t>
      </w:r>
      <w:r>
        <w:rPr>
          <w:spacing w:val="-11"/>
        </w:rPr>
        <w:t xml:space="preserve"> </w:t>
      </w:r>
      <w:r>
        <w:t>odstoupit</w:t>
      </w:r>
      <w:r>
        <w:rPr>
          <w:spacing w:val="-12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případech</w:t>
      </w:r>
      <w:r>
        <w:rPr>
          <w:spacing w:val="-11"/>
        </w:rPr>
        <w:t xml:space="preserve"> </w:t>
      </w:r>
      <w:r>
        <w:t>stanovených</w:t>
      </w:r>
      <w:r>
        <w:rPr>
          <w:spacing w:val="-11"/>
        </w:rPr>
        <w:t xml:space="preserve"> </w:t>
      </w:r>
      <w:r>
        <w:t>zákonem.</w:t>
      </w:r>
    </w:p>
    <w:p w14:paraId="5010F2F6" w14:textId="77777777" w:rsidR="00AF143E" w:rsidRDefault="00AF143E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ind w:right="144"/>
        <w:jc w:val="both"/>
        <w:rPr>
          <w:i w:val="0"/>
          <w:iCs w:val="0"/>
        </w:rPr>
      </w:pPr>
      <w:r>
        <w:t>Odstoupení</w:t>
      </w:r>
      <w:r>
        <w:rPr>
          <w:spacing w:val="-16"/>
        </w:rPr>
        <w:t xml:space="preserve"> </w:t>
      </w:r>
      <w:r>
        <w:t>od</w:t>
      </w:r>
      <w:r>
        <w:rPr>
          <w:spacing w:val="-16"/>
        </w:rPr>
        <w:t xml:space="preserve"> </w:t>
      </w:r>
      <w:r>
        <w:t>smlouvy</w:t>
      </w:r>
      <w:r>
        <w:rPr>
          <w:spacing w:val="-15"/>
        </w:rPr>
        <w:t xml:space="preserve"> </w:t>
      </w:r>
      <w:r>
        <w:t>nabývá</w:t>
      </w:r>
      <w:r>
        <w:rPr>
          <w:spacing w:val="-15"/>
        </w:rPr>
        <w:t xml:space="preserve"> </w:t>
      </w:r>
      <w:r>
        <w:t>účinnosti</w:t>
      </w:r>
      <w:r>
        <w:rPr>
          <w:spacing w:val="-16"/>
        </w:rPr>
        <w:t xml:space="preserve"> </w:t>
      </w:r>
      <w:r>
        <w:t>dnem</w:t>
      </w:r>
      <w:r>
        <w:rPr>
          <w:spacing w:val="-15"/>
        </w:rPr>
        <w:t xml:space="preserve"> </w:t>
      </w:r>
      <w:r>
        <w:t>doručení</w:t>
      </w:r>
      <w:r>
        <w:rPr>
          <w:spacing w:val="-16"/>
        </w:rPr>
        <w:t xml:space="preserve"> </w:t>
      </w:r>
      <w:r>
        <w:t>oznámení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odstoupení</w:t>
      </w:r>
      <w:r>
        <w:rPr>
          <w:spacing w:val="-16"/>
        </w:rPr>
        <w:t xml:space="preserve"> </w:t>
      </w:r>
      <w:r>
        <w:t>druhé</w:t>
      </w:r>
      <w:r>
        <w:rPr>
          <w:spacing w:val="-15"/>
        </w:rPr>
        <w:t xml:space="preserve"> </w:t>
      </w:r>
      <w:r>
        <w:t>smluvní</w:t>
      </w:r>
      <w:r>
        <w:rPr>
          <w:spacing w:val="-16"/>
        </w:rPr>
        <w:t xml:space="preserve"> </w:t>
      </w:r>
      <w:r>
        <w:t>straně</w:t>
      </w:r>
      <w:r>
        <w:rPr>
          <w:spacing w:val="-16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práva</w:t>
      </w:r>
      <w:r>
        <w:rPr>
          <w:spacing w:val="74"/>
          <w:w w:val="98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povinnosti</w:t>
      </w:r>
      <w:r>
        <w:rPr>
          <w:spacing w:val="13"/>
        </w:rPr>
        <w:t xml:space="preserve"> </w:t>
      </w:r>
      <w:r>
        <w:t>zanikají</w:t>
      </w:r>
      <w:r>
        <w:rPr>
          <w:spacing w:val="13"/>
        </w:rPr>
        <w:t xml:space="preserve"> </w:t>
      </w:r>
      <w:r>
        <w:t>ke</w:t>
      </w:r>
      <w:r>
        <w:rPr>
          <w:spacing w:val="13"/>
        </w:rPr>
        <w:t xml:space="preserve"> </w:t>
      </w:r>
      <w:r>
        <w:t>dni</w:t>
      </w:r>
      <w:r>
        <w:rPr>
          <w:spacing w:val="13"/>
        </w:rPr>
        <w:t xml:space="preserve"> </w:t>
      </w:r>
      <w:r>
        <w:t>účinnosti</w:t>
      </w:r>
      <w:r>
        <w:rPr>
          <w:spacing w:val="13"/>
        </w:rPr>
        <w:t xml:space="preserve"> </w:t>
      </w:r>
      <w:r>
        <w:t>oznámení</w:t>
      </w:r>
      <w:r>
        <w:rPr>
          <w:spacing w:val="1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odstoupení.</w:t>
      </w:r>
      <w:r>
        <w:rPr>
          <w:spacing w:val="13"/>
        </w:rPr>
        <w:t xml:space="preserve"> </w:t>
      </w:r>
      <w:r>
        <w:t>Jestliže</w:t>
      </w:r>
      <w:r>
        <w:rPr>
          <w:spacing w:val="13"/>
        </w:rPr>
        <w:t xml:space="preserve"> </w:t>
      </w:r>
      <w:r>
        <w:t>se</w:t>
      </w:r>
      <w:r>
        <w:rPr>
          <w:spacing w:val="13"/>
        </w:rPr>
        <w:t xml:space="preserve"> </w:t>
      </w:r>
      <w:r>
        <w:t>oznámení</w:t>
      </w:r>
      <w:r>
        <w:rPr>
          <w:spacing w:val="13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odstoupení</w:t>
      </w:r>
      <w:r>
        <w:rPr>
          <w:spacing w:val="13"/>
        </w:rPr>
        <w:t xml:space="preserve"> </w:t>
      </w:r>
      <w:r>
        <w:t>nepodaří</w:t>
      </w:r>
      <w:r>
        <w:rPr>
          <w:spacing w:val="42"/>
          <w:w w:val="99"/>
        </w:rPr>
        <w:t xml:space="preserve"> </w:t>
      </w:r>
      <w:r>
        <w:t>doručit</w:t>
      </w:r>
      <w:r>
        <w:rPr>
          <w:spacing w:val="-16"/>
        </w:rPr>
        <w:t xml:space="preserve"> </w:t>
      </w:r>
      <w:r>
        <w:t>druhé</w:t>
      </w:r>
      <w:r>
        <w:rPr>
          <w:spacing w:val="-16"/>
        </w:rPr>
        <w:t xml:space="preserve"> </w:t>
      </w:r>
      <w:r>
        <w:t>smluvní</w:t>
      </w:r>
      <w:r>
        <w:rPr>
          <w:spacing w:val="-16"/>
        </w:rPr>
        <w:t xml:space="preserve"> </w:t>
      </w:r>
      <w:r>
        <w:t>straně,</w:t>
      </w:r>
      <w:r>
        <w:rPr>
          <w:spacing w:val="-16"/>
        </w:rPr>
        <w:t xml:space="preserve"> </w:t>
      </w:r>
      <w:r>
        <w:t>nabývá</w:t>
      </w:r>
      <w:r>
        <w:rPr>
          <w:spacing w:val="-16"/>
        </w:rPr>
        <w:t xml:space="preserve"> </w:t>
      </w:r>
      <w:r>
        <w:t>odstoupení</w:t>
      </w:r>
      <w:r>
        <w:rPr>
          <w:spacing w:val="-16"/>
        </w:rPr>
        <w:t xml:space="preserve"> </w:t>
      </w:r>
      <w:r>
        <w:t>od</w:t>
      </w:r>
      <w:r>
        <w:rPr>
          <w:spacing w:val="-15"/>
        </w:rPr>
        <w:t xml:space="preserve"> </w:t>
      </w:r>
      <w:r>
        <w:t>smlouvy</w:t>
      </w:r>
      <w:r>
        <w:rPr>
          <w:spacing w:val="-16"/>
        </w:rPr>
        <w:t xml:space="preserve"> </w:t>
      </w:r>
      <w:r>
        <w:t>účinnosti</w:t>
      </w:r>
      <w:r>
        <w:rPr>
          <w:spacing w:val="-16"/>
        </w:rPr>
        <w:t xml:space="preserve"> </w:t>
      </w:r>
      <w:r>
        <w:t>sedmý</w:t>
      </w:r>
      <w:r>
        <w:rPr>
          <w:spacing w:val="-16"/>
        </w:rPr>
        <w:t xml:space="preserve"> </w:t>
      </w:r>
      <w:r>
        <w:t>(7.)</w:t>
      </w:r>
      <w:r>
        <w:rPr>
          <w:spacing w:val="-16"/>
        </w:rPr>
        <w:t xml:space="preserve"> </w:t>
      </w:r>
      <w:r>
        <w:t>den</w:t>
      </w:r>
      <w:r>
        <w:rPr>
          <w:spacing w:val="-15"/>
        </w:rPr>
        <w:t xml:space="preserve"> </w:t>
      </w:r>
      <w:r>
        <w:t>po</w:t>
      </w:r>
      <w:r>
        <w:rPr>
          <w:spacing w:val="-15"/>
        </w:rPr>
        <w:t xml:space="preserve"> </w:t>
      </w:r>
      <w:r>
        <w:t>jeho</w:t>
      </w:r>
      <w:r>
        <w:rPr>
          <w:spacing w:val="-16"/>
        </w:rPr>
        <w:t xml:space="preserve"> </w:t>
      </w:r>
      <w:r>
        <w:t>odeslání</w:t>
      </w:r>
      <w:r>
        <w:rPr>
          <w:spacing w:val="-16"/>
        </w:rPr>
        <w:t xml:space="preserve"> </w:t>
      </w:r>
      <w:r>
        <w:t>druhé</w:t>
      </w:r>
      <w:r>
        <w:rPr>
          <w:spacing w:val="79"/>
          <w:w w:val="98"/>
        </w:rPr>
        <w:t xml:space="preserve"> </w:t>
      </w:r>
      <w:r>
        <w:t>smluvní</w:t>
      </w:r>
      <w:r>
        <w:rPr>
          <w:spacing w:val="-20"/>
        </w:rPr>
        <w:t xml:space="preserve"> </w:t>
      </w:r>
      <w:r>
        <w:t>straně.</w:t>
      </w:r>
    </w:p>
    <w:p w14:paraId="35459BD0" w14:textId="77777777" w:rsidR="00AF143E" w:rsidRDefault="00AF143E" w:rsidP="008A38EA">
      <w:pPr>
        <w:pStyle w:val="Zkladntext"/>
        <w:numPr>
          <w:ilvl w:val="1"/>
          <w:numId w:val="22"/>
        </w:numPr>
        <w:tabs>
          <w:tab w:val="left" w:pos="1005"/>
        </w:tabs>
        <w:kinsoku w:val="0"/>
        <w:overflowPunct w:val="0"/>
        <w:ind w:right="144"/>
        <w:jc w:val="both"/>
      </w:pPr>
      <w:r>
        <w:t>Smlouva</w:t>
      </w:r>
      <w:r w:rsidRPr="008A38EA">
        <w:t xml:space="preserve"> </w:t>
      </w:r>
      <w:r>
        <w:t>nabývá</w:t>
      </w:r>
      <w:r w:rsidRPr="008A38EA">
        <w:t xml:space="preserve"> </w:t>
      </w:r>
      <w:r>
        <w:t>platnosti</w:t>
      </w:r>
      <w:r w:rsidRPr="008A38EA">
        <w:t xml:space="preserve"> </w:t>
      </w:r>
      <w:r>
        <w:t>dnem</w:t>
      </w:r>
      <w:r w:rsidRPr="008A38EA">
        <w:t xml:space="preserve"> </w:t>
      </w:r>
      <w:r>
        <w:t>podpisu</w:t>
      </w:r>
      <w:r w:rsidRPr="008A38EA">
        <w:t xml:space="preserve"> </w:t>
      </w:r>
      <w:r>
        <w:t>smlouvy</w:t>
      </w:r>
      <w:r w:rsidRPr="008A38EA">
        <w:t xml:space="preserve"> </w:t>
      </w:r>
      <w:r>
        <w:t>poslední</w:t>
      </w:r>
      <w:r w:rsidRPr="008A38EA">
        <w:t xml:space="preserve"> </w:t>
      </w:r>
      <w:r>
        <w:t>ze</w:t>
      </w:r>
      <w:r w:rsidRPr="008A38EA">
        <w:t xml:space="preserve"> </w:t>
      </w:r>
      <w:r>
        <w:t>smluvních</w:t>
      </w:r>
      <w:r w:rsidRPr="008A38EA">
        <w:t xml:space="preserve"> </w:t>
      </w:r>
      <w:r>
        <w:t>stran</w:t>
      </w:r>
      <w:r w:rsidRPr="008A38EA">
        <w:t xml:space="preserve"> </w:t>
      </w:r>
      <w:r>
        <w:t>a</w:t>
      </w:r>
      <w:r w:rsidRPr="008A38EA">
        <w:t xml:space="preserve"> </w:t>
      </w:r>
      <w:r>
        <w:t>účinnosti</w:t>
      </w:r>
      <w:r w:rsidRPr="008A38EA">
        <w:t xml:space="preserve"> </w:t>
      </w:r>
      <w:r>
        <w:t>dnem</w:t>
      </w:r>
      <w:r w:rsidRPr="008A38EA">
        <w:t xml:space="preserve"> </w:t>
      </w:r>
      <w:r>
        <w:t>zveřejnění</w:t>
      </w:r>
      <w:r w:rsidRPr="008A38EA">
        <w:t xml:space="preserve"> </w:t>
      </w:r>
      <w:r>
        <w:t>v</w:t>
      </w:r>
      <w:r w:rsidR="00560D68">
        <w:t> </w:t>
      </w:r>
      <w:r>
        <w:t>registru</w:t>
      </w:r>
      <w:r w:rsidRPr="008A38EA">
        <w:t xml:space="preserve"> </w:t>
      </w:r>
      <w:r>
        <w:t>smluv</w:t>
      </w:r>
      <w:r w:rsidRPr="008A38EA">
        <w:t xml:space="preserve"> </w:t>
      </w:r>
      <w:r>
        <w:t>podle</w:t>
      </w:r>
      <w:r w:rsidRPr="008A38EA">
        <w:t xml:space="preserve"> </w:t>
      </w:r>
      <w:r>
        <w:t>zákona</w:t>
      </w:r>
      <w:r w:rsidRPr="008A38EA">
        <w:t xml:space="preserve"> </w:t>
      </w:r>
      <w:r>
        <w:t>č.</w:t>
      </w:r>
      <w:r w:rsidRPr="008A38EA">
        <w:t xml:space="preserve"> </w:t>
      </w:r>
      <w:r>
        <w:t>340/2015</w:t>
      </w:r>
      <w:r w:rsidRPr="008A38EA">
        <w:t xml:space="preserve"> </w:t>
      </w:r>
      <w:r>
        <w:t>Sb.</w:t>
      </w:r>
      <w:r w:rsidRPr="008A38EA">
        <w:t xml:space="preserve"> </w:t>
      </w:r>
      <w:r>
        <w:t>o</w:t>
      </w:r>
      <w:r w:rsidRPr="008A38EA">
        <w:t xml:space="preserve"> </w:t>
      </w:r>
      <w:r>
        <w:t>registru</w:t>
      </w:r>
      <w:r w:rsidRPr="008A38EA">
        <w:t xml:space="preserve"> </w:t>
      </w:r>
      <w:r>
        <w:t>smluv,</w:t>
      </w:r>
      <w:r w:rsidRPr="008A38EA">
        <w:t xml:space="preserve"> </w:t>
      </w:r>
      <w:r>
        <w:t>v</w:t>
      </w:r>
      <w:r w:rsidRPr="008A38EA">
        <w:t xml:space="preserve"> </w:t>
      </w:r>
      <w:r>
        <w:t>platném</w:t>
      </w:r>
      <w:r w:rsidRPr="008A38EA">
        <w:t xml:space="preserve"> </w:t>
      </w:r>
      <w:r>
        <w:t>znění.</w:t>
      </w:r>
      <w:r w:rsidRPr="008A38EA">
        <w:t xml:space="preserve"> </w:t>
      </w:r>
      <w:r>
        <w:t>Smluvní</w:t>
      </w:r>
      <w:r w:rsidRPr="008A38EA">
        <w:t xml:space="preserve"> </w:t>
      </w:r>
      <w:r>
        <w:t>strany</w:t>
      </w:r>
      <w:r w:rsidRPr="008A38EA">
        <w:t xml:space="preserve"> </w:t>
      </w:r>
      <w:r>
        <w:t>se</w:t>
      </w:r>
      <w:r w:rsidRPr="008A38EA">
        <w:t xml:space="preserve"> </w:t>
      </w:r>
      <w:r>
        <w:t>dohodly,</w:t>
      </w:r>
      <w:r w:rsidRPr="008A38EA">
        <w:t xml:space="preserve"> </w:t>
      </w:r>
      <w:r>
        <w:t>že</w:t>
      </w:r>
      <w:r w:rsidRPr="008A38EA">
        <w:t xml:space="preserve"> </w:t>
      </w:r>
      <w:r>
        <w:t>zveřejnění</w:t>
      </w:r>
      <w:r w:rsidRPr="008A38EA">
        <w:t xml:space="preserve"> </w:t>
      </w:r>
      <w:r>
        <w:t>v</w:t>
      </w:r>
      <w:r w:rsidRPr="008A38EA">
        <w:t xml:space="preserve"> </w:t>
      </w:r>
      <w:r>
        <w:t>registru</w:t>
      </w:r>
      <w:r w:rsidRPr="008A38EA">
        <w:t xml:space="preserve"> </w:t>
      </w:r>
      <w:r>
        <w:t>smluv</w:t>
      </w:r>
      <w:r w:rsidRPr="008A38EA">
        <w:t xml:space="preserve"> </w:t>
      </w:r>
      <w:r>
        <w:t>provede</w:t>
      </w:r>
      <w:r w:rsidRPr="008A38EA">
        <w:t xml:space="preserve"> </w:t>
      </w:r>
      <w:r>
        <w:t>Objednatel.</w:t>
      </w:r>
      <w:r w:rsidRPr="008A38EA">
        <w:t xml:space="preserve"> </w:t>
      </w:r>
      <w:r>
        <w:t>Objednatel</w:t>
      </w:r>
      <w:r w:rsidRPr="008A38EA">
        <w:t xml:space="preserve"> </w:t>
      </w:r>
      <w:r>
        <w:t>je</w:t>
      </w:r>
      <w:r w:rsidRPr="008A38EA">
        <w:t xml:space="preserve"> </w:t>
      </w:r>
      <w:r>
        <w:t>povinen</w:t>
      </w:r>
      <w:r w:rsidRPr="008A38EA">
        <w:t xml:space="preserve"> </w:t>
      </w:r>
      <w:r>
        <w:t>nejpozději</w:t>
      </w:r>
      <w:r w:rsidRPr="008A38EA">
        <w:t xml:space="preserve"> </w:t>
      </w:r>
      <w:r>
        <w:t>do</w:t>
      </w:r>
      <w:r w:rsidRPr="008A38EA">
        <w:t xml:space="preserve"> </w:t>
      </w:r>
      <w:r>
        <w:t>2</w:t>
      </w:r>
      <w:r w:rsidR="00560D68">
        <w:t> </w:t>
      </w:r>
      <w:r>
        <w:t>pracovních</w:t>
      </w:r>
      <w:r w:rsidRPr="008A38EA">
        <w:t xml:space="preserve"> </w:t>
      </w:r>
      <w:r>
        <w:t>dnů</w:t>
      </w:r>
      <w:r w:rsidRPr="008A38EA">
        <w:t xml:space="preserve"> </w:t>
      </w:r>
      <w:r>
        <w:t>od</w:t>
      </w:r>
      <w:r w:rsidRPr="008A38EA">
        <w:t xml:space="preserve"> </w:t>
      </w:r>
      <w:r>
        <w:t>uveřejnění</w:t>
      </w:r>
      <w:r w:rsidRPr="008A38EA">
        <w:t xml:space="preserve"> </w:t>
      </w:r>
      <w:r>
        <w:t>této</w:t>
      </w:r>
      <w:r w:rsidRPr="008A38EA">
        <w:t xml:space="preserve"> </w:t>
      </w:r>
      <w:r>
        <w:t>smlouvy</w:t>
      </w:r>
      <w:r w:rsidRPr="008A38EA">
        <w:t xml:space="preserve"> </w:t>
      </w:r>
      <w:r>
        <w:t>v</w:t>
      </w:r>
      <w:r w:rsidRPr="008A38EA">
        <w:t xml:space="preserve"> </w:t>
      </w:r>
      <w:r>
        <w:t>registru</w:t>
      </w:r>
      <w:r w:rsidRPr="008A38EA">
        <w:t xml:space="preserve"> </w:t>
      </w:r>
      <w:r>
        <w:t>smluv</w:t>
      </w:r>
      <w:r w:rsidRPr="008A38EA">
        <w:t xml:space="preserve"> </w:t>
      </w:r>
      <w:r>
        <w:t>písemně</w:t>
      </w:r>
      <w:r w:rsidRPr="008A38EA">
        <w:t xml:space="preserve"> </w:t>
      </w:r>
      <w:r>
        <w:t>informovat</w:t>
      </w:r>
      <w:r w:rsidRPr="008A38EA">
        <w:t xml:space="preserve"> </w:t>
      </w:r>
      <w:r>
        <w:t>Poskytovatele</w:t>
      </w:r>
      <w:r w:rsidRPr="008A38EA">
        <w:t xml:space="preserve"> </w:t>
      </w:r>
      <w:r>
        <w:t>o</w:t>
      </w:r>
      <w:r w:rsidR="00560D68">
        <w:t> </w:t>
      </w:r>
      <w:r>
        <w:t>zveřejnění</w:t>
      </w:r>
      <w:r w:rsidRPr="008A38EA">
        <w:t xml:space="preserve"> </w:t>
      </w:r>
      <w:r>
        <w:t>této</w:t>
      </w:r>
      <w:r w:rsidRPr="008A38EA">
        <w:t xml:space="preserve"> </w:t>
      </w:r>
      <w:r>
        <w:t>smlouvy</w:t>
      </w:r>
      <w:r w:rsidRPr="008A38EA">
        <w:t xml:space="preserve"> </w:t>
      </w:r>
      <w:r>
        <w:t>v</w:t>
      </w:r>
      <w:r w:rsidRPr="008A38EA">
        <w:t xml:space="preserve"> </w:t>
      </w:r>
      <w:r>
        <w:t>registru</w:t>
      </w:r>
      <w:r w:rsidRPr="008A38EA">
        <w:t xml:space="preserve"> </w:t>
      </w:r>
      <w:r>
        <w:t>smluv,</w:t>
      </w:r>
      <w:r w:rsidRPr="008A38EA">
        <w:t xml:space="preserve"> </w:t>
      </w:r>
      <w:r>
        <w:t>neučiní-li</w:t>
      </w:r>
      <w:r w:rsidRPr="008A38EA">
        <w:t xml:space="preserve"> </w:t>
      </w:r>
      <w:r>
        <w:t>tak</w:t>
      </w:r>
      <w:r w:rsidRPr="008A38EA">
        <w:t xml:space="preserve"> </w:t>
      </w:r>
      <w:r>
        <w:t>registr</w:t>
      </w:r>
      <w:r w:rsidRPr="008A38EA">
        <w:t xml:space="preserve"> </w:t>
      </w:r>
      <w:r>
        <w:t>smluv</w:t>
      </w:r>
      <w:r w:rsidRPr="008A38EA">
        <w:t xml:space="preserve"> </w:t>
      </w:r>
      <w:r>
        <w:t>sám.</w:t>
      </w:r>
      <w:r w:rsidRPr="008A38EA">
        <w:t xml:space="preserve"> </w:t>
      </w:r>
      <w:r>
        <w:t>Dále</w:t>
      </w:r>
      <w:r w:rsidRPr="008A38EA">
        <w:t xml:space="preserve"> </w:t>
      </w:r>
      <w:r>
        <w:t>tato</w:t>
      </w:r>
      <w:r w:rsidRPr="008A38EA">
        <w:t xml:space="preserve"> </w:t>
      </w:r>
      <w:r>
        <w:t>smlouva</w:t>
      </w:r>
      <w:r w:rsidRPr="008A38EA">
        <w:t xml:space="preserve"> </w:t>
      </w:r>
      <w:r>
        <w:t>a</w:t>
      </w:r>
      <w:r w:rsidRPr="008A38EA">
        <w:t xml:space="preserve"> </w:t>
      </w:r>
      <w:r>
        <w:t>s</w:t>
      </w:r>
      <w:r w:rsidRPr="008A38EA">
        <w:t xml:space="preserve"> </w:t>
      </w:r>
      <w:r>
        <w:t>ní</w:t>
      </w:r>
      <w:r w:rsidRPr="008A38EA">
        <w:t xml:space="preserve"> </w:t>
      </w:r>
      <w:r>
        <w:t>spojené</w:t>
      </w:r>
      <w:r w:rsidRPr="008A38EA">
        <w:t xml:space="preserve"> </w:t>
      </w:r>
      <w:r>
        <w:t>dokumenty</w:t>
      </w:r>
      <w:r w:rsidRPr="008A38EA">
        <w:t xml:space="preserve"> </w:t>
      </w:r>
      <w:r>
        <w:t>budou</w:t>
      </w:r>
      <w:r w:rsidRPr="008A38EA">
        <w:t xml:space="preserve"> </w:t>
      </w:r>
      <w:r>
        <w:t>zveřejněny</w:t>
      </w:r>
      <w:r w:rsidRPr="008A38EA">
        <w:t xml:space="preserve"> </w:t>
      </w:r>
      <w:r>
        <w:t>na</w:t>
      </w:r>
      <w:r w:rsidRPr="008A38EA">
        <w:t xml:space="preserve"> </w:t>
      </w:r>
      <w:r>
        <w:t>adrese</w:t>
      </w:r>
      <w:r w:rsidRPr="008A38EA">
        <w:t xml:space="preserve"> </w:t>
      </w:r>
      <w:r>
        <w:t>https://zakazky.krajbezkorupce.cz</w:t>
      </w:r>
      <w:r w:rsidRPr="008A38EA">
        <w:t xml:space="preserve"> </w:t>
      </w:r>
      <w:r>
        <w:t>s</w:t>
      </w:r>
      <w:r w:rsidRPr="008A38EA">
        <w:t xml:space="preserve"> </w:t>
      </w:r>
      <w:r>
        <w:t>čímž</w:t>
      </w:r>
      <w:r w:rsidRPr="008A38EA">
        <w:t xml:space="preserve"> </w:t>
      </w:r>
      <w:r>
        <w:t>podpisem</w:t>
      </w:r>
      <w:r w:rsidRPr="008A38EA">
        <w:t xml:space="preserve"> </w:t>
      </w:r>
      <w:r>
        <w:t>této</w:t>
      </w:r>
      <w:r w:rsidRPr="008A38EA">
        <w:t xml:space="preserve"> </w:t>
      </w:r>
      <w:r>
        <w:t>smlouvy</w:t>
      </w:r>
      <w:r w:rsidRPr="008A38EA">
        <w:t xml:space="preserve"> </w:t>
      </w:r>
      <w:r>
        <w:t>výslovně</w:t>
      </w:r>
      <w:r w:rsidRPr="008A38EA">
        <w:t xml:space="preserve"> </w:t>
      </w:r>
      <w:r>
        <w:t>Poskytovatel</w:t>
      </w:r>
      <w:r w:rsidRPr="008A38EA">
        <w:t xml:space="preserve"> </w:t>
      </w:r>
      <w:r>
        <w:t>souhlasí.</w:t>
      </w:r>
    </w:p>
    <w:p w14:paraId="4A77493D" w14:textId="77777777" w:rsidR="008A38EA" w:rsidRPr="008A38EA" w:rsidRDefault="008A38EA" w:rsidP="00CC128C">
      <w:pPr>
        <w:pStyle w:val="Zkladntext"/>
        <w:tabs>
          <w:tab w:val="left" w:pos="1005"/>
        </w:tabs>
        <w:kinsoku w:val="0"/>
        <w:overflowPunct w:val="0"/>
        <w:ind w:left="0" w:right="144" w:firstLine="0"/>
        <w:jc w:val="both"/>
      </w:pPr>
    </w:p>
    <w:p w14:paraId="5D41785C" w14:textId="77777777" w:rsidR="00AF143E" w:rsidRPr="002746D6" w:rsidRDefault="00AF143E">
      <w:pPr>
        <w:pStyle w:val="Nadpis3"/>
        <w:numPr>
          <w:ilvl w:val="0"/>
          <w:numId w:val="32"/>
        </w:numPr>
        <w:tabs>
          <w:tab w:val="left" w:pos="944"/>
        </w:tabs>
        <w:kinsoku w:val="0"/>
        <w:overflowPunct w:val="0"/>
        <w:spacing w:before="49"/>
        <w:ind w:right="377" w:hanging="4050"/>
        <w:rPr>
          <w:b w:val="0"/>
          <w:bCs w:val="0"/>
          <w:i w:val="0"/>
          <w:iCs w:val="0"/>
        </w:rPr>
      </w:pPr>
      <w:r w:rsidRPr="002746D6">
        <w:t>Odpovědnost</w:t>
      </w:r>
      <w:r w:rsidRPr="002746D6">
        <w:rPr>
          <w:spacing w:val="-17"/>
        </w:rPr>
        <w:t xml:space="preserve"> </w:t>
      </w:r>
      <w:r w:rsidRPr="002746D6">
        <w:t>smluvních</w:t>
      </w:r>
      <w:r w:rsidRPr="002746D6">
        <w:rPr>
          <w:spacing w:val="-15"/>
        </w:rPr>
        <w:t xml:space="preserve"> </w:t>
      </w:r>
      <w:r w:rsidRPr="002746D6">
        <w:t>stran,</w:t>
      </w:r>
      <w:r w:rsidRPr="002746D6">
        <w:rPr>
          <w:spacing w:val="-16"/>
        </w:rPr>
        <w:t xml:space="preserve"> </w:t>
      </w:r>
      <w:r w:rsidRPr="002746D6">
        <w:t>náhrada</w:t>
      </w:r>
      <w:r w:rsidRPr="002746D6">
        <w:rPr>
          <w:spacing w:val="-16"/>
        </w:rPr>
        <w:t xml:space="preserve"> </w:t>
      </w:r>
      <w:r w:rsidRPr="002746D6">
        <w:t>škody,</w:t>
      </w:r>
      <w:r w:rsidRPr="002746D6">
        <w:rPr>
          <w:spacing w:val="-16"/>
        </w:rPr>
        <w:t xml:space="preserve"> </w:t>
      </w:r>
      <w:r w:rsidRPr="002746D6">
        <w:t>smluvní</w:t>
      </w:r>
      <w:r w:rsidRPr="002746D6">
        <w:rPr>
          <w:spacing w:val="68"/>
          <w:w w:val="99"/>
        </w:rPr>
        <w:t xml:space="preserve"> </w:t>
      </w:r>
      <w:r w:rsidRPr="002746D6">
        <w:t>pokuty</w:t>
      </w:r>
    </w:p>
    <w:p w14:paraId="33B33B0A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21" w:line="239" w:lineRule="auto"/>
        <w:ind w:right="145"/>
        <w:jc w:val="both"/>
        <w:rPr>
          <w:i w:val="0"/>
          <w:iCs w:val="0"/>
        </w:rPr>
      </w:pPr>
      <w:r>
        <w:t>Objednatel</w:t>
      </w:r>
      <w:r>
        <w:rPr>
          <w:spacing w:val="16"/>
        </w:rPr>
        <w:t xml:space="preserve"> </w:t>
      </w:r>
      <w:r>
        <w:t>odpovídá</w:t>
      </w:r>
      <w:r>
        <w:rPr>
          <w:spacing w:val="16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vlastnosti</w:t>
      </w:r>
      <w:r>
        <w:rPr>
          <w:spacing w:val="16"/>
        </w:rPr>
        <w:t xml:space="preserve"> </w:t>
      </w:r>
      <w:r>
        <w:t>předávaného</w:t>
      </w:r>
      <w:r>
        <w:rPr>
          <w:spacing w:val="17"/>
        </w:rPr>
        <w:t xml:space="preserve"> </w:t>
      </w:r>
      <w:r>
        <w:t>odpadu</w:t>
      </w:r>
      <w:r>
        <w:rPr>
          <w:spacing w:val="16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době</w:t>
      </w:r>
      <w:r>
        <w:rPr>
          <w:spacing w:val="17"/>
        </w:rPr>
        <w:t xml:space="preserve"> </w:t>
      </w:r>
      <w:r>
        <w:t>jeho</w:t>
      </w:r>
      <w:r>
        <w:rPr>
          <w:spacing w:val="16"/>
        </w:rPr>
        <w:t xml:space="preserve"> </w:t>
      </w:r>
      <w:r>
        <w:t>předání.</w:t>
      </w:r>
      <w:r>
        <w:rPr>
          <w:spacing w:val="17"/>
        </w:rPr>
        <w:t xml:space="preserve"> </w:t>
      </w:r>
      <w:r>
        <w:t>Okamžikem</w:t>
      </w:r>
      <w:r>
        <w:rPr>
          <w:spacing w:val="17"/>
        </w:rPr>
        <w:t xml:space="preserve"> </w:t>
      </w:r>
      <w:r>
        <w:t>předání</w:t>
      </w:r>
      <w:r>
        <w:rPr>
          <w:spacing w:val="16"/>
        </w:rPr>
        <w:t xml:space="preserve"> </w:t>
      </w:r>
      <w:r>
        <w:t>odpadu</w:t>
      </w:r>
      <w:r>
        <w:rPr>
          <w:spacing w:val="69"/>
          <w:w w:val="98"/>
        </w:rPr>
        <w:t xml:space="preserve"> </w:t>
      </w:r>
      <w:r>
        <w:t>Poskytovateli</w:t>
      </w:r>
      <w:r>
        <w:rPr>
          <w:spacing w:val="9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rozumí</w:t>
      </w:r>
      <w:r>
        <w:rPr>
          <w:spacing w:val="9"/>
        </w:rPr>
        <w:t xml:space="preserve"> </w:t>
      </w:r>
      <w:r>
        <w:t>převzetí</w:t>
      </w:r>
      <w:r>
        <w:rPr>
          <w:spacing w:val="10"/>
        </w:rPr>
        <w:t xml:space="preserve"> </w:t>
      </w:r>
      <w:r>
        <w:t>odpadu</w:t>
      </w:r>
      <w:r>
        <w:rPr>
          <w:spacing w:val="9"/>
        </w:rPr>
        <w:t xml:space="preserve"> </w:t>
      </w:r>
      <w:r>
        <w:t>řidičem</w:t>
      </w:r>
      <w:r>
        <w:rPr>
          <w:spacing w:val="11"/>
        </w:rPr>
        <w:t xml:space="preserve"> </w:t>
      </w:r>
      <w:r>
        <w:t>vozidla,</w:t>
      </w:r>
      <w:r>
        <w:rPr>
          <w:spacing w:val="9"/>
        </w:rPr>
        <w:t xml:space="preserve"> </w:t>
      </w:r>
      <w:r>
        <w:t>jako</w:t>
      </w:r>
      <w:r>
        <w:rPr>
          <w:spacing w:val="10"/>
        </w:rPr>
        <w:t xml:space="preserve"> </w:t>
      </w:r>
      <w:r>
        <w:t>své</w:t>
      </w:r>
      <w:r>
        <w:rPr>
          <w:spacing w:val="10"/>
        </w:rPr>
        <w:t xml:space="preserve"> </w:t>
      </w:r>
      <w:r>
        <w:t>zmocněné</w:t>
      </w:r>
      <w:r>
        <w:rPr>
          <w:spacing w:val="11"/>
        </w:rPr>
        <w:t xml:space="preserve"> </w:t>
      </w:r>
      <w:r>
        <w:t>osoby</w:t>
      </w:r>
      <w:r>
        <w:rPr>
          <w:spacing w:val="10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okamžiku</w:t>
      </w:r>
      <w:r>
        <w:rPr>
          <w:spacing w:val="10"/>
        </w:rPr>
        <w:t xml:space="preserve"> </w:t>
      </w:r>
      <w:r>
        <w:t>nakládání.</w:t>
      </w:r>
      <w:r>
        <w:rPr>
          <w:spacing w:val="58"/>
          <w:w w:val="98"/>
        </w:rPr>
        <w:t xml:space="preserve"> </w:t>
      </w:r>
      <w:r>
        <w:t>Pokud</w:t>
      </w:r>
      <w:r>
        <w:rPr>
          <w:spacing w:val="18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nedodržením</w:t>
      </w:r>
      <w:r>
        <w:rPr>
          <w:spacing w:val="19"/>
        </w:rPr>
        <w:t xml:space="preserve"> </w:t>
      </w:r>
      <w:r>
        <w:t>objednatelem</w:t>
      </w:r>
      <w:r>
        <w:rPr>
          <w:spacing w:val="19"/>
        </w:rPr>
        <w:t xml:space="preserve"> </w:t>
      </w:r>
      <w:r>
        <w:t>deklarovaných</w:t>
      </w:r>
      <w:r>
        <w:rPr>
          <w:spacing w:val="18"/>
        </w:rPr>
        <w:t xml:space="preserve"> </w:t>
      </w:r>
      <w:r>
        <w:t>vlastností</w:t>
      </w:r>
      <w:r>
        <w:rPr>
          <w:spacing w:val="17"/>
        </w:rPr>
        <w:t xml:space="preserve"> </w:t>
      </w:r>
      <w:r>
        <w:t>odpadu</w:t>
      </w:r>
      <w:r>
        <w:rPr>
          <w:spacing w:val="18"/>
        </w:rPr>
        <w:t xml:space="preserve"> </w:t>
      </w:r>
      <w:r>
        <w:t>vznikla</w:t>
      </w:r>
      <w:r>
        <w:rPr>
          <w:spacing w:val="18"/>
        </w:rPr>
        <w:t xml:space="preserve"> </w:t>
      </w:r>
      <w:r>
        <w:t>Poskytovateli</w:t>
      </w:r>
      <w:r>
        <w:rPr>
          <w:spacing w:val="17"/>
        </w:rPr>
        <w:t xml:space="preserve"> </w:t>
      </w:r>
      <w:r>
        <w:t>prokazatelně</w:t>
      </w:r>
      <w:r>
        <w:rPr>
          <w:spacing w:val="58"/>
          <w:w w:val="98"/>
        </w:rPr>
        <w:t xml:space="preserve"> </w:t>
      </w:r>
      <w:r>
        <w:t>škoda,</w:t>
      </w:r>
      <w:r>
        <w:rPr>
          <w:spacing w:val="-10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objednatel</w:t>
      </w:r>
      <w:r>
        <w:rPr>
          <w:spacing w:val="-10"/>
        </w:rPr>
        <w:t xml:space="preserve"> </w:t>
      </w:r>
      <w:r>
        <w:t>povinen</w:t>
      </w:r>
      <w:r>
        <w:rPr>
          <w:spacing w:val="-9"/>
        </w:rPr>
        <w:t xml:space="preserve"> </w:t>
      </w:r>
      <w:r>
        <w:t>ji</w:t>
      </w:r>
      <w:r>
        <w:rPr>
          <w:spacing w:val="-10"/>
        </w:rPr>
        <w:t xml:space="preserve"> </w:t>
      </w:r>
      <w:r>
        <w:t>uhradit.</w:t>
      </w:r>
    </w:p>
    <w:p w14:paraId="7DECAB65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22"/>
        <w:ind w:right="146"/>
        <w:jc w:val="both"/>
        <w:rPr>
          <w:i w:val="0"/>
          <w:iCs w:val="0"/>
        </w:rPr>
      </w:pPr>
      <w:r>
        <w:t>Poskytovatel</w:t>
      </w:r>
      <w:r>
        <w:rPr>
          <w:spacing w:val="-18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povinen</w:t>
      </w:r>
      <w:r>
        <w:rPr>
          <w:spacing w:val="-18"/>
        </w:rPr>
        <w:t xml:space="preserve"> </w:t>
      </w:r>
      <w:r>
        <w:t>odebrat</w:t>
      </w:r>
      <w:r>
        <w:rPr>
          <w:spacing w:val="-17"/>
        </w:rPr>
        <w:t xml:space="preserve"> </w:t>
      </w:r>
      <w:r>
        <w:t>od</w:t>
      </w:r>
      <w:r>
        <w:rPr>
          <w:spacing w:val="-17"/>
        </w:rPr>
        <w:t xml:space="preserve"> </w:t>
      </w:r>
      <w:r>
        <w:t>objednatele</w:t>
      </w:r>
      <w:r>
        <w:rPr>
          <w:spacing w:val="-18"/>
        </w:rPr>
        <w:t xml:space="preserve"> </w:t>
      </w:r>
      <w:r>
        <w:t>odpady</w:t>
      </w:r>
      <w:r>
        <w:rPr>
          <w:spacing w:val="-17"/>
        </w:rPr>
        <w:t xml:space="preserve"> </w:t>
      </w:r>
      <w:r>
        <w:t>sjednané</w:t>
      </w:r>
      <w:r>
        <w:rPr>
          <w:spacing w:val="-17"/>
        </w:rPr>
        <w:t xml:space="preserve"> </w:t>
      </w:r>
      <w:r>
        <w:t>touto</w:t>
      </w:r>
      <w:r>
        <w:rPr>
          <w:spacing w:val="-18"/>
        </w:rPr>
        <w:t xml:space="preserve"> </w:t>
      </w:r>
      <w:r>
        <w:t>smlouvou</w:t>
      </w:r>
      <w:r>
        <w:rPr>
          <w:spacing w:val="-17"/>
        </w:rPr>
        <w:t xml:space="preserve"> </w:t>
      </w:r>
      <w:r>
        <w:t>za</w:t>
      </w:r>
      <w:r>
        <w:rPr>
          <w:spacing w:val="-17"/>
        </w:rPr>
        <w:t xml:space="preserve"> </w:t>
      </w:r>
      <w:r>
        <w:t>podmínek</w:t>
      </w:r>
      <w:r>
        <w:rPr>
          <w:spacing w:val="-18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této</w:t>
      </w:r>
      <w:r>
        <w:rPr>
          <w:spacing w:val="-17"/>
        </w:rPr>
        <w:t xml:space="preserve"> </w:t>
      </w:r>
      <w:r>
        <w:t>smlouvě</w:t>
      </w:r>
      <w:r>
        <w:rPr>
          <w:spacing w:val="62"/>
          <w:w w:val="98"/>
        </w:rPr>
        <w:t xml:space="preserve"> </w:t>
      </w:r>
      <w:r>
        <w:t>uvedených.</w:t>
      </w:r>
      <w:r>
        <w:rPr>
          <w:spacing w:val="-18"/>
        </w:rPr>
        <w:t xml:space="preserve"> </w:t>
      </w:r>
      <w:r>
        <w:t>Při</w:t>
      </w:r>
      <w:r>
        <w:rPr>
          <w:spacing w:val="-18"/>
        </w:rPr>
        <w:t xml:space="preserve"> </w:t>
      </w:r>
      <w:r>
        <w:t>porušení</w:t>
      </w:r>
      <w:r>
        <w:rPr>
          <w:spacing w:val="-17"/>
        </w:rPr>
        <w:t xml:space="preserve"> </w:t>
      </w:r>
      <w:r>
        <w:t>povinností</w:t>
      </w:r>
      <w:r>
        <w:rPr>
          <w:spacing w:val="-18"/>
        </w:rPr>
        <w:t xml:space="preserve"> </w:t>
      </w:r>
      <w:r>
        <w:t>Poskytovatele</w:t>
      </w:r>
      <w:r>
        <w:rPr>
          <w:spacing w:val="-17"/>
        </w:rPr>
        <w:t xml:space="preserve"> </w:t>
      </w:r>
      <w:r>
        <w:t>sjednaných</w:t>
      </w:r>
      <w:r>
        <w:rPr>
          <w:spacing w:val="-17"/>
        </w:rPr>
        <w:t xml:space="preserve"> </w:t>
      </w:r>
      <w:r>
        <w:t>touto</w:t>
      </w:r>
      <w:r>
        <w:rPr>
          <w:spacing w:val="-16"/>
        </w:rPr>
        <w:t xml:space="preserve"> </w:t>
      </w:r>
      <w:r>
        <w:t>smlouvou</w:t>
      </w:r>
      <w:r>
        <w:rPr>
          <w:spacing w:val="-17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povinen</w:t>
      </w:r>
      <w:r>
        <w:rPr>
          <w:spacing w:val="-17"/>
        </w:rPr>
        <w:t xml:space="preserve"> </w:t>
      </w:r>
      <w:r>
        <w:t>Poskytovatel</w:t>
      </w:r>
      <w:r>
        <w:rPr>
          <w:spacing w:val="-17"/>
        </w:rPr>
        <w:t xml:space="preserve"> </w:t>
      </w:r>
      <w:r>
        <w:t>uhradit</w:t>
      </w:r>
      <w:r>
        <w:rPr>
          <w:spacing w:val="52"/>
          <w:w w:val="99"/>
        </w:rPr>
        <w:t xml:space="preserve"> </w:t>
      </w:r>
      <w:r>
        <w:t>objednateli</w:t>
      </w:r>
      <w:r>
        <w:rPr>
          <w:spacing w:val="-18"/>
        </w:rPr>
        <w:t xml:space="preserve"> </w:t>
      </w:r>
      <w:r>
        <w:t>prokazatelně</w:t>
      </w:r>
      <w:r>
        <w:rPr>
          <w:spacing w:val="-17"/>
        </w:rPr>
        <w:t xml:space="preserve"> </w:t>
      </w:r>
      <w:r>
        <w:t>vzniklou</w:t>
      </w:r>
      <w:r>
        <w:rPr>
          <w:spacing w:val="-17"/>
        </w:rPr>
        <w:t xml:space="preserve"> </w:t>
      </w:r>
      <w:r>
        <w:t>škodu.</w:t>
      </w:r>
    </w:p>
    <w:p w14:paraId="7B784DCE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 w:line="242" w:lineRule="auto"/>
        <w:ind w:right="146"/>
        <w:jc w:val="both"/>
        <w:rPr>
          <w:i w:val="0"/>
          <w:iCs w:val="0"/>
        </w:rPr>
      </w:pPr>
      <w:r>
        <w:t>Smluvní</w:t>
      </w:r>
      <w:r>
        <w:rPr>
          <w:spacing w:val="-9"/>
        </w:rPr>
        <w:t xml:space="preserve"> </w:t>
      </w:r>
      <w:r>
        <w:t>strany</w:t>
      </w:r>
      <w:r>
        <w:rPr>
          <w:spacing w:val="-10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zavazují</w:t>
      </w:r>
      <w:r>
        <w:rPr>
          <w:spacing w:val="-9"/>
        </w:rPr>
        <w:t xml:space="preserve"> </w:t>
      </w:r>
      <w:r>
        <w:t>postupovat</w:t>
      </w:r>
      <w:r>
        <w:rPr>
          <w:spacing w:val="-9"/>
        </w:rPr>
        <w:t xml:space="preserve"> </w:t>
      </w:r>
      <w:r>
        <w:t>tak,</w:t>
      </w:r>
      <w:r>
        <w:rPr>
          <w:spacing w:val="-9"/>
        </w:rPr>
        <w:t xml:space="preserve"> </w:t>
      </w:r>
      <w:r>
        <w:t>aby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případě</w:t>
      </w:r>
      <w:r>
        <w:rPr>
          <w:spacing w:val="-9"/>
        </w:rPr>
        <w:t xml:space="preserve"> </w:t>
      </w:r>
      <w:r>
        <w:t>porušení</w:t>
      </w:r>
      <w:r>
        <w:rPr>
          <w:spacing w:val="-9"/>
        </w:rPr>
        <w:t xml:space="preserve"> </w:t>
      </w:r>
      <w:r>
        <w:t>povinností</w:t>
      </w:r>
      <w:r>
        <w:rPr>
          <w:spacing w:val="-9"/>
        </w:rPr>
        <w:t xml:space="preserve"> </w:t>
      </w:r>
      <w:r>
        <w:t>druhé</w:t>
      </w:r>
      <w:r>
        <w:rPr>
          <w:spacing w:val="-9"/>
        </w:rPr>
        <w:t xml:space="preserve"> </w:t>
      </w:r>
      <w:r>
        <w:t>smluvní</w:t>
      </w:r>
      <w:r>
        <w:rPr>
          <w:spacing w:val="-9"/>
        </w:rPr>
        <w:t xml:space="preserve"> </w:t>
      </w:r>
      <w:r>
        <w:t>strany</w:t>
      </w:r>
      <w:r>
        <w:rPr>
          <w:spacing w:val="-9"/>
        </w:rPr>
        <w:t xml:space="preserve"> </w:t>
      </w:r>
      <w:r>
        <w:t>nedošlo</w:t>
      </w:r>
      <w:r>
        <w:rPr>
          <w:spacing w:val="68"/>
          <w:w w:val="98"/>
        </w:rPr>
        <w:t xml:space="preserve"> </w:t>
      </w:r>
      <w:r>
        <w:t>ke</w:t>
      </w:r>
      <w:r>
        <w:rPr>
          <w:spacing w:val="-11"/>
        </w:rPr>
        <w:t xml:space="preserve"> </w:t>
      </w:r>
      <w:r>
        <w:t>vzniku</w:t>
      </w:r>
      <w:r>
        <w:rPr>
          <w:spacing w:val="-10"/>
        </w:rPr>
        <w:t xml:space="preserve"> </w:t>
      </w:r>
      <w:r>
        <w:t>zbytečných</w:t>
      </w:r>
      <w:r>
        <w:rPr>
          <w:spacing w:val="-11"/>
        </w:rPr>
        <w:t xml:space="preserve"> </w:t>
      </w:r>
      <w:r>
        <w:t>škod.</w:t>
      </w:r>
      <w:r>
        <w:rPr>
          <w:spacing w:val="-10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strany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zavazují</w:t>
      </w:r>
      <w:r>
        <w:rPr>
          <w:spacing w:val="-10"/>
        </w:rPr>
        <w:t xml:space="preserve"> </w:t>
      </w:r>
      <w:r>
        <w:t>vzniku</w:t>
      </w:r>
      <w:r>
        <w:rPr>
          <w:spacing w:val="-11"/>
        </w:rPr>
        <w:t xml:space="preserve"> </w:t>
      </w:r>
      <w:r>
        <w:t>škod</w:t>
      </w:r>
      <w:r>
        <w:rPr>
          <w:spacing w:val="-10"/>
        </w:rPr>
        <w:t xml:space="preserve"> </w:t>
      </w:r>
      <w:r>
        <w:t>předcházet.</w:t>
      </w:r>
    </w:p>
    <w:p w14:paraId="3082DF1C" w14:textId="7CBAA23C" w:rsidR="00AF143E" w:rsidRPr="00127644" w:rsidRDefault="00AF143E" w:rsidP="00127644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5"/>
        <w:ind w:right="142"/>
        <w:jc w:val="both"/>
      </w:pPr>
      <w:r w:rsidRPr="00127644">
        <w:t>Poskytovatel má v případě prodlení Objednatele s úhradou fakturovaných částek (nezaplacení v termínu splatnosti) nárok na uhrazení smluvní pokuty ve výši 0,01</w:t>
      </w:r>
      <w:r w:rsidR="00FA6CAB">
        <w:t xml:space="preserve"> </w:t>
      </w:r>
      <w:r w:rsidRPr="00127644">
        <w:t>% z dlužné částky bez DPH za každý</w:t>
      </w:r>
      <w:r w:rsidR="00FA6CAB">
        <w:t>,</w:t>
      </w:r>
      <w:r w:rsidRPr="00127644">
        <w:t xml:space="preserve"> byť i jen započatý den prodlení.</w:t>
      </w:r>
      <w:r w:rsidR="00127644" w:rsidRPr="00127644">
        <w:t xml:space="preserve"> </w:t>
      </w:r>
      <w:r w:rsidR="00127644">
        <w:t>M</w:t>
      </w:r>
      <w:r w:rsidR="00127644" w:rsidRPr="00127644">
        <w:t xml:space="preserve">aximální celková výše </w:t>
      </w:r>
      <w:r w:rsidR="00127644">
        <w:t>pokuty</w:t>
      </w:r>
      <w:r w:rsidR="00127644" w:rsidRPr="00127644">
        <w:t xml:space="preserve"> nesmí v žádném případě přesáhnout hodnot</w:t>
      </w:r>
      <w:r w:rsidR="00127644">
        <w:t xml:space="preserve">u </w:t>
      </w:r>
      <w:r w:rsidR="00127644" w:rsidRPr="00127644">
        <w:t>5</w:t>
      </w:r>
      <w:r w:rsidR="00FA6CAB">
        <w:t xml:space="preserve"> </w:t>
      </w:r>
      <w:r w:rsidR="00127644" w:rsidRPr="00127644">
        <w:t xml:space="preserve">% (slovy: pět procent) </w:t>
      </w:r>
      <w:r w:rsidR="00127644">
        <w:t>z dlužné částky bez DPH.</w:t>
      </w:r>
    </w:p>
    <w:p w14:paraId="27B5F0F7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5"/>
        <w:jc w:val="both"/>
        <w:rPr>
          <w:i w:val="0"/>
          <w:iCs w:val="0"/>
        </w:rPr>
      </w:pPr>
      <w:r>
        <w:t>Uplatněním</w:t>
      </w:r>
      <w:r>
        <w:rPr>
          <w:spacing w:val="37"/>
        </w:rPr>
        <w:t xml:space="preserve"> </w:t>
      </w:r>
      <w:r>
        <w:t>práva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uhrazení</w:t>
      </w:r>
      <w:r>
        <w:rPr>
          <w:spacing w:val="37"/>
        </w:rPr>
        <w:t xml:space="preserve"> </w:t>
      </w:r>
      <w:r>
        <w:t>smluvní</w:t>
      </w:r>
      <w:r>
        <w:rPr>
          <w:spacing w:val="37"/>
        </w:rPr>
        <w:t xml:space="preserve"> </w:t>
      </w:r>
      <w:r>
        <w:t>pokuty</w:t>
      </w:r>
      <w:r>
        <w:rPr>
          <w:spacing w:val="37"/>
        </w:rPr>
        <w:t xml:space="preserve"> </w:t>
      </w:r>
      <w:r>
        <w:t>není</w:t>
      </w:r>
      <w:r>
        <w:rPr>
          <w:spacing w:val="37"/>
        </w:rPr>
        <w:t xml:space="preserve"> </w:t>
      </w:r>
      <w:r>
        <w:t>dotčen</w:t>
      </w:r>
      <w:r>
        <w:rPr>
          <w:spacing w:val="37"/>
        </w:rPr>
        <w:t xml:space="preserve"> </w:t>
      </w:r>
      <w:r>
        <w:t>nárok</w:t>
      </w:r>
      <w:r>
        <w:rPr>
          <w:spacing w:val="37"/>
        </w:rPr>
        <w:t xml:space="preserve"> </w:t>
      </w:r>
      <w:r>
        <w:t>oprávněné</w:t>
      </w:r>
      <w:r>
        <w:rPr>
          <w:spacing w:val="37"/>
        </w:rPr>
        <w:t xml:space="preserve"> </w:t>
      </w:r>
      <w:r>
        <w:t>strany</w:t>
      </w:r>
      <w:r>
        <w:rPr>
          <w:spacing w:val="37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náhradu</w:t>
      </w:r>
      <w:r>
        <w:rPr>
          <w:spacing w:val="37"/>
        </w:rPr>
        <w:t xml:space="preserve"> </w:t>
      </w:r>
      <w:r>
        <w:t>škody</w:t>
      </w:r>
      <w:r>
        <w:rPr>
          <w:spacing w:val="64"/>
          <w:w w:val="98"/>
        </w:rPr>
        <w:t xml:space="preserve"> </w:t>
      </w:r>
      <w:r>
        <w:t>způsobené</w:t>
      </w:r>
      <w:r>
        <w:rPr>
          <w:spacing w:val="-5"/>
        </w:rPr>
        <w:t xml:space="preserve"> </w:t>
      </w:r>
      <w:r>
        <w:t>jí</w:t>
      </w:r>
      <w:r>
        <w:rPr>
          <w:spacing w:val="-6"/>
        </w:rPr>
        <w:t xml:space="preserve"> </w:t>
      </w:r>
      <w:r>
        <w:t>porušením</w:t>
      </w:r>
      <w:r>
        <w:rPr>
          <w:spacing w:val="-5"/>
        </w:rPr>
        <w:t xml:space="preserve"> </w:t>
      </w:r>
      <w:r>
        <w:t>povinnosti</w:t>
      </w:r>
      <w:r>
        <w:rPr>
          <w:spacing w:val="-5"/>
        </w:rPr>
        <w:t xml:space="preserve"> </w:t>
      </w:r>
      <w:r>
        <w:t>povinné</w:t>
      </w:r>
      <w:r>
        <w:rPr>
          <w:spacing w:val="-5"/>
        </w:rPr>
        <w:t xml:space="preserve"> </w:t>
      </w:r>
      <w:r>
        <w:t>strany,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niž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smluvní</w:t>
      </w:r>
      <w:r>
        <w:rPr>
          <w:spacing w:val="-6"/>
        </w:rPr>
        <w:t xml:space="preserve"> </w:t>
      </w:r>
      <w:r>
        <w:t>pokuta</w:t>
      </w:r>
      <w:r>
        <w:rPr>
          <w:spacing w:val="-5"/>
        </w:rPr>
        <w:t xml:space="preserve"> </w:t>
      </w:r>
      <w:r>
        <w:t>vztahuje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která</w:t>
      </w:r>
      <w:r>
        <w:rPr>
          <w:spacing w:val="-5"/>
        </w:rPr>
        <w:t xml:space="preserve"> </w:t>
      </w:r>
      <w:r>
        <w:t>převyšuje</w:t>
      </w:r>
      <w:r>
        <w:rPr>
          <w:spacing w:val="-5"/>
        </w:rPr>
        <w:t xml:space="preserve"> </w:t>
      </w:r>
      <w:r>
        <w:t>výši</w:t>
      </w:r>
      <w:r>
        <w:rPr>
          <w:spacing w:val="50"/>
          <w:w w:val="99"/>
        </w:rPr>
        <w:t xml:space="preserve"> </w:t>
      </w:r>
      <w:r>
        <w:t>smluvní</w:t>
      </w:r>
      <w:r>
        <w:rPr>
          <w:spacing w:val="-20"/>
        </w:rPr>
        <w:t xml:space="preserve"> </w:t>
      </w:r>
      <w:r>
        <w:t>pokuty.</w:t>
      </w:r>
    </w:p>
    <w:p w14:paraId="09EA0BA0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29" w:line="192" w:lineRule="exact"/>
        <w:ind w:right="144"/>
        <w:jc w:val="both"/>
        <w:rPr>
          <w:i w:val="0"/>
          <w:iCs w:val="0"/>
        </w:rPr>
      </w:pPr>
      <w:r>
        <w:t>Nastanou-li</w:t>
      </w:r>
      <w:r>
        <w:rPr>
          <w:spacing w:val="-9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některé</w:t>
      </w:r>
      <w:r>
        <w:rPr>
          <w:spacing w:val="-7"/>
        </w:rPr>
        <w:t xml:space="preserve"> </w:t>
      </w:r>
      <w:r>
        <w:t>ze</w:t>
      </w:r>
      <w:r>
        <w:rPr>
          <w:spacing w:val="-8"/>
        </w:rPr>
        <w:t xml:space="preserve"> </w:t>
      </w:r>
      <w:r>
        <w:t>smluvních</w:t>
      </w:r>
      <w:r>
        <w:rPr>
          <w:spacing w:val="-7"/>
        </w:rPr>
        <w:t xml:space="preserve"> </w:t>
      </w:r>
      <w:r>
        <w:t>stran</w:t>
      </w:r>
      <w:r>
        <w:rPr>
          <w:spacing w:val="-8"/>
        </w:rPr>
        <w:t xml:space="preserve"> </w:t>
      </w:r>
      <w:r>
        <w:t>skutečnosti</w:t>
      </w:r>
      <w:r>
        <w:rPr>
          <w:spacing w:val="-8"/>
        </w:rPr>
        <w:t xml:space="preserve"> </w:t>
      </w:r>
      <w:r>
        <w:t>bránící</w:t>
      </w:r>
      <w:r>
        <w:rPr>
          <w:spacing w:val="-9"/>
        </w:rPr>
        <w:t xml:space="preserve"> </w:t>
      </w:r>
      <w:r>
        <w:t>řádnému</w:t>
      </w:r>
      <w:r>
        <w:rPr>
          <w:spacing w:val="-8"/>
        </w:rPr>
        <w:t xml:space="preserve"> </w:t>
      </w:r>
      <w:r>
        <w:t>plnění</w:t>
      </w:r>
      <w:r>
        <w:rPr>
          <w:spacing w:val="-8"/>
        </w:rPr>
        <w:t xml:space="preserve"> </w:t>
      </w:r>
      <w:r>
        <w:t>této</w:t>
      </w:r>
      <w:r>
        <w:rPr>
          <w:spacing w:val="-8"/>
        </w:rPr>
        <w:t xml:space="preserve"> </w:t>
      </w:r>
      <w:r>
        <w:t>smlouvy,</w:t>
      </w:r>
      <w:r>
        <w:rPr>
          <w:spacing w:val="-7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povinna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bez</w:t>
      </w:r>
      <w:r>
        <w:rPr>
          <w:spacing w:val="74"/>
          <w:w w:val="99"/>
        </w:rPr>
        <w:t xml:space="preserve"> </w:t>
      </w:r>
      <w:r>
        <w:t>zbytečného</w:t>
      </w:r>
      <w:r>
        <w:rPr>
          <w:spacing w:val="-11"/>
        </w:rPr>
        <w:t xml:space="preserve"> </w:t>
      </w:r>
      <w:r>
        <w:t>odkladu</w:t>
      </w:r>
      <w:r>
        <w:rPr>
          <w:spacing w:val="-11"/>
        </w:rPr>
        <w:t xml:space="preserve"> </w:t>
      </w:r>
      <w:r>
        <w:t>oznámit</w:t>
      </w:r>
      <w:r>
        <w:rPr>
          <w:spacing w:val="-11"/>
        </w:rPr>
        <w:t xml:space="preserve"> </w:t>
      </w:r>
      <w:r>
        <w:t>druhé</w:t>
      </w:r>
      <w:r>
        <w:rPr>
          <w:spacing w:val="-11"/>
        </w:rPr>
        <w:t xml:space="preserve"> </w:t>
      </w:r>
      <w:r>
        <w:t>straně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vyvolat</w:t>
      </w:r>
      <w:r>
        <w:rPr>
          <w:spacing w:val="-10"/>
        </w:rPr>
        <w:t xml:space="preserve"> </w:t>
      </w:r>
      <w:r>
        <w:t>jednání</w:t>
      </w:r>
      <w:r>
        <w:rPr>
          <w:spacing w:val="-11"/>
        </w:rPr>
        <w:t xml:space="preserve"> </w:t>
      </w:r>
      <w:r>
        <w:t>zástupců</w:t>
      </w:r>
      <w:r>
        <w:rPr>
          <w:spacing w:val="-11"/>
        </w:rPr>
        <w:t xml:space="preserve"> </w:t>
      </w:r>
      <w:r>
        <w:t>oprávněných</w:t>
      </w:r>
      <w:r>
        <w:rPr>
          <w:spacing w:val="-11"/>
        </w:rPr>
        <w:t xml:space="preserve"> </w:t>
      </w:r>
      <w:r>
        <w:t>k</w:t>
      </w:r>
      <w:r>
        <w:rPr>
          <w:spacing w:val="-11"/>
        </w:rPr>
        <w:t xml:space="preserve"> </w:t>
      </w:r>
      <w:r>
        <w:t>podpisu</w:t>
      </w:r>
      <w:r>
        <w:rPr>
          <w:spacing w:val="-10"/>
        </w:rPr>
        <w:t xml:space="preserve"> </w:t>
      </w:r>
      <w:r>
        <w:t>smlouvy.</w:t>
      </w:r>
    </w:p>
    <w:p w14:paraId="72CCAF12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 w:line="242" w:lineRule="auto"/>
        <w:ind w:right="147"/>
        <w:jc w:val="both"/>
        <w:rPr>
          <w:i w:val="0"/>
          <w:iCs w:val="0"/>
        </w:rPr>
      </w:pPr>
      <w:r>
        <w:t>Prodlení</w:t>
      </w:r>
      <w:r>
        <w:rPr>
          <w:spacing w:val="17"/>
        </w:rPr>
        <w:t xml:space="preserve"> </w:t>
      </w:r>
      <w:r>
        <w:t>Poskytovatele</w:t>
      </w:r>
      <w:r>
        <w:rPr>
          <w:spacing w:val="18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prováděním</w:t>
      </w:r>
      <w:r>
        <w:rPr>
          <w:spacing w:val="19"/>
        </w:rPr>
        <w:t xml:space="preserve"> </w:t>
      </w:r>
      <w:r>
        <w:t>činností</w:t>
      </w:r>
      <w:r>
        <w:rPr>
          <w:spacing w:val="18"/>
        </w:rPr>
        <w:t xml:space="preserve"> </w:t>
      </w:r>
      <w:r>
        <w:t>delší</w:t>
      </w:r>
      <w:r>
        <w:rPr>
          <w:spacing w:val="17"/>
        </w:rPr>
        <w:t xml:space="preserve"> </w:t>
      </w:r>
      <w:r>
        <w:t>než</w:t>
      </w:r>
      <w:r>
        <w:rPr>
          <w:spacing w:val="18"/>
        </w:rPr>
        <w:t xml:space="preserve"> </w:t>
      </w:r>
      <w:r>
        <w:t>14</w:t>
      </w:r>
      <w:r>
        <w:rPr>
          <w:spacing w:val="17"/>
        </w:rPr>
        <w:t xml:space="preserve"> </w:t>
      </w:r>
      <w:r>
        <w:t>kalendářních</w:t>
      </w:r>
      <w:r>
        <w:rPr>
          <w:spacing w:val="18"/>
        </w:rPr>
        <w:t xml:space="preserve"> </w:t>
      </w:r>
      <w:r>
        <w:t>dnů</w:t>
      </w:r>
      <w:r>
        <w:rPr>
          <w:spacing w:val="18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porušením</w:t>
      </w:r>
      <w:r>
        <w:rPr>
          <w:spacing w:val="19"/>
        </w:rPr>
        <w:t xml:space="preserve"> </w:t>
      </w:r>
      <w:r>
        <w:t>smlouvy,</w:t>
      </w:r>
      <w:r>
        <w:rPr>
          <w:spacing w:val="17"/>
        </w:rPr>
        <w:t xml:space="preserve"> </w:t>
      </w:r>
      <w:r>
        <w:t>které</w:t>
      </w:r>
      <w:r>
        <w:rPr>
          <w:spacing w:val="52"/>
          <w:w w:val="98"/>
        </w:rPr>
        <w:t xml:space="preserve"> </w:t>
      </w:r>
      <w:r>
        <w:t>opravňuje</w:t>
      </w:r>
      <w:r>
        <w:rPr>
          <w:spacing w:val="-14"/>
        </w:rPr>
        <w:t xml:space="preserve"> </w:t>
      </w:r>
      <w:r>
        <w:t>Objednatele</w:t>
      </w:r>
      <w:r>
        <w:rPr>
          <w:spacing w:val="-13"/>
        </w:rPr>
        <w:t xml:space="preserve"> </w:t>
      </w:r>
      <w:r>
        <w:t>k</w:t>
      </w:r>
      <w:r>
        <w:rPr>
          <w:spacing w:val="-13"/>
        </w:rPr>
        <w:t xml:space="preserve"> </w:t>
      </w:r>
      <w:r>
        <w:t>odstoupení</w:t>
      </w:r>
      <w:r>
        <w:rPr>
          <w:spacing w:val="-13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smlouvy.</w:t>
      </w:r>
    </w:p>
    <w:p w14:paraId="31653D5A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5"/>
        <w:ind w:right="144"/>
        <w:jc w:val="both"/>
        <w:rPr>
          <w:i w:val="0"/>
          <w:iCs w:val="0"/>
        </w:rPr>
      </w:pPr>
      <w:r>
        <w:t>V</w:t>
      </w:r>
      <w:r>
        <w:rPr>
          <w:spacing w:val="-4"/>
        </w:rPr>
        <w:t xml:space="preserve"> </w:t>
      </w:r>
      <w:r>
        <w:t>případě,</w:t>
      </w:r>
      <w:r>
        <w:rPr>
          <w:spacing w:val="48"/>
        </w:rPr>
        <w:t xml:space="preserve"> </w:t>
      </w:r>
      <w:r>
        <w:t>že</w:t>
      </w:r>
      <w:r>
        <w:rPr>
          <w:spacing w:val="49"/>
        </w:rPr>
        <w:t xml:space="preserve"> </w:t>
      </w:r>
      <w:r>
        <w:t>Poskytovatel</w:t>
      </w:r>
      <w:r>
        <w:rPr>
          <w:spacing w:val="47"/>
        </w:rPr>
        <w:t xml:space="preserve"> </w:t>
      </w:r>
      <w:r>
        <w:t>bude</w:t>
      </w:r>
      <w:r>
        <w:rPr>
          <w:spacing w:val="49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prodlení</w:t>
      </w:r>
      <w:r>
        <w:rPr>
          <w:spacing w:val="48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převzetím</w:t>
      </w:r>
      <w:r>
        <w:rPr>
          <w:spacing w:val="49"/>
        </w:rPr>
        <w:t xml:space="preserve"> </w:t>
      </w:r>
      <w:r>
        <w:t>odpadu</w:t>
      </w:r>
      <w:r>
        <w:rPr>
          <w:spacing w:val="49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základě</w:t>
      </w:r>
      <w:r>
        <w:rPr>
          <w:spacing w:val="48"/>
        </w:rPr>
        <w:t xml:space="preserve"> </w:t>
      </w:r>
      <w:r>
        <w:t>prokazatelně</w:t>
      </w:r>
      <w:r>
        <w:rPr>
          <w:spacing w:val="49"/>
        </w:rPr>
        <w:t xml:space="preserve"> </w:t>
      </w:r>
      <w:r>
        <w:t>uplatněného</w:t>
      </w:r>
      <w:r>
        <w:rPr>
          <w:spacing w:val="59"/>
          <w:w w:val="98"/>
        </w:rPr>
        <w:t xml:space="preserve"> </w:t>
      </w:r>
      <w:r>
        <w:t>požadavku</w:t>
      </w:r>
      <w:r>
        <w:rPr>
          <w:spacing w:val="44"/>
        </w:rPr>
        <w:t xml:space="preserve"> </w:t>
      </w:r>
      <w:r>
        <w:t>či</w:t>
      </w:r>
      <w:r>
        <w:rPr>
          <w:spacing w:val="45"/>
        </w:rPr>
        <w:t xml:space="preserve"> </w:t>
      </w:r>
      <w:r>
        <w:t>objednávky</w:t>
      </w:r>
      <w:r>
        <w:rPr>
          <w:spacing w:val="45"/>
        </w:rPr>
        <w:t xml:space="preserve"> </w:t>
      </w:r>
      <w:r>
        <w:t>od</w:t>
      </w:r>
      <w:r>
        <w:rPr>
          <w:spacing w:val="46"/>
        </w:rPr>
        <w:t xml:space="preserve"> </w:t>
      </w:r>
      <w:r>
        <w:t>Objednatele</w:t>
      </w:r>
      <w:r>
        <w:rPr>
          <w:spacing w:val="45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více</w:t>
      </w:r>
      <w:r>
        <w:rPr>
          <w:spacing w:val="45"/>
        </w:rPr>
        <w:t xml:space="preserve"> </w:t>
      </w:r>
      <w:r>
        <w:t>jak</w:t>
      </w:r>
      <w:r>
        <w:rPr>
          <w:spacing w:val="45"/>
        </w:rPr>
        <w:t xml:space="preserve"> </w:t>
      </w:r>
      <w:r>
        <w:t>3</w:t>
      </w:r>
      <w:r>
        <w:rPr>
          <w:spacing w:val="45"/>
        </w:rPr>
        <w:t xml:space="preserve"> </w:t>
      </w:r>
      <w:r>
        <w:t>pracovní</w:t>
      </w:r>
      <w:r>
        <w:rPr>
          <w:spacing w:val="45"/>
        </w:rPr>
        <w:t xml:space="preserve"> </w:t>
      </w:r>
      <w:r>
        <w:t>dny,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Poskytovatel</w:t>
      </w:r>
      <w:r>
        <w:rPr>
          <w:spacing w:val="45"/>
        </w:rPr>
        <w:t xml:space="preserve"> </w:t>
      </w:r>
      <w:r>
        <w:t>povinen</w:t>
      </w:r>
      <w:r>
        <w:rPr>
          <w:spacing w:val="45"/>
        </w:rPr>
        <w:t xml:space="preserve"> </w:t>
      </w:r>
      <w:r>
        <w:t>uhradit</w:t>
      </w:r>
      <w:r>
        <w:rPr>
          <w:spacing w:val="60"/>
          <w:w w:val="99"/>
        </w:rPr>
        <w:t xml:space="preserve"> </w:t>
      </w:r>
      <w:r>
        <w:t>Objednateli</w:t>
      </w:r>
      <w:r>
        <w:rPr>
          <w:spacing w:val="26"/>
        </w:rPr>
        <w:t xml:space="preserve"> </w:t>
      </w:r>
      <w:r>
        <w:t>smluvní</w:t>
      </w:r>
      <w:r>
        <w:rPr>
          <w:spacing w:val="26"/>
        </w:rPr>
        <w:t xml:space="preserve"> </w:t>
      </w:r>
      <w:r>
        <w:t>pokutu</w:t>
      </w:r>
      <w:r>
        <w:rPr>
          <w:spacing w:val="28"/>
        </w:rPr>
        <w:t xml:space="preserve"> </w:t>
      </w:r>
      <w:r>
        <w:t>ve</w:t>
      </w:r>
      <w:r>
        <w:rPr>
          <w:spacing w:val="27"/>
        </w:rPr>
        <w:t xml:space="preserve"> </w:t>
      </w:r>
      <w:r>
        <w:t>výši</w:t>
      </w:r>
      <w:r>
        <w:rPr>
          <w:spacing w:val="27"/>
        </w:rPr>
        <w:t xml:space="preserve"> </w:t>
      </w:r>
      <w:r w:rsidR="007A4209">
        <w:t>10</w:t>
      </w:r>
      <w:r>
        <w:rPr>
          <w:spacing w:val="27"/>
        </w:rPr>
        <w:t xml:space="preserve"> </w:t>
      </w:r>
      <w:r>
        <w:t>000,-</w:t>
      </w:r>
      <w:r>
        <w:rPr>
          <w:spacing w:val="27"/>
        </w:rPr>
        <w:t xml:space="preserve"> </w:t>
      </w:r>
      <w:r>
        <w:t>Kč</w:t>
      </w:r>
      <w:r>
        <w:rPr>
          <w:spacing w:val="27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každý</w:t>
      </w:r>
      <w:r>
        <w:rPr>
          <w:spacing w:val="28"/>
        </w:rPr>
        <w:t xml:space="preserve"> </w:t>
      </w:r>
      <w:r>
        <w:t>i</w:t>
      </w:r>
      <w:r>
        <w:rPr>
          <w:spacing w:val="26"/>
        </w:rPr>
        <w:t xml:space="preserve"> </w:t>
      </w:r>
      <w:r>
        <w:t>započatý</w:t>
      </w:r>
      <w:r>
        <w:rPr>
          <w:spacing w:val="28"/>
        </w:rPr>
        <w:t xml:space="preserve"> </w:t>
      </w:r>
      <w:r>
        <w:t>den</w:t>
      </w:r>
      <w:r>
        <w:rPr>
          <w:spacing w:val="27"/>
        </w:rPr>
        <w:t xml:space="preserve"> </w:t>
      </w:r>
      <w:r>
        <w:t>prodlení,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ve</w:t>
      </w:r>
      <w:r>
        <w:rPr>
          <w:spacing w:val="28"/>
        </w:rPr>
        <w:t xml:space="preserve"> </w:t>
      </w:r>
      <w:r>
        <w:t>lhůtě</w:t>
      </w:r>
      <w:r>
        <w:rPr>
          <w:spacing w:val="27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15</w:t>
      </w:r>
      <w:r>
        <w:rPr>
          <w:spacing w:val="46"/>
          <w:w w:val="98"/>
        </w:rPr>
        <w:t xml:space="preserve"> </w:t>
      </w:r>
      <w:r>
        <w:t>kalendářních</w:t>
      </w:r>
      <w:r>
        <w:rPr>
          <w:spacing w:val="1"/>
        </w:rPr>
        <w:t xml:space="preserve"> </w:t>
      </w:r>
      <w:r>
        <w:t>dnů</w:t>
      </w:r>
      <w:r>
        <w:rPr>
          <w:spacing w:val="1"/>
        </w:rPr>
        <w:t xml:space="preserve"> </w:t>
      </w:r>
      <w:r>
        <w:t>ode</w:t>
      </w:r>
      <w:r>
        <w:rPr>
          <w:spacing w:val="1"/>
        </w:rPr>
        <w:t xml:space="preserve"> </w:t>
      </w:r>
      <w:r>
        <w:t>dne</w:t>
      </w:r>
      <w:r>
        <w:rPr>
          <w:spacing w:val="1"/>
        </w:rPr>
        <w:t xml:space="preserve"> </w:t>
      </w:r>
      <w:r>
        <w:t>doručení</w:t>
      </w:r>
      <w:r>
        <w:rPr>
          <w:spacing w:val="1"/>
        </w:rPr>
        <w:t xml:space="preserve"> </w:t>
      </w:r>
      <w:r>
        <w:t>vyúčtování</w:t>
      </w:r>
      <w:r>
        <w:rPr>
          <w:spacing w:val="1"/>
        </w:rPr>
        <w:t xml:space="preserve"> </w:t>
      </w:r>
      <w:r>
        <w:t>smluvní</w:t>
      </w:r>
      <w:r>
        <w:rPr>
          <w:spacing w:val="1"/>
        </w:rPr>
        <w:t xml:space="preserve"> </w:t>
      </w:r>
      <w:r>
        <w:t>pokuty.</w:t>
      </w:r>
      <w:r>
        <w:rPr>
          <w:spacing w:val="2"/>
        </w:rPr>
        <w:t xml:space="preserve"> </w:t>
      </w:r>
      <w:r>
        <w:t>Neuhradí-li</w:t>
      </w:r>
      <w:r>
        <w:rPr>
          <w:spacing w:val="1"/>
        </w:rPr>
        <w:t xml:space="preserve"> </w:t>
      </w:r>
      <w:r>
        <w:t>Poskytovatel</w:t>
      </w:r>
      <w:r>
        <w:rPr>
          <w:spacing w:val="1"/>
        </w:rPr>
        <w:t xml:space="preserve"> </w:t>
      </w:r>
      <w:r>
        <w:t>takovouto</w:t>
      </w:r>
      <w:r>
        <w:rPr>
          <w:spacing w:val="1"/>
        </w:rPr>
        <w:t xml:space="preserve"> </w:t>
      </w:r>
      <w:r>
        <w:t>smluvní</w:t>
      </w:r>
      <w:r>
        <w:rPr>
          <w:spacing w:val="56"/>
          <w:w w:val="99"/>
        </w:rPr>
        <w:t xml:space="preserve"> </w:t>
      </w:r>
      <w:r>
        <w:t>pokutu</w:t>
      </w:r>
      <w:r>
        <w:rPr>
          <w:spacing w:val="-5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sjednané</w:t>
      </w:r>
      <w:r>
        <w:rPr>
          <w:spacing w:val="-4"/>
        </w:rPr>
        <w:t xml:space="preserve"> </w:t>
      </w:r>
      <w:r>
        <w:t>lhůtě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Objednatel</w:t>
      </w:r>
      <w:r>
        <w:rPr>
          <w:spacing w:val="-5"/>
        </w:rPr>
        <w:t xml:space="preserve"> </w:t>
      </w:r>
      <w:r>
        <w:t>oprávněn</w:t>
      </w:r>
      <w:r>
        <w:rPr>
          <w:spacing w:val="-4"/>
        </w:rPr>
        <w:t xml:space="preserve"> </w:t>
      </w:r>
      <w:r>
        <w:t>inkasovat</w:t>
      </w:r>
      <w:r>
        <w:rPr>
          <w:spacing w:val="-5"/>
        </w:rPr>
        <w:t xml:space="preserve"> </w:t>
      </w:r>
      <w:r>
        <w:t>neuhrazenou</w:t>
      </w:r>
      <w:r>
        <w:rPr>
          <w:spacing w:val="-4"/>
        </w:rPr>
        <w:t xml:space="preserve"> </w:t>
      </w:r>
      <w:r>
        <w:t>smluvní</w:t>
      </w:r>
      <w:r>
        <w:rPr>
          <w:spacing w:val="-5"/>
        </w:rPr>
        <w:t xml:space="preserve"> </w:t>
      </w:r>
      <w:r>
        <w:t>pokutu</w:t>
      </w:r>
      <w:r>
        <w:rPr>
          <w:spacing w:val="-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bankovní</w:t>
      </w:r>
      <w:r>
        <w:rPr>
          <w:spacing w:val="-5"/>
        </w:rPr>
        <w:t xml:space="preserve"> </w:t>
      </w:r>
      <w:r>
        <w:t>záruky</w:t>
      </w:r>
      <w:r>
        <w:rPr>
          <w:spacing w:val="66"/>
          <w:w w:val="98"/>
        </w:rPr>
        <w:t xml:space="preserve"> </w:t>
      </w:r>
      <w:r>
        <w:t>uvedené</w:t>
      </w:r>
      <w:r>
        <w:rPr>
          <w:spacing w:val="-10"/>
        </w:rPr>
        <w:t xml:space="preserve"> </w:t>
      </w:r>
      <w:r>
        <w:t>ve</w:t>
      </w:r>
      <w:r>
        <w:rPr>
          <w:spacing w:val="-10"/>
        </w:rPr>
        <w:t xml:space="preserve"> </w:t>
      </w:r>
      <w:r>
        <w:t>článku</w:t>
      </w:r>
      <w:r>
        <w:rPr>
          <w:spacing w:val="-10"/>
        </w:rPr>
        <w:t xml:space="preserve"> </w:t>
      </w:r>
      <w:r>
        <w:t>XI.</w:t>
      </w:r>
      <w:r>
        <w:rPr>
          <w:spacing w:val="-9"/>
        </w:rPr>
        <w:t xml:space="preserve"> </w:t>
      </w:r>
      <w:r>
        <w:t>této</w:t>
      </w:r>
      <w:r>
        <w:rPr>
          <w:spacing w:val="-10"/>
        </w:rPr>
        <w:t xml:space="preserve"> </w:t>
      </w:r>
      <w:r>
        <w:t>smlouvy.</w:t>
      </w:r>
    </w:p>
    <w:p w14:paraId="13EF6A42" w14:textId="4A038733" w:rsidR="00AF143E" w:rsidRPr="00E12889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5"/>
        <w:jc w:val="both"/>
        <w:rPr>
          <w:i w:val="0"/>
          <w:iCs w:val="0"/>
          <w:highlight w:val="yellow"/>
        </w:rPr>
      </w:pPr>
      <w:r w:rsidRPr="00E12889">
        <w:rPr>
          <w:highlight w:val="yellow"/>
        </w:rPr>
        <w:t>V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případě,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že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nesplní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jeho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povinnost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stanovenou</w:t>
      </w:r>
      <w:r w:rsidRPr="00E12889">
        <w:rPr>
          <w:spacing w:val="19"/>
          <w:highlight w:val="yellow"/>
        </w:rPr>
        <w:t xml:space="preserve"> </w:t>
      </w:r>
      <w:r w:rsidRPr="00E12889">
        <w:rPr>
          <w:highlight w:val="yellow"/>
        </w:rPr>
        <w:t>v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článku</w:t>
      </w:r>
      <w:r w:rsidRPr="00E12889">
        <w:rPr>
          <w:spacing w:val="18"/>
          <w:highlight w:val="yellow"/>
        </w:rPr>
        <w:t xml:space="preserve"> </w:t>
      </w:r>
      <w:proofErr w:type="gramStart"/>
      <w:r w:rsidRPr="00E12889">
        <w:rPr>
          <w:highlight w:val="yellow"/>
        </w:rPr>
        <w:t>6.3.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písmeno</w:t>
      </w:r>
      <w:proofErr w:type="gramEnd"/>
      <w:r w:rsidRPr="00E12889">
        <w:rPr>
          <w:spacing w:val="19"/>
          <w:highlight w:val="yellow"/>
        </w:rPr>
        <w:t xml:space="preserve"> </w:t>
      </w:r>
      <w:r w:rsidRPr="00E12889">
        <w:rPr>
          <w:highlight w:val="yellow"/>
        </w:rPr>
        <w:t>h)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smlouvy,</w:t>
      </w:r>
      <w:r w:rsidRPr="00E12889">
        <w:rPr>
          <w:spacing w:val="18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58"/>
          <w:w w:val="98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-11"/>
          <w:highlight w:val="yellow"/>
        </w:rPr>
        <w:t xml:space="preserve"> </w:t>
      </w:r>
      <w:r w:rsidRPr="00E12889">
        <w:rPr>
          <w:highlight w:val="yellow"/>
        </w:rPr>
        <w:t>povinen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uhradit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Objednateli</w:t>
      </w:r>
      <w:r w:rsidRPr="00E12889">
        <w:rPr>
          <w:spacing w:val="-11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11"/>
          <w:highlight w:val="yellow"/>
        </w:rPr>
        <w:t xml:space="preserve"> </w:t>
      </w:r>
      <w:r w:rsidRPr="00E12889">
        <w:rPr>
          <w:highlight w:val="yellow"/>
        </w:rPr>
        <w:t>výši</w:t>
      </w:r>
      <w:r w:rsidRPr="00E12889">
        <w:rPr>
          <w:spacing w:val="-10"/>
          <w:highlight w:val="yellow"/>
        </w:rPr>
        <w:t xml:space="preserve"> </w:t>
      </w:r>
      <w:r w:rsidR="00E12889" w:rsidRPr="00E12889">
        <w:rPr>
          <w:highlight w:val="yellow"/>
        </w:rPr>
        <w:t>5</w:t>
      </w:r>
      <w:r w:rsidRPr="00E12889">
        <w:rPr>
          <w:spacing w:val="-8"/>
          <w:highlight w:val="yellow"/>
        </w:rPr>
        <w:t xml:space="preserve"> </w:t>
      </w:r>
      <w:r w:rsidRPr="00E12889">
        <w:rPr>
          <w:highlight w:val="yellow"/>
        </w:rPr>
        <w:t>000,-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Kč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za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každý</w:t>
      </w:r>
      <w:r w:rsidRPr="00E12889">
        <w:rPr>
          <w:spacing w:val="-11"/>
          <w:highlight w:val="yellow"/>
        </w:rPr>
        <w:t xml:space="preserve"> </w:t>
      </w:r>
      <w:r w:rsidRPr="00E12889">
        <w:rPr>
          <w:highlight w:val="yellow"/>
        </w:rPr>
        <w:t>takovýto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případ,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a</w:t>
      </w:r>
      <w:r w:rsidRPr="00E12889">
        <w:rPr>
          <w:spacing w:val="-11"/>
          <w:highlight w:val="yellow"/>
        </w:rPr>
        <w:t xml:space="preserve"> </w:t>
      </w:r>
      <w:r w:rsidRPr="00E12889">
        <w:rPr>
          <w:highlight w:val="yellow"/>
        </w:rPr>
        <w:t>to</w:t>
      </w:r>
      <w:r w:rsidRPr="00E12889">
        <w:rPr>
          <w:spacing w:val="58"/>
          <w:w w:val="98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lhůtě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do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15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kalendářních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dnů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ode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dne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doručení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vyúčtování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pokuty.</w:t>
      </w:r>
      <w:r w:rsidRPr="00E12889">
        <w:rPr>
          <w:spacing w:val="26"/>
          <w:highlight w:val="yellow"/>
        </w:rPr>
        <w:t xml:space="preserve"> </w:t>
      </w:r>
      <w:r w:rsidRPr="00E12889">
        <w:rPr>
          <w:highlight w:val="yellow"/>
        </w:rPr>
        <w:t>Neuhradí-li</w:t>
      </w:r>
      <w:r w:rsidRPr="00E12889">
        <w:rPr>
          <w:spacing w:val="25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40"/>
          <w:w w:val="99"/>
          <w:highlight w:val="yellow"/>
        </w:rPr>
        <w:t xml:space="preserve"> </w:t>
      </w:r>
      <w:r w:rsidRPr="00E12889">
        <w:rPr>
          <w:highlight w:val="yellow"/>
        </w:rPr>
        <w:t>takovouto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sjednané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lhůtě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Objednatel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oprávněn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inkasovat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neuhrazenou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56"/>
          <w:w w:val="98"/>
          <w:highlight w:val="yellow"/>
        </w:rPr>
        <w:t xml:space="preserve"> </w:t>
      </w:r>
      <w:r w:rsidRPr="00E12889">
        <w:rPr>
          <w:highlight w:val="yellow"/>
        </w:rPr>
        <w:t>z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bankovní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záruky uvedené</w:t>
      </w:r>
      <w:r w:rsidRPr="00E12889">
        <w:rPr>
          <w:spacing w:val="-1"/>
          <w:highlight w:val="yellow"/>
        </w:rPr>
        <w:t xml:space="preserve"> </w:t>
      </w:r>
      <w:r w:rsidRPr="00E12889">
        <w:rPr>
          <w:highlight w:val="yellow"/>
        </w:rPr>
        <w:t>ve článku</w:t>
      </w:r>
      <w:r w:rsidRPr="00E12889">
        <w:rPr>
          <w:spacing w:val="-1"/>
          <w:highlight w:val="yellow"/>
        </w:rPr>
        <w:t xml:space="preserve"> </w:t>
      </w:r>
      <w:r w:rsidRPr="00E12889">
        <w:rPr>
          <w:highlight w:val="yellow"/>
        </w:rPr>
        <w:t>XI.</w:t>
      </w:r>
      <w:r w:rsidRPr="00E12889">
        <w:rPr>
          <w:spacing w:val="-1"/>
          <w:highlight w:val="yellow"/>
        </w:rPr>
        <w:t xml:space="preserve"> </w:t>
      </w:r>
      <w:r w:rsidRPr="00E12889">
        <w:rPr>
          <w:highlight w:val="yellow"/>
        </w:rPr>
        <w:t>této smlouvy.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Opakované porušení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povinnosti</w:t>
      </w:r>
      <w:r w:rsidRPr="00E12889">
        <w:rPr>
          <w:spacing w:val="-1"/>
          <w:highlight w:val="yellow"/>
        </w:rPr>
        <w:t xml:space="preserve"> </w:t>
      </w:r>
      <w:r w:rsidRPr="00E12889">
        <w:rPr>
          <w:highlight w:val="yellow"/>
        </w:rPr>
        <w:t>stanovené v</w:t>
      </w:r>
      <w:r w:rsidRPr="00E12889">
        <w:rPr>
          <w:spacing w:val="-1"/>
          <w:highlight w:val="yellow"/>
        </w:rPr>
        <w:t xml:space="preserve"> </w:t>
      </w:r>
      <w:r w:rsidRPr="00E12889">
        <w:rPr>
          <w:highlight w:val="yellow"/>
        </w:rPr>
        <w:t>článku</w:t>
      </w:r>
    </w:p>
    <w:p w14:paraId="62CC212B" w14:textId="77777777" w:rsidR="00AF143E" w:rsidRPr="009744EB" w:rsidRDefault="00AF143E">
      <w:pPr>
        <w:pStyle w:val="Zkladntext"/>
        <w:kinsoku w:val="0"/>
        <w:overflowPunct w:val="0"/>
        <w:spacing w:before="2"/>
        <w:ind w:firstLine="0"/>
        <w:rPr>
          <w:i w:val="0"/>
          <w:iCs w:val="0"/>
        </w:rPr>
      </w:pPr>
      <w:r w:rsidRPr="00E12889">
        <w:rPr>
          <w:highlight w:val="yellow"/>
        </w:rPr>
        <w:t>6.3.</w:t>
      </w:r>
      <w:r w:rsidRPr="00E12889">
        <w:rPr>
          <w:spacing w:val="-10"/>
          <w:highlight w:val="yellow"/>
        </w:rPr>
        <w:t xml:space="preserve"> </w:t>
      </w:r>
      <w:r w:rsidRPr="00E12889">
        <w:rPr>
          <w:highlight w:val="yellow"/>
        </w:rPr>
        <w:t>písmeno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h)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smlouvy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podstatným</w:t>
      </w:r>
      <w:r w:rsidRPr="00E12889">
        <w:rPr>
          <w:spacing w:val="-8"/>
          <w:highlight w:val="yellow"/>
        </w:rPr>
        <w:t xml:space="preserve"> </w:t>
      </w:r>
      <w:r w:rsidRPr="00E12889">
        <w:rPr>
          <w:highlight w:val="yellow"/>
        </w:rPr>
        <w:t>porušení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smlouvy.</w:t>
      </w:r>
    </w:p>
    <w:p w14:paraId="4C215B7E" w14:textId="77777777" w:rsidR="00AF143E" w:rsidRPr="009744EB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4"/>
        <w:jc w:val="both"/>
        <w:rPr>
          <w:i w:val="0"/>
          <w:iCs w:val="0"/>
        </w:rPr>
      </w:pPr>
      <w:r w:rsidRPr="009744EB">
        <w:t>V</w:t>
      </w:r>
      <w:r w:rsidRPr="009744EB">
        <w:rPr>
          <w:spacing w:val="-4"/>
        </w:rPr>
        <w:t xml:space="preserve"> </w:t>
      </w:r>
      <w:r w:rsidRPr="009744EB">
        <w:t>případě,</w:t>
      </w:r>
      <w:r w:rsidRPr="009744EB">
        <w:rPr>
          <w:spacing w:val="29"/>
        </w:rPr>
        <w:t xml:space="preserve"> </w:t>
      </w:r>
      <w:r w:rsidRPr="009744EB">
        <w:t>že</w:t>
      </w:r>
      <w:r w:rsidRPr="009744EB">
        <w:rPr>
          <w:spacing w:val="29"/>
        </w:rPr>
        <w:t xml:space="preserve"> </w:t>
      </w:r>
      <w:r w:rsidRPr="009744EB">
        <w:t>Poskytovatel</w:t>
      </w:r>
      <w:r w:rsidRPr="009744EB">
        <w:rPr>
          <w:spacing w:val="29"/>
        </w:rPr>
        <w:t xml:space="preserve"> </w:t>
      </w:r>
      <w:r w:rsidRPr="009744EB">
        <w:t>nesplní</w:t>
      </w:r>
      <w:r w:rsidRPr="009744EB">
        <w:rPr>
          <w:spacing w:val="30"/>
        </w:rPr>
        <w:t xml:space="preserve"> </w:t>
      </w:r>
      <w:r w:rsidRPr="009744EB">
        <w:t>jeho</w:t>
      </w:r>
      <w:r w:rsidRPr="009744EB">
        <w:rPr>
          <w:spacing w:val="29"/>
        </w:rPr>
        <w:t xml:space="preserve"> </w:t>
      </w:r>
      <w:r w:rsidRPr="009744EB">
        <w:t>povinnosti</w:t>
      </w:r>
      <w:r w:rsidRPr="009744EB">
        <w:rPr>
          <w:spacing w:val="29"/>
        </w:rPr>
        <w:t xml:space="preserve"> </w:t>
      </w:r>
      <w:r w:rsidRPr="009744EB">
        <w:t>stanovené</w:t>
      </w:r>
      <w:r w:rsidRPr="009744EB">
        <w:rPr>
          <w:spacing w:val="29"/>
        </w:rPr>
        <w:t xml:space="preserve"> </w:t>
      </w:r>
      <w:r w:rsidRPr="009744EB">
        <w:t>v</w:t>
      </w:r>
      <w:r w:rsidRPr="009744EB">
        <w:rPr>
          <w:spacing w:val="30"/>
        </w:rPr>
        <w:t xml:space="preserve"> </w:t>
      </w:r>
      <w:r w:rsidRPr="009744EB">
        <w:t>článku</w:t>
      </w:r>
      <w:r w:rsidRPr="009744EB">
        <w:rPr>
          <w:spacing w:val="29"/>
        </w:rPr>
        <w:t xml:space="preserve"> </w:t>
      </w:r>
      <w:r w:rsidRPr="009744EB">
        <w:t>6.8.</w:t>
      </w:r>
      <w:r w:rsidRPr="009744EB">
        <w:rPr>
          <w:spacing w:val="29"/>
        </w:rPr>
        <w:t xml:space="preserve"> </w:t>
      </w:r>
      <w:r w:rsidRPr="009744EB">
        <w:t>této</w:t>
      </w:r>
      <w:r w:rsidRPr="009744EB">
        <w:rPr>
          <w:spacing w:val="29"/>
        </w:rPr>
        <w:t xml:space="preserve"> </w:t>
      </w:r>
      <w:r w:rsidRPr="009744EB">
        <w:t>smlouvy</w:t>
      </w:r>
      <w:r w:rsidRPr="009744EB">
        <w:rPr>
          <w:spacing w:val="30"/>
        </w:rPr>
        <w:t xml:space="preserve"> </w:t>
      </w:r>
      <w:r w:rsidRPr="009744EB">
        <w:t>věta</w:t>
      </w:r>
      <w:r w:rsidRPr="009744EB">
        <w:rPr>
          <w:spacing w:val="29"/>
        </w:rPr>
        <w:t xml:space="preserve"> </w:t>
      </w:r>
      <w:r w:rsidRPr="009744EB">
        <w:t>první,</w:t>
      </w:r>
      <w:r w:rsidRPr="009744EB">
        <w:rPr>
          <w:spacing w:val="29"/>
        </w:rPr>
        <w:t xml:space="preserve"> </w:t>
      </w:r>
      <w:r w:rsidRPr="009744EB">
        <w:t>je</w:t>
      </w:r>
      <w:r w:rsidRPr="009744EB">
        <w:rPr>
          <w:spacing w:val="74"/>
          <w:w w:val="98"/>
        </w:rPr>
        <w:t xml:space="preserve"> </w:t>
      </w:r>
      <w:r w:rsidRPr="009744EB">
        <w:t>Poskytovatel</w:t>
      </w:r>
      <w:r w:rsidRPr="009744EB">
        <w:rPr>
          <w:spacing w:val="-11"/>
        </w:rPr>
        <w:t xml:space="preserve"> </w:t>
      </w:r>
      <w:r w:rsidRPr="009744EB">
        <w:t>povinen</w:t>
      </w:r>
      <w:r w:rsidRPr="009744EB">
        <w:rPr>
          <w:spacing w:val="-10"/>
        </w:rPr>
        <w:t xml:space="preserve"> </w:t>
      </w:r>
      <w:r w:rsidRPr="009744EB">
        <w:t>uhradit</w:t>
      </w:r>
      <w:r w:rsidRPr="009744EB">
        <w:rPr>
          <w:spacing w:val="-10"/>
        </w:rPr>
        <w:t xml:space="preserve"> </w:t>
      </w:r>
      <w:r w:rsidRPr="009744EB">
        <w:t>Objednateli</w:t>
      </w:r>
      <w:r w:rsidRPr="009744EB">
        <w:rPr>
          <w:spacing w:val="-11"/>
        </w:rPr>
        <w:t xml:space="preserve"> </w:t>
      </w:r>
      <w:r w:rsidRPr="009744EB">
        <w:t>smluvní</w:t>
      </w:r>
      <w:r w:rsidRPr="009744EB">
        <w:rPr>
          <w:spacing w:val="-10"/>
        </w:rPr>
        <w:t xml:space="preserve"> </w:t>
      </w:r>
      <w:r w:rsidRPr="002746D6">
        <w:t>pokutu</w:t>
      </w:r>
      <w:r w:rsidRPr="002746D6">
        <w:rPr>
          <w:spacing w:val="-10"/>
        </w:rPr>
        <w:t xml:space="preserve"> </w:t>
      </w:r>
      <w:r w:rsidRPr="002746D6">
        <w:t>ve</w:t>
      </w:r>
      <w:r w:rsidRPr="002746D6">
        <w:rPr>
          <w:spacing w:val="-11"/>
        </w:rPr>
        <w:t xml:space="preserve"> </w:t>
      </w:r>
      <w:r w:rsidRPr="002746D6">
        <w:t>výši</w:t>
      </w:r>
      <w:r w:rsidRPr="002746D6">
        <w:rPr>
          <w:spacing w:val="-10"/>
        </w:rPr>
        <w:t xml:space="preserve"> </w:t>
      </w:r>
      <w:r w:rsidR="00AF088B" w:rsidRPr="002746D6">
        <w:t>30</w:t>
      </w:r>
      <w:r w:rsidRPr="002746D6">
        <w:rPr>
          <w:spacing w:val="-7"/>
        </w:rPr>
        <w:t xml:space="preserve"> </w:t>
      </w:r>
      <w:r w:rsidRPr="002746D6">
        <w:t>000,-</w:t>
      </w:r>
      <w:r w:rsidRPr="002746D6">
        <w:rPr>
          <w:spacing w:val="-11"/>
        </w:rPr>
        <w:t xml:space="preserve"> </w:t>
      </w:r>
      <w:r w:rsidRPr="002746D6">
        <w:t>Kč</w:t>
      </w:r>
      <w:r w:rsidRPr="002746D6">
        <w:rPr>
          <w:spacing w:val="-10"/>
        </w:rPr>
        <w:t xml:space="preserve"> </w:t>
      </w:r>
      <w:r w:rsidRPr="002746D6">
        <w:t>za</w:t>
      </w:r>
      <w:r w:rsidRPr="002746D6">
        <w:rPr>
          <w:spacing w:val="-10"/>
        </w:rPr>
        <w:t xml:space="preserve"> </w:t>
      </w:r>
      <w:r w:rsidRPr="002746D6">
        <w:t>každý</w:t>
      </w:r>
      <w:r w:rsidRPr="002746D6">
        <w:rPr>
          <w:spacing w:val="-11"/>
        </w:rPr>
        <w:t xml:space="preserve"> </w:t>
      </w:r>
      <w:r w:rsidRPr="002746D6">
        <w:t>takovýto</w:t>
      </w:r>
      <w:r w:rsidRPr="002746D6">
        <w:rPr>
          <w:spacing w:val="-10"/>
        </w:rPr>
        <w:t xml:space="preserve"> </w:t>
      </w:r>
      <w:r w:rsidRPr="002746D6">
        <w:t>případ,</w:t>
      </w:r>
      <w:r w:rsidRPr="002746D6">
        <w:rPr>
          <w:spacing w:val="-10"/>
        </w:rPr>
        <w:t xml:space="preserve"> </w:t>
      </w:r>
      <w:r w:rsidRPr="002746D6">
        <w:t>a</w:t>
      </w:r>
      <w:r w:rsidRPr="002746D6">
        <w:rPr>
          <w:spacing w:val="-11"/>
        </w:rPr>
        <w:t xml:space="preserve"> </w:t>
      </w:r>
      <w:r w:rsidRPr="002746D6">
        <w:t>to</w:t>
      </w:r>
      <w:r w:rsidRPr="002746D6">
        <w:rPr>
          <w:spacing w:val="58"/>
          <w:w w:val="98"/>
        </w:rPr>
        <w:t xml:space="preserve"> </w:t>
      </w:r>
      <w:r w:rsidRPr="002746D6">
        <w:t>ve</w:t>
      </w:r>
      <w:r w:rsidRPr="002746D6">
        <w:rPr>
          <w:spacing w:val="25"/>
        </w:rPr>
        <w:t xml:space="preserve"> </w:t>
      </w:r>
      <w:r w:rsidRPr="002746D6">
        <w:t>lhůtě</w:t>
      </w:r>
      <w:r w:rsidRPr="002746D6">
        <w:rPr>
          <w:spacing w:val="26"/>
        </w:rPr>
        <w:t xml:space="preserve"> </w:t>
      </w:r>
      <w:r w:rsidRPr="002746D6">
        <w:t>do</w:t>
      </w:r>
      <w:r w:rsidRPr="002746D6">
        <w:rPr>
          <w:spacing w:val="26"/>
        </w:rPr>
        <w:t xml:space="preserve"> </w:t>
      </w:r>
      <w:r w:rsidRPr="002746D6">
        <w:t>15</w:t>
      </w:r>
      <w:r w:rsidRPr="002746D6">
        <w:rPr>
          <w:spacing w:val="26"/>
        </w:rPr>
        <w:t xml:space="preserve"> </w:t>
      </w:r>
      <w:r w:rsidRPr="002746D6">
        <w:t>kalendářních</w:t>
      </w:r>
      <w:r w:rsidRPr="002746D6">
        <w:rPr>
          <w:spacing w:val="26"/>
        </w:rPr>
        <w:t xml:space="preserve"> </w:t>
      </w:r>
      <w:r w:rsidRPr="002746D6">
        <w:t>dnů</w:t>
      </w:r>
      <w:r w:rsidRPr="002746D6">
        <w:rPr>
          <w:spacing w:val="26"/>
        </w:rPr>
        <w:t xml:space="preserve"> </w:t>
      </w:r>
      <w:r w:rsidRPr="002746D6">
        <w:t>ode</w:t>
      </w:r>
      <w:r w:rsidRPr="002746D6">
        <w:rPr>
          <w:spacing w:val="26"/>
        </w:rPr>
        <w:t xml:space="preserve"> </w:t>
      </w:r>
      <w:r w:rsidRPr="002746D6">
        <w:t>dne</w:t>
      </w:r>
      <w:r w:rsidRPr="002746D6">
        <w:rPr>
          <w:spacing w:val="25"/>
        </w:rPr>
        <w:t xml:space="preserve"> </w:t>
      </w:r>
      <w:r w:rsidRPr="002746D6">
        <w:t>doručení</w:t>
      </w:r>
      <w:r w:rsidRPr="002746D6">
        <w:rPr>
          <w:spacing w:val="25"/>
        </w:rPr>
        <w:t xml:space="preserve"> </w:t>
      </w:r>
      <w:r w:rsidRPr="002746D6">
        <w:t>vyúčtování</w:t>
      </w:r>
      <w:r w:rsidRPr="002746D6">
        <w:rPr>
          <w:spacing w:val="25"/>
        </w:rPr>
        <w:t xml:space="preserve"> </w:t>
      </w:r>
      <w:r w:rsidRPr="002746D6">
        <w:t>smluvní</w:t>
      </w:r>
      <w:r w:rsidRPr="009744EB">
        <w:rPr>
          <w:spacing w:val="25"/>
        </w:rPr>
        <w:t xml:space="preserve"> </w:t>
      </w:r>
      <w:r w:rsidRPr="009744EB">
        <w:t>pokuty.</w:t>
      </w:r>
      <w:r w:rsidRPr="009744EB">
        <w:rPr>
          <w:spacing w:val="26"/>
        </w:rPr>
        <w:t xml:space="preserve"> </w:t>
      </w:r>
      <w:r w:rsidRPr="009744EB">
        <w:t>Neuhradí-li</w:t>
      </w:r>
      <w:r w:rsidRPr="009744EB">
        <w:rPr>
          <w:spacing w:val="25"/>
        </w:rPr>
        <w:t xml:space="preserve"> </w:t>
      </w:r>
      <w:r w:rsidRPr="009744EB">
        <w:t>Poskytovatel</w:t>
      </w:r>
      <w:r w:rsidRPr="009744EB">
        <w:rPr>
          <w:spacing w:val="42"/>
          <w:w w:val="99"/>
        </w:rPr>
        <w:t xml:space="preserve"> </w:t>
      </w:r>
      <w:r w:rsidRPr="009744EB">
        <w:t>takovouto</w:t>
      </w:r>
      <w:r w:rsidRPr="009744EB">
        <w:rPr>
          <w:spacing w:val="-4"/>
        </w:rPr>
        <w:t xml:space="preserve"> </w:t>
      </w:r>
      <w:r w:rsidRPr="009744EB">
        <w:t>smluvní</w:t>
      </w:r>
      <w:r w:rsidRPr="009744EB">
        <w:rPr>
          <w:spacing w:val="-4"/>
        </w:rPr>
        <w:t xml:space="preserve"> </w:t>
      </w:r>
      <w:r w:rsidRPr="009744EB">
        <w:t>pokutu</w:t>
      </w:r>
      <w:r w:rsidRPr="009744EB">
        <w:rPr>
          <w:spacing w:val="-4"/>
        </w:rPr>
        <w:t xml:space="preserve"> </w:t>
      </w:r>
      <w:r w:rsidRPr="009744EB">
        <w:t>ve</w:t>
      </w:r>
      <w:r w:rsidRPr="009744EB">
        <w:rPr>
          <w:spacing w:val="-4"/>
        </w:rPr>
        <w:t xml:space="preserve"> </w:t>
      </w:r>
      <w:r w:rsidRPr="009744EB">
        <w:t>sjednané</w:t>
      </w:r>
      <w:r w:rsidRPr="009744EB">
        <w:rPr>
          <w:spacing w:val="-4"/>
        </w:rPr>
        <w:t xml:space="preserve"> </w:t>
      </w:r>
      <w:r w:rsidRPr="009744EB">
        <w:t>lhůtě</w:t>
      </w:r>
      <w:r w:rsidRPr="009744EB">
        <w:rPr>
          <w:spacing w:val="-4"/>
        </w:rPr>
        <w:t xml:space="preserve"> </w:t>
      </w:r>
      <w:r w:rsidRPr="009744EB">
        <w:t>je</w:t>
      </w:r>
      <w:r w:rsidRPr="009744EB">
        <w:rPr>
          <w:spacing w:val="-4"/>
        </w:rPr>
        <w:t xml:space="preserve"> </w:t>
      </w:r>
      <w:r w:rsidRPr="009744EB">
        <w:t>Objednatel</w:t>
      </w:r>
      <w:r w:rsidRPr="009744EB">
        <w:rPr>
          <w:spacing w:val="-4"/>
        </w:rPr>
        <w:t xml:space="preserve"> </w:t>
      </w:r>
      <w:r w:rsidRPr="009744EB">
        <w:t>oprávněn</w:t>
      </w:r>
      <w:r w:rsidRPr="009744EB">
        <w:rPr>
          <w:spacing w:val="-4"/>
        </w:rPr>
        <w:t xml:space="preserve"> </w:t>
      </w:r>
      <w:r w:rsidRPr="009744EB">
        <w:t>inkasovat</w:t>
      </w:r>
      <w:r w:rsidRPr="009744EB">
        <w:rPr>
          <w:spacing w:val="-4"/>
        </w:rPr>
        <w:t xml:space="preserve"> </w:t>
      </w:r>
      <w:r w:rsidRPr="009744EB">
        <w:t>neuhrazenou</w:t>
      </w:r>
      <w:r w:rsidRPr="009744EB">
        <w:rPr>
          <w:spacing w:val="-4"/>
        </w:rPr>
        <w:t xml:space="preserve"> </w:t>
      </w:r>
      <w:r w:rsidRPr="009744EB">
        <w:t>smluvní</w:t>
      </w:r>
      <w:r w:rsidRPr="009744EB">
        <w:rPr>
          <w:spacing w:val="-4"/>
        </w:rPr>
        <w:t xml:space="preserve"> </w:t>
      </w:r>
      <w:r w:rsidRPr="009744EB">
        <w:t>pokutu</w:t>
      </w:r>
      <w:r w:rsidRPr="009744EB">
        <w:rPr>
          <w:spacing w:val="68"/>
          <w:w w:val="98"/>
        </w:rPr>
        <w:t xml:space="preserve"> </w:t>
      </w:r>
      <w:r w:rsidRPr="009744EB">
        <w:t>z</w:t>
      </w:r>
      <w:r w:rsidRPr="009744EB">
        <w:rPr>
          <w:spacing w:val="-10"/>
        </w:rPr>
        <w:t xml:space="preserve"> </w:t>
      </w:r>
      <w:r w:rsidRPr="009744EB">
        <w:t>bankovní</w:t>
      </w:r>
      <w:r w:rsidRPr="009744EB">
        <w:rPr>
          <w:spacing w:val="-9"/>
        </w:rPr>
        <w:t xml:space="preserve"> </w:t>
      </w:r>
      <w:r w:rsidRPr="009744EB">
        <w:t>záruky</w:t>
      </w:r>
      <w:r w:rsidRPr="009744EB">
        <w:rPr>
          <w:spacing w:val="-9"/>
        </w:rPr>
        <w:t xml:space="preserve"> </w:t>
      </w:r>
      <w:r w:rsidRPr="009744EB">
        <w:t>uvedené</w:t>
      </w:r>
      <w:r w:rsidRPr="009744EB">
        <w:rPr>
          <w:spacing w:val="-9"/>
        </w:rPr>
        <w:t xml:space="preserve"> </w:t>
      </w:r>
      <w:r w:rsidRPr="009744EB">
        <w:t>ve</w:t>
      </w:r>
      <w:r w:rsidRPr="009744EB">
        <w:rPr>
          <w:spacing w:val="-9"/>
        </w:rPr>
        <w:t xml:space="preserve"> </w:t>
      </w:r>
      <w:r w:rsidRPr="009744EB">
        <w:t>článku</w:t>
      </w:r>
      <w:r w:rsidRPr="009744EB">
        <w:rPr>
          <w:spacing w:val="-8"/>
        </w:rPr>
        <w:t xml:space="preserve"> </w:t>
      </w:r>
      <w:r w:rsidRPr="009744EB">
        <w:t>XI.</w:t>
      </w:r>
      <w:r w:rsidRPr="009744EB">
        <w:rPr>
          <w:spacing w:val="-9"/>
        </w:rPr>
        <w:t xml:space="preserve"> </w:t>
      </w:r>
      <w:r w:rsidRPr="009744EB">
        <w:t>této</w:t>
      </w:r>
      <w:r w:rsidRPr="009744EB">
        <w:rPr>
          <w:spacing w:val="-9"/>
        </w:rPr>
        <w:t xml:space="preserve"> </w:t>
      </w:r>
      <w:r w:rsidRPr="009744EB">
        <w:t>smlouvy.</w:t>
      </w:r>
    </w:p>
    <w:p w14:paraId="36BFC7B1" w14:textId="77777777" w:rsidR="00AF143E" w:rsidRPr="009744EB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22"/>
        <w:ind w:right="145"/>
        <w:jc w:val="both"/>
        <w:rPr>
          <w:i w:val="0"/>
          <w:iCs w:val="0"/>
        </w:rPr>
      </w:pPr>
      <w:r w:rsidRPr="009744EB">
        <w:t>V</w:t>
      </w:r>
      <w:r w:rsidRPr="009744EB">
        <w:rPr>
          <w:spacing w:val="-5"/>
        </w:rPr>
        <w:t xml:space="preserve"> </w:t>
      </w:r>
      <w:r w:rsidRPr="009744EB">
        <w:t>případě,</w:t>
      </w:r>
      <w:r w:rsidRPr="009744EB">
        <w:rPr>
          <w:spacing w:val="25"/>
        </w:rPr>
        <w:t xml:space="preserve"> </w:t>
      </w:r>
      <w:r w:rsidRPr="009744EB">
        <w:t>že</w:t>
      </w:r>
      <w:r w:rsidRPr="009744EB">
        <w:rPr>
          <w:spacing w:val="25"/>
        </w:rPr>
        <w:t xml:space="preserve"> </w:t>
      </w:r>
      <w:r w:rsidRPr="009744EB">
        <w:t>Poskytovatel</w:t>
      </w:r>
      <w:r w:rsidRPr="009744EB">
        <w:rPr>
          <w:spacing w:val="24"/>
        </w:rPr>
        <w:t xml:space="preserve"> </w:t>
      </w:r>
      <w:r w:rsidRPr="009744EB">
        <w:t>nesplní</w:t>
      </w:r>
      <w:r w:rsidRPr="009744EB">
        <w:rPr>
          <w:spacing w:val="24"/>
        </w:rPr>
        <w:t xml:space="preserve"> </w:t>
      </w:r>
      <w:r w:rsidRPr="009744EB">
        <w:t>jeho</w:t>
      </w:r>
      <w:r w:rsidRPr="009744EB">
        <w:rPr>
          <w:spacing w:val="25"/>
        </w:rPr>
        <w:t xml:space="preserve"> </w:t>
      </w:r>
      <w:r w:rsidRPr="009744EB">
        <w:t>povinnosti</w:t>
      </w:r>
      <w:r w:rsidRPr="009744EB">
        <w:rPr>
          <w:spacing w:val="24"/>
        </w:rPr>
        <w:t xml:space="preserve"> </w:t>
      </w:r>
      <w:r w:rsidRPr="009744EB">
        <w:t>stanovené</w:t>
      </w:r>
      <w:r w:rsidRPr="009744EB">
        <w:rPr>
          <w:spacing w:val="25"/>
        </w:rPr>
        <w:t xml:space="preserve"> </w:t>
      </w:r>
      <w:r w:rsidRPr="009744EB">
        <w:t>v</w:t>
      </w:r>
      <w:r w:rsidRPr="009744EB">
        <w:rPr>
          <w:spacing w:val="25"/>
        </w:rPr>
        <w:t xml:space="preserve"> </w:t>
      </w:r>
      <w:r w:rsidRPr="009744EB">
        <w:t>článku</w:t>
      </w:r>
      <w:r w:rsidRPr="009744EB">
        <w:rPr>
          <w:spacing w:val="25"/>
        </w:rPr>
        <w:t xml:space="preserve"> </w:t>
      </w:r>
      <w:r w:rsidRPr="009744EB">
        <w:t>6.8.</w:t>
      </w:r>
      <w:r w:rsidRPr="009744EB">
        <w:rPr>
          <w:spacing w:val="24"/>
        </w:rPr>
        <w:t xml:space="preserve"> </w:t>
      </w:r>
      <w:r w:rsidRPr="009744EB">
        <w:t>této</w:t>
      </w:r>
      <w:r w:rsidRPr="009744EB">
        <w:rPr>
          <w:spacing w:val="25"/>
        </w:rPr>
        <w:t xml:space="preserve"> </w:t>
      </w:r>
      <w:r w:rsidRPr="009744EB">
        <w:t>smlouvy</w:t>
      </w:r>
      <w:r w:rsidRPr="009744EB">
        <w:rPr>
          <w:spacing w:val="25"/>
        </w:rPr>
        <w:t xml:space="preserve"> </w:t>
      </w:r>
      <w:r w:rsidRPr="009744EB">
        <w:t>věta</w:t>
      </w:r>
      <w:r w:rsidRPr="009744EB">
        <w:rPr>
          <w:spacing w:val="25"/>
        </w:rPr>
        <w:t xml:space="preserve"> </w:t>
      </w:r>
      <w:r w:rsidRPr="009744EB">
        <w:t>druhá,</w:t>
      </w:r>
      <w:r w:rsidRPr="009744EB">
        <w:rPr>
          <w:spacing w:val="24"/>
        </w:rPr>
        <w:t xml:space="preserve"> </w:t>
      </w:r>
      <w:r w:rsidRPr="009744EB">
        <w:t>je</w:t>
      </w:r>
      <w:r w:rsidRPr="009744EB">
        <w:rPr>
          <w:spacing w:val="58"/>
          <w:w w:val="98"/>
        </w:rPr>
        <w:t xml:space="preserve"> </w:t>
      </w:r>
      <w:r w:rsidRPr="009744EB">
        <w:t>Poskytovatel</w:t>
      </w:r>
      <w:r w:rsidRPr="009744EB">
        <w:rPr>
          <w:spacing w:val="-4"/>
        </w:rPr>
        <w:t xml:space="preserve"> </w:t>
      </w:r>
      <w:r w:rsidRPr="009744EB">
        <w:t>povinen</w:t>
      </w:r>
      <w:r w:rsidRPr="009744EB">
        <w:rPr>
          <w:spacing w:val="-3"/>
        </w:rPr>
        <w:t xml:space="preserve"> </w:t>
      </w:r>
      <w:r w:rsidRPr="009744EB">
        <w:t>uhradit</w:t>
      </w:r>
      <w:r w:rsidRPr="009744EB">
        <w:rPr>
          <w:spacing w:val="-4"/>
        </w:rPr>
        <w:t xml:space="preserve"> </w:t>
      </w:r>
      <w:r w:rsidRPr="009744EB">
        <w:t>Objednateli</w:t>
      </w:r>
      <w:r w:rsidRPr="009744EB">
        <w:rPr>
          <w:spacing w:val="-3"/>
        </w:rPr>
        <w:t xml:space="preserve"> </w:t>
      </w:r>
      <w:r w:rsidRPr="009744EB">
        <w:t>smluvní</w:t>
      </w:r>
      <w:r w:rsidRPr="009744EB">
        <w:rPr>
          <w:spacing w:val="-3"/>
        </w:rPr>
        <w:t xml:space="preserve"> </w:t>
      </w:r>
      <w:r w:rsidRPr="009744EB">
        <w:t>pokutu</w:t>
      </w:r>
      <w:r w:rsidRPr="009744EB">
        <w:rPr>
          <w:spacing w:val="-4"/>
        </w:rPr>
        <w:t xml:space="preserve"> </w:t>
      </w:r>
      <w:r w:rsidRPr="009744EB">
        <w:t>ve</w:t>
      </w:r>
      <w:r w:rsidRPr="009744EB">
        <w:rPr>
          <w:spacing w:val="-3"/>
        </w:rPr>
        <w:t xml:space="preserve"> </w:t>
      </w:r>
      <w:r w:rsidRPr="009744EB">
        <w:t>výši</w:t>
      </w:r>
      <w:r w:rsidRPr="009744EB">
        <w:rPr>
          <w:spacing w:val="-4"/>
        </w:rPr>
        <w:t xml:space="preserve"> </w:t>
      </w:r>
      <w:r w:rsidR="00AF088B" w:rsidRPr="002746D6">
        <w:t>5</w:t>
      </w:r>
      <w:r w:rsidRPr="002746D6">
        <w:rPr>
          <w:spacing w:val="-6"/>
        </w:rPr>
        <w:t xml:space="preserve"> </w:t>
      </w:r>
      <w:r w:rsidRPr="002746D6">
        <w:t>000,-</w:t>
      </w:r>
      <w:r w:rsidRPr="002746D6">
        <w:rPr>
          <w:spacing w:val="-4"/>
        </w:rPr>
        <w:t xml:space="preserve"> </w:t>
      </w:r>
      <w:r w:rsidRPr="002746D6">
        <w:t>Kč</w:t>
      </w:r>
      <w:r w:rsidRPr="002746D6">
        <w:rPr>
          <w:spacing w:val="-3"/>
        </w:rPr>
        <w:t xml:space="preserve"> </w:t>
      </w:r>
      <w:r w:rsidRPr="002746D6">
        <w:t>za</w:t>
      </w:r>
      <w:r w:rsidRPr="009744EB">
        <w:rPr>
          <w:spacing w:val="-4"/>
        </w:rPr>
        <w:t xml:space="preserve"> </w:t>
      </w:r>
      <w:r w:rsidRPr="009744EB">
        <w:t>každý</w:t>
      </w:r>
      <w:r w:rsidRPr="009744EB">
        <w:rPr>
          <w:spacing w:val="-3"/>
        </w:rPr>
        <w:t xml:space="preserve"> </w:t>
      </w:r>
      <w:r w:rsidRPr="009744EB">
        <w:t>takovýto</w:t>
      </w:r>
      <w:r w:rsidRPr="009744EB">
        <w:rPr>
          <w:spacing w:val="-3"/>
        </w:rPr>
        <w:t xml:space="preserve"> </w:t>
      </w:r>
      <w:r w:rsidRPr="009744EB">
        <w:t>případ,</w:t>
      </w:r>
      <w:r w:rsidRPr="009744EB">
        <w:rPr>
          <w:spacing w:val="-4"/>
        </w:rPr>
        <w:t xml:space="preserve"> </w:t>
      </w:r>
      <w:r w:rsidRPr="009744EB">
        <w:t>a</w:t>
      </w:r>
      <w:r w:rsidRPr="009744EB">
        <w:rPr>
          <w:spacing w:val="-3"/>
        </w:rPr>
        <w:t xml:space="preserve"> </w:t>
      </w:r>
      <w:r w:rsidRPr="009744EB">
        <w:t>to</w:t>
      </w:r>
      <w:r w:rsidRPr="009744EB">
        <w:rPr>
          <w:spacing w:val="56"/>
          <w:w w:val="98"/>
        </w:rPr>
        <w:t xml:space="preserve"> </w:t>
      </w:r>
      <w:r w:rsidRPr="009744EB">
        <w:t>ve</w:t>
      </w:r>
      <w:r w:rsidRPr="009744EB">
        <w:rPr>
          <w:spacing w:val="25"/>
        </w:rPr>
        <w:t xml:space="preserve"> </w:t>
      </w:r>
      <w:r w:rsidRPr="009744EB">
        <w:t>lhůtě</w:t>
      </w:r>
      <w:r w:rsidRPr="009744EB">
        <w:rPr>
          <w:spacing w:val="26"/>
        </w:rPr>
        <w:t xml:space="preserve"> </w:t>
      </w:r>
      <w:r w:rsidRPr="009744EB">
        <w:t>do</w:t>
      </w:r>
      <w:r w:rsidRPr="009744EB">
        <w:rPr>
          <w:spacing w:val="26"/>
        </w:rPr>
        <w:t xml:space="preserve"> </w:t>
      </w:r>
      <w:r w:rsidRPr="009744EB">
        <w:t>15</w:t>
      </w:r>
      <w:r w:rsidRPr="009744EB">
        <w:rPr>
          <w:spacing w:val="26"/>
        </w:rPr>
        <w:t xml:space="preserve"> </w:t>
      </w:r>
      <w:r w:rsidRPr="009744EB">
        <w:t>kalendářních</w:t>
      </w:r>
      <w:r w:rsidRPr="009744EB">
        <w:rPr>
          <w:spacing w:val="26"/>
        </w:rPr>
        <w:t xml:space="preserve"> </w:t>
      </w:r>
      <w:r w:rsidRPr="009744EB">
        <w:t>dnů</w:t>
      </w:r>
      <w:r w:rsidRPr="009744EB">
        <w:rPr>
          <w:spacing w:val="26"/>
        </w:rPr>
        <w:t xml:space="preserve"> </w:t>
      </w:r>
      <w:r w:rsidRPr="009744EB">
        <w:t>ode</w:t>
      </w:r>
      <w:r w:rsidRPr="009744EB">
        <w:rPr>
          <w:spacing w:val="26"/>
        </w:rPr>
        <w:t xml:space="preserve"> </w:t>
      </w:r>
      <w:r w:rsidRPr="009744EB">
        <w:t>dne</w:t>
      </w:r>
      <w:r w:rsidRPr="009744EB">
        <w:rPr>
          <w:spacing w:val="25"/>
        </w:rPr>
        <w:t xml:space="preserve"> </w:t>
      </w:r>
      <w:r w:rsidRPr="009744EB">
        <w:t>doručení</w:t>
      </w:r>
      <w:r w:rsidRPr="009744EB">
        <w:rPr>
          <w:spacing w:val="25"/>
        </w:rPr>
        <w:t xml:space="preserve"> </w:t>
      </w:r>
      <w:r w:rsidRPr="009744EB">
        <w:t>vyúčtování</w:t>
      </w:r>
      <w:r w:rsidRPr="009744EB">
        <w:rPr>
          <w:spacing w:val="25"/>
        </w:rPr>
        <w:t xml:space="preserve"> </w:t>
      </w:r>
      <w:r w:rsidRPr="009744EB">
        <w:t>smluvní</w:t>
      </w:r>
      <w:r w:rsidRPr="009744EB">
        <w:rPr>
          <w:spacing w:val="25"/>
        </w:rPr>
        <w:t xml:space="preserve"> </w:t>
      </w:r>
      <w:r w:rsidRPr="009744EB">
        <w:t>pokuty.</w:t>
      </w:r>
      <w:r w:rsidRPr="009744EB">
        <w:rPr>
          <w:spacing w:val="26"/>
        </w:rPr>
        <w:t xml:space="preserve"> </w:t>
      </w:r>
      <w:r w:rsidRPr="009744EB">
        <w:t>Neuhradí-li</w:t>
      </w:r>
      <w:r w:rsidRPr="009744EB">
        <w:rPr>
          <w:spacing w:val="25"/>
        </w:rPr>
        <w:t xml:space="preserve"> </w:t>
      </w:r>
      <w:r w:rsidRPr="009744EB">
        <w:t>Poskytovatel</w:t>
      </w:r>
      <w:r w:rsidRPr="009744EB">
        <w:rPr>
          <w:spacing w:val="40"/>
          <w:w w:val="99"/>
        </w:rPr>
        <w:t xml:space="preserve"> </w:t>
      </w:r>
      <w:r w:rsidRPr="009744EB">
        <w:t>takovouto</w:t>
      </w:r>
      <w:r w:rsidRPr="009744EB">
        <w:rPr>
          <w:spacing w:val="-5"/>
        </w:rPr>
        <w:t xml:space="preserve"> </w:t>
      </w:r>
      <w:r w:rsidRPr="009744EB">
        <w:t>smluvní</w:t>
      </w:r>
      <w:r w:rsidRPr="009744EB">
        <w:rPr>
          <w:spacing w:val="-4"/>
        </w:rPr>
        <w:t xml:space="preserve"> </w:t>
      </w:r>
      <w:r w:rsidRPr="009744EB">
        <w:t>pokutu</w:t>
      </w:r>
      <w:r w:rsidRPr="009744EB">
        <w:rPr>
          <w:spacing w:val="-4"/>
        </w:rPr>
        <w:t xml:space="preserve"> </w:t>
      </w:r>
      <w:r w:rsidRPr="009744EB">
        <w:t>ve</w:t>
      </w:r>
      <w:r w:rsidRPr="009744EB">
        <w:rPr>
          <w:spacing w:val="-4"/>
        </w:rPr>
        <w:t xml:space="preserve"> </w:t>
      </w:r>
      <w:r w:rsidRPr="009744EB">
        <w:t>sjednané</w:t>
      </w:r>
      <w:r w:rsidRPr="009744EB">
        <w:rPr>
          <w:spacing w:val="-4"/>
        </w:rPr>
        <w:t xml:space="preserve"> </w:t>
      </w:r>
      <w:r w:rsidRPr="009744EB">
        <w:t>lhůtě</w:t>
      </w:r>
      <w:r w:rsidRPr="009744EB">
        <w:rPr>
          <w:spacing w:val="-4"/>
        </w:rPr>
        <w:t xml:space="preserve"> </w:t>
      </w:r>
      <w:r w:rsidRPr="009744EB">
        <w:t>je</w:t>
      </w:r>
      <w:r w:rsidRPr="009744EB">
        <w:rPr>
          <w:spacing w:val="-4"/>
        </w:rPr>
        <w:t xml:space="preserve"> </w:t>
      </w:r>
      <w:r w:rsidRPr="009744EB">
        <w:t>Objednatel</w:t>
      </w:r>
      <w:r w:rsidRPr="009744EB">
        <w:rPr>
          <w:spacing w:val="-4"/>
        </w:rPr>
        <w:t xml:space="preserve"> </w:t>
      </w:r>
      <w:r w:rsidRPr="009744EB">
        <w:t>oprávněn</w:t>
      </w:r>
      <w:r w:rsidRPr="009744EB">
        <w:rPr>
          <w:spacing w:val="-4"/>
        </w:rPr>
        <w:t xml:space="preserve"> </w:t>
      </w:r>
      <w:r w:rsidRPr="009744EB">
        <w:t>inkasovat</w:t>
      </w:r>
      <w:r w:rsidRPr="009744EB">
        <w:rPr>
          <w:spacing w:val="-4"/>
        </w:rPr>
        <w:t xml:space="preserve"> </w:t>
      </w:r>
      <w:r w:rsidRPr="009744EB">
        <w:t>neuhrazenou</w:t>
      </w:r>
      <w:r w:rsidRPr="009744EB">
        <w:rPr>
          <w:spacing w:val="-4"/>
        </w:rPr>
        <w:t xml:space="preserve"> </w:t>
      </w:r>
      <w:r w:rsidRPr="009744EB">
        <w:t>smluvní</w:t>
      </w:r>
      <w:r w:rsidRPr="009744EB">
        <w:rPr>
          <w:spacing w:val="-4"/>
        </w:rPr>
        <w:t xml:space="preserve"> </w:t>
      </w:r>
      <w:r w:rsidRPr="009744EB">
        <w:t>pokutu</w:t>
      </w:r>
      <w:r w:rsidRPr="009744EB">
        <w:rPr>
          <w:spacing w:val="56"/>
          <w:w w:val="98"/>
        </w:rPr>
        <w:t xml:space="preserve"> </w:t>
      </w:r>
      <w:r w:rsidRPr="009744EB">
        <w:t>z</w:t>
      </w:r>
      <w:r w:rsidRPr="009744EB">
        <w:rPr>
          <w:spacing w:val="-10"/>
        </w:rPr>
        <w:t xml:space="preserve"> </w:t>
      </w:r>
      <w:r w:rsidRPr="009744EB">
        <w:t>bankovní</w:t>
      </w:r>
      <w:r w:rsidRPr="009744EB">
        <w:rPr>
          <w:spacing w:val="-9"/>
        </w:rPr>
        <w:t xml:space="preserve"> </w:t>
      </w:r>
      <w:r w:rsidRPr="009744EB">
        <w:t>záruky</w:t>
      </w:r>
      <w:r w:rsidRPr="009744EB">
        <w:rPr>
          <w:spacing w:val="-9"/>
        </w:rPr>
        <w:t xml:space="preserve"> </w:t>
      </w:r>
      <w:r w:rsidRPr="009744EB">
        <w:t>uvedené</w:t>
      </w:r>
      <w:r w:rsidRPr="009744EB">
        <w:rPr>
          <w:spacing w:val="-9"/>
        </w:rPr>
        <w:t xml:space="preserve"> </w:t>
      </w:r>
      <w:r w:rsidRPr="009744EB">
        <w:t>ve</w:t>
      </w:r>
      <w:r w:rsidRPr="009744EB">
        <w:rPr>
          <w:spacing w:val="-9"/>
        </w:rPr>
        <w:t xml:space="preserve"> </w:t>
      </w:r>
      <w:r w:rsidRPr="009744EB">
        <w:t>článku</w:t>
      </w:r>
      <w:r w:rsidRPr="009744EB">
        <w:rPr>
          <w:spacing w:val="-8"/>
        </w:rPr>
        <w:t xml:space="preserve"> </w:t>
      </w:r>
      <w:r w:rsidRPr="009744EB">
        <w:t>XI.</w:t>
      </w:r>
      <w:r w:rsidRPr="009744EB">
        <w:rPr>
          <w:spacing w:val="-9"/>
        </w:rPr>
        <w:t xml:space="preserve"> </w:t>
      </w:r>
      <w:r w:rsidRPr="009744EB">
        <w:t>této</w:t>
      </w:r>
      <w:r w:rsidRPr="009744EB">
        <w:rPr>
          <w:spacing w:val="-9"/>
        </w:rPr>
        <w:t xml:space="preserve"> </w:t>
      </w:r>
      <w:r w:rsidRPr="009744EB">
        <w:t>smlouvy.</w:t>
      </w:r>
    </w:p>
    <w:p w14:paraId="765C9FBF" w14:textId="2E1563E0" w:rsidR="00AF143E" w:rsidRPr="00E12889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5"/>
        <w:jc w:val="both"/>
        <w:rPr>
          <w:i w:val="0"/>
          <w:iCs w:val="0"/>
          <w:highlight w:val="yellow"/>
        </w:rPr>
      </w:pPr>
      <w:r w:rsidRPr="00E12889">
        <w:rPr>
          <w:highlight w:val="yellow"/>
        </w:rPr>
        <w:t>V</w:t>
      </w:r>
      <w:r w:rsidRPr="00E12889">
        <w:rPr>
          <w:spacing w:val="-7"/>
          <w:highlight w:val="yellow"/>
        </w:rPr>
        <w:t xml:space="preserve"> </w:t>
      </w:r>
      <w:r w:rsidRPr="00E12889">
        <w:rPr>
          <w:highlight w:val="yellow"/>
        </w:rPr>
        <w:t>případě,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že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nesplní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jeho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povinnost</w:t>
      </w:r>
      <w:r w:rsidRPr="00E12889">
        <w:rPr>
          <w:spacing w:val="4"/>
          <w:highlight w:val="yellow"/>
        </w:rPr>
        <w:t xml:space="preserve"> </w:t>
      </w:r>
      <w:r w:rsidRPr="00E12889">
        <w:rPr>
          <w:highlight w:val="yellow"/>
        </w:rPr>
        <w:t>stanovenou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v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článku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6.13.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smlouvy,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3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58"/>
          <w:w w:val="99"/>
          <w:highlight w:val="yellow"/>
        </w:rPr>
        <w:t xml:space="preserve"> </w:t>
      </w:r>
      <w:r w:rsidRPr="00E12889">
        <w:rPr>
          <w:highlight w:val="yellow"/>
        </w:rPr>
        <w:t>povinen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uhradit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Objednateli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výši</w:t>
      </w:r>
      <w:r w:rsidRPr="00E12889">
        <w:rPr>
          <w:spacing w:val="-3"/>
          <w:highlight w:val="yellow"/>
        </w:rPr>
        <w:t xml:space="preserve"> </w:t>
      </w:r>
      <w:r w:rsidR="00E12889" w:rsidRPr="00E12889">
        <w:rPr>
          <w:highlight w:val="yellow"/>
        </w:rPr>
        <w:t>3</w:t>
      </w:r>
      <w:r w:rsidR="00AF088B" w:rsidRPr="00E12889">
        <w:rPr>
          <w:highlight w:val="yellow"/>
        </w:rPr>
        <w:t>0</w:t>
      </w:r>
      <w:r w:rsidRPr="00E12889">
        <w:rPr>
          <w:spacing w:val="-6"/>
          <w:highlight w:val="yellow"/>
        </w:rPr>
        <w:t xml:space="preserve"> </w:t>
      </w:r>
      <w:r w:rsidRPr="00E12889">
        <w:rPr>
          <w:highlight w:val="yellow"/>
        </w:rPr>
        <w:t>000,-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Kč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za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každý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takovýto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případ,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a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to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2"/>
          <w:highlight w:val="yellow"/>
        </w:rPr>
        <w:t xml:space="preserve"> </w:t>
      </w:r>
      <w:r w:rsidRPr="00E12889">
        <w:rPr>
          <w:highlight w:val="yellow"/>
        </w:rPr>
        <w:t>lhůtě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do</w:t>
      </w:r>
      <w:r w:rsidRPr="00E12889">
        <w:rPr>
          <w:spacing w:val="44"/>
          <w:w w:val="98"/>
          <w:highlight w:val="yellow"/>
        </w:rPr>
        <w:t xml:space="preserve"> </w:t>
      </w:r>
      <w:r w:rsidRPr="00E12889">
        <w:rPr>
          <w:highlight w:val="yellow"/>
        </w:rPr>
        <w:t>15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kalendářních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dnů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ode</w:t>
      </w:r>
      <w:r w:rsidRPr="00E12889">
        <w:rPr>
          <w:spacing w:val="-19"/>
          <w:highlight w:val="yellow"/>
        </w:rPr>
        <w:t xml:space="preserve"> </w:t>
      </w:r>
      <w:r w:rsidRPr="00E12889">
        <w:rPr>
          <w:highlight w:val="yellow"/>
        </w:rPr>
        <w:t>dne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doručení</w:t>
      </w:r>
      <w:r w:rsidRPr="00E12889">
        <w:rPr>
          <w:spacing w:val="-21"/>
          <w:highlight w:val="yellow"/>
        </w:rPr>
        <w:t xml:space="preserve"> </w:t>
      </w:r>
      <w:r w:rsidRPr="00E12889">
        <w:rPr>
          <w:highlight w:val="yellow"/>
        </w:rPr>
        <w:t>vyúčtování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21"/>
          <w:highlight w:val="yellow"/>
        </w:rPr>
        <w:t xml:space="preserve"> </w:t>
      </w:r>
      <w:r w:rsidRPr="00E12889">
        <w:rPr>
          <w:highlight w:val="yellow"/>
        </w:rPr>
        <w:t>pokuty.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Neuhradí-li</w:t>
      </w:r>
      <w:r w:rsidRPr="00E12889">
        <w:rPr>
          <w:spacing w:val="-21"/>
          <w:highlight w:val="yellow"/>
        </w:rPr>
        <w:t xml:space="preserve"> </w:t>
      </w:r>
      <w:r w:rsidRPr="00E12889">
        <w:rPr>
          <w:highlight w:val="yellow"/>
        </w:rPr>
        <w:t>Poskytovatel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takovouto</w:t>
      </w:r>
      <w:r w:rsidRPr="00E12889">
        <w:rPr>
          <w:spacing w:val="-20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84"/>
          <w:w w:val="99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sjednané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lhůtě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Objednatel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oprávněn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inkasovat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neuhrazenou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smluvní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pokutu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z</w:t>
      </w:r>
      <w:r w:rsidRPr="00E12889">
        <w:rPr>
          <w:spacing w:val="-9"/>
          <w:highlight w:val="yellow"/>
        </w:rPr>
        <w:t xml:space="preserve"> </w:t>
      </w:r>
      <w:r w:rsidRPr="00E12889">
        <w:rPr>
          <w:highlight w:val="yellow"/>
        </w:rPr>
        <w:t>bankovní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záruky</w:t>
      </w:r>
      <w:r w:rsidRPr="00E12889">
        <w:rPr>
          <w:spacing w:val="82"/>
          <w:w w:val="98"/>
          <w:highlight w:val="yellow"/>
        </w:rPr>
        <w:t xml:space="preserve"> </w:t>
      </w:r>
      <w:r w:rsidRPr="00E12889">
        <w:rPr>
          <w:highlight w:val="yellow"/>
        </w:rPr>
        <w:t>uvedené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ve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článku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XI.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smlouvy.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Opakované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porušení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povinnosti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stanovené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v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článku</w:t>
      </w:r>
      <w:r w:rsidRPr="00E12889">
        <w:rPr>
          <w:spacing w:val="-3"/>
          <w:highlight w:val="yellow"/>
        </w:rPr>
        <w:t xml:space="preserve"> </w:t>
      </w:r>
      <w:r w:rsidRPr="00E12889">
        <w:rPr>
          <w:highlight w:val="yellow"/>
        </w:rPr>
        <w:t>6.13.</w:t>
      </w:r>
      <w:r w:rsidRPr="00E12889">
        <w:rPr>
          <w:spacing w:val="-5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-4"/>
          <w:highlight w:val="yellow"/>
        </w:rPr>
        <w:t xml:space="preserve"> </w:t>
      </w:r>
      <w:r w:rsidRPr="00E12889">
        <w:rPr>
          <w:highlight w:val="yellow"/>
        </w:rPr>
        <w:t>smlouvy</w:t>
      </w:r>
      <w:r w:rsidRPr="00E12889">
        <w:rPr>
          <w:spacing w:val="73"/>
          <w:w w:val="98"/>
          <w:highlight w:val="yellow"/>
        </w:rPr>
        <w:t xml:space="preserve"> </w:t>
      </w:r>
      <w:r w:rsidRPr="00E12889">
        <w:rPr>
          <w:highlight w:val="yellow"/>
        </w:rPr>
        <w:t>je</w:t>
      </w:r>
      <w:r w:rsidRPr="00E12889">
        <w:rPr>
          <w:spacing w:val="-13"/>
          <w:highlight w:val="yellow"/>
        </w:rPr>
        <w:t xml:space="preserve"> </w:t>
      </w:r>
      <w:r w:rsidRPr="00E12889">
        <w:rPr>
          <w:highlight w:val="yellow"/>
        </w:rPr>
        <w:t>podstatným</w:t>
      </w:r>
      <w:r w:rsidRPr="00E12889">
        <w:rPr>
          <w:spacing w:val="-12"/>
          <w:highlight w:val="yellow"/>
        </w:rPr>
        <w:t xml:space="preserve"> </w:t>
      </w:r>
      <w:r w:rsidRPr="00E12889">
        <w:rPr>
          <w:highlight w:val="yellow"/>
        </w:rPr>
        <w:t>porušení</w:t>
      </w:r>
      <w:r w:rsidRPr="00E12889">
        <w:rPr>
          <w:spacing w:val="-12"/>
          <w:highlight w:val="yellow"/>
        </w:rPr>
        <w:t xml:space="preserve"> </w:t>
      </w:r>
      <w:r w:rsidRPr="00E12889">
        <w:rPr>
          <w:highlight w:val="yellow"/>
        </w:rPr>
        <w:t>této</w:t>
      </w:r>
      <w:r w:rsidRPr="00E12889">
        <w:rPr>
          <w:spacing w:val="-12"/>
          <w:highlight w:val="yellow"/>
        </w:rPr>
        <w:t xml:space="preserve"> </w:t>
      </w:r>
      <w:r w:rsidRPr="00E12889">
        <w:rPr>
          <w:highlight w:val="yellow"/>
        </w:rPr>
        <w:t>smlouvy.</w:t>
      </w:r>
    </w:p>
    <w:p w14:paraId="5A696968" w14:textId="76D7949C" w:rsidR="00AF143E" w:rsidRPr="009744EB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5"/>
        <w:jc w:val="both"/>
        <w:rPr>
          <w:i w:val="0"/>
          <w:iCs w:val="0"/>
        </w:rPr>
      </w:pPr>
      <w:r w:rsidRPr="009744EB">
        <w:t>V</w:t>
      </w:r>
      <w:r w:rsidRPr="009744EB">
        <w:rPr>
          <w:spacing w:val="22"/>
        </w:rPr>
        <w:t xml:space="preserve"> </w:t>
      </w:r>
      <w:r w:rsidRPr="009744EB">
        <w:t>případě</w:t>
      </w:r>
      <w:r w:rsidRPr="009744EB">
        <w:rPr>
          <w:spacing w:val="22"/>
        </w:rPr>
        <w:t xml:space="preserve"> </w:t>
      </w:r>
      <w:r w:rsidRPr="009744EB">
        <w:t>prodlení</w:t>
      </w:r>
      <w:r w:rsidRPr="009744EB">
        <w:rPr>
          <w:spacing w:val="22"/>
        </w:rPr>
        <w:t xml:space="preserve"> </w:t>
      </w:r>
      <w:r w:rsidRPr="009744EB">
        <w:t>Poskytovatele</w:t>
      </w:r>
      <w:r w:rsidRPr="009744EB">
        <w:rPr>
          <w:spacing w:val="23"/>
        </w:rPr>
        <w:t xml:space="preserve"> </w:t>
      </w:r>
      <w:r w:rsidRPr="009744EB">
        <w:t>se</w:t>
      </w:r>
      <w:r w:rsidRPr="009744EB">
        <w:rPr>
          <w:spacing w:val="22"/>
        </w:rPr>
        <w:t xml:space="preserve"> </w:t>
      </w:r>
      <w:r w:rsidRPr="009744EB">
        <w:t>splněním</w:t>
      </w:r>
      <w:r w:rsidRPr="009744EB">
        <w:rPr>
          <w:spacing w:val="22"/>
        </w:rPr>
        <w:t xml:space="preserve"> </w:t>
      </w:r>
      <w:r w:rsidRPr="009744EB">
        <w:t>jakékoliv</w:t>
      </w:r>
      <w:r w:rsidRPr="009744EB">
        <w:rPr>
          <w:spacing w:val="22"/>
        </w:rPr>
        <w:t xml:space="preserve"> </w:t>
      </w:r>
      <w:r w:rsidRPr="009744EB">
        <w:t>povinnosti</w:t>
      </w:r>
      <w:r w:rsidRPr="009744EB">
        <w:rPr>
          <w:spacing w:val="23"/>
        </w:rPr>
        <w:t xml:space="preserve"> </w:t>
      </w:r>
      <w:r w:rsidRPr="009744EB">
        <w:t>podle</w:t>
      </w:r>
      <w:r w:rsidRPr="009744EB">
        <w:rPr>
          <w:spacing w:val="22"/>
        </w:rPr>
        <w:t xml:space="preserve"> </w:t>
      </w:r>
      <w:r w:rsidRPr="009744EB">
        <w:t>této</w:t>
      </w:r>
      <w:r w:rsidRPr="009744EB">
        <w:rPr>
          <w:spacing w:val="23"/>
        </w:rPr>
        <w:t xml:space="preserve"> </w:t>
      </w:r>
      <w:r w:rsidRPr="009744EB">
        <w:t>smlouvy</w:t>
      </w:r>
      <w:r w:rsidRPr="009744EB">
        <w:rPr>
          <w:spacing w:val="23"/>
        </w:rPr>
        <w:t xml:space="preserve"> </w:t>
      </w:r>
      <w:r w:rsidRPr="009744EB">
        <w:t>(vyjma</w:t>
      </w:r>
      <w:r w:rsidRPr="009744EB">
        <w:rPr>
          <w:spacing w:val="23"/>
        </w:rPr>
        <w:t xml:space="preserve"> </w:t>
      </w:r>
      <w:r w:rsidRPr="009744EB">
        <w:t>povinností</w:t>
      </w:r>
      <w:r w:rsidRPr="009744EB">
        <w:rPr>
          <w:spacing w:val="56"/>
          <w:w w:val="99"/>
        </w:rPr>
        <w:t xml:space="preserve"> </w:t>
      </w:r>
      <w:r w:rsidRPr="009744EB">
        <w:t>sankcionovaných</w:t>
      </w:r>
      <w:r w:rsidRPr="009744EB">
        <w:rPr>
          <w:spacing w:val="-12"/>
        </w:rPr>
        <w:t xml:space="preserve"> </w:t>
      </w:r>
      <w:r w:rsidRPr="009744EB">
        <w:t>v</w:t>
      </w:r>
      <w:r w:rsidRPr="009744EB">
        <w:rPr>
          <w:spacing w:val="-9"/>
        </w:rPr>
        <w:t xml:space="preserve"> </w:t>
      </w:r>
      <w:r w:rsidRPr="009744EB">
        <w:t>tomto</w:t>
      </w:r>
      <w:r w:rsidRPr="009744EB">
        <w:rPr>
          <w:spacing w:val="-12"/>
        </w:rPr>
        <w:t xml:space="preserve"> </w:t>
      </w:r>
      <w:r w:rsidRPr="009744EB">
        <w:t>článku)</w:t>
      </w:r>
      <w:r w:rsidRPr="009744EB">
        <w:rPr>
          <w:spacing w:val="-12"/>
        </w:rPr>
        <w:t xml:space="preserve"> </w:t>
      </w:r>
      <w:r w:rsidRPr="009744EB">
        <w:t>je</w:t>
      </w:r>
      <w:r w:rsidRPr="009744EB">
        <w:rPr>
          <w:spacing w:val="-12"/>
        </w:rPr>
        <w:t xml:space="preserve"> </w:t>
      </w:r>
      <w:r w:rsidRPr="009744EB">
        <w:t>Poskytovatel</w:t>
      </w:r>
      <w:r w:rsidRPr="009744EB">
        <w:rPr>
          <w:spacing w:val="-13"/>
        </w:rPr>
        <w:t xml:space="preserve"> </w:t>
      </w:r>
      <w:r w:rsidRPr="009744EB">
        <w:t>povinen</w:t>
      </w:r>
      <w:r w:rsidRPr="009744EB">
        <w:rPr>
          <w:spacing w:val="-11"/>
        </w:rPr>
        <w:t xml:space="preserve"> </w:t>
      </w:r>
      <w:r w:rsidRPr="009744EB">
        <w:t>uhradit</w:t>
      </w:r>
      <w:r w:rsidRPr="009744EB">
        <w:rPr>
          <w:spacing w:val="-13"/>
        </w:rPr>
        <w:t xml:space="preserve"> </w:t>
      </w:r>
      <w:r w:rsidRPr="009744EB">
        <w:t>Objednateli</w:t>
      </w:r>
      <w:r w:rsidRPr="009744EB">
        <w:rPr>
          <w:spacing w:val="-12"/>
        </w:rPr>
        <w:t xml:space="preserve"> </w:t>
      </w:r>
      <w:r w:rsidRPr="009744EB">
        <w:t>smluvní</w:t>
      </w:r>
      <w:r w:rsidRPr="009744EB">
        <w:rPr>
          <w:spacing w:val="-13"/>
        </w:rPr>
        <w:t xml:space="preserve"> </w:t>
      </w:r>
      <w:r w:rsidRPr="009744EB">
        <w:t>pokutu</w:t>
      </w:r>
      <w:r w:rsidRPr="009744EB">
        <w:rPr>
          <w:spacing w:val="-12"/>
        </w:rPr>
        <w:t xml:space="preserve"> </w:t>
      </w:r>
      <w:r w:rsidRPr="009744EB">
        <w:t>ve</w:t>
      </w:r>
      <w:r w:rsidRPr="009744EB">
        <w:rPr>
          <w:spacing w:val="-11"/>
        </w:rPr>
        <w:t xml:space="preserve"> </w:t>
      </w:r>
      <w:r w:rsidRPr="009744EB">
        <w:t>výši</w:t>
      </w:r>
      <w:r w:rsidRPr="009744EB">
        <w:rPr>
          <w:spacing w:val="-13"/>
        </w:rPr>
        <w:t xml:space="preserve"> </w:t>
      </w:r>
      <w:r w:rsidR="00AF088B" w:rsidRPr="002746D6">
        <w:t>2</w:t>
      </w:r>
      <w:r w:rsidRPr="002746D6">
        <w:rPr>
          <w:spacing w:val="-11"/>
        </w:rPr>
        <w:t xml:space="preserve"> </w:t>
      </w:r>
      <w:r w:rsidRPr="002746D6">
        <w:t>000,-</w:t>
      </w:r>
      <w:r w:rsidRPr="002746D6">
        <w:rPr>
          <w:spacing w:val="64"/>
          <w:w w:val="99"/>
        </w:rPr>
        <w:t xml:space="preserve"> </w:t>
      </w:r>
      <w:r w:rsidRPr="002746D6">
        <w:t>Kč</w:t>
      </w:r>
      <w:r w:rsidRPr="002746D6">
        <w:rPr>
          <w:spacing w:val="5"/>
        </w:rPr>
        <w:t xml:space="preserve"> </w:t>
      </w:r>
      <w:r w:rsidRPr="002746D6">
        <w:t>za</w:t>
      </w:r>
      <w:r w:rsidRPr="002746D6">
        <w:rPr>
          <w:spacing w:val="6"/>
        </w:rPr>
        <w:t xml:space="preserve"> </w:t>
      </w:r>
      <w:r w:rsidRPr="002746D6">
        <w:t>každý</w:t>
      </w:r>
      <w:r w:rsidRPr="002746D6">
        <w:rPr>
          <w:spacing w:val="6"/>
        </w:rPr>
        <w:t xml:space="preserve"> </w:t>
      </w:r>
      <w:r w:rsidRPr="002746D6">
        <w:t>i</w:t>
      </w:r>
      <w:r w:rsidRPr="002746D6">
        <w:rPr>
          <w:spacing w:val="5"/>
        </w:rPr>
        <w:t xml:space="preserve"> </w:t>
      </w:r>
      <w:r w:rsidRPr="002746D6">
        <w:t>započatý</w:t>
      </w:r>
      <w:r w:rsidRPr="002746D6">
        <w:rPr>
          <w:spacing w:val="6"/>
        </w:rPr>
        <w:t xml:space="preserve"> </w:t>
      </w:r>
      <w:r w:rsidRPr="002746D6">
        <w:t>den</w:t>
      </w:r>
      <w:r w:rsidRPr="002746D6">
        <w:rPr>
          <w:spacing w:val="6"/>
        </w:rPr>
        <w:t xml:space="preserve"> </w:t>
      </w:r>
      <w:r w:rsidRPr="002746D6">
        <w:t>prodlení</w:t>
      </w:r>
      <w:r w:rsidR="00082F22">
        <w:t>,</w:t>
      </w:r>
      <w:r w:rsidRPr="002746D6">
        <w:rPr>
          <w:spacing w:val="5"/>
        </w:rPr>
        <w:t xml:space="preserve"> </w:t>
      </w:r>
      <w:r w:rsidRPr="002746D6">
        <w:t>popř.</w:t>
      </w:r>
      <w:r w:rsidRPr="002746D6">
        <w:rPr>
          <w:spacing w:val="6"/>
        </w:rPr>
        <w:t xml:space="preserve"> </w:t>
      </w:r>
      <w:r w:rsidRPr="002746D6">
        <w:t>ve</w:t>
      </w:r>
      <w:r w:rsidRPr="002746D6">
        <w:rPr>
          <w:spacing w:val="-3"/>
        </w:rPr>
        <w:t xml:space="preserve"> </w:t>
      </w:r>
      <w:r w:rsidRPr="002746D6">
        <w:t>výši</w:t>
      </w:r>
      <w:r w:rsidRPr="002746D6">
        <w:rPr>
          <w:spacing w:val="5"/>
        </w:rPr>
        <w:t xml:space="preserve"> </w:t>
      </w:r>
      <w:r w:rsidR="00AF088B" w:rsidRPr="002746D6">
        <w:t>4</w:t>
      </w:r>
      <w:r w:rsidRPr="002746D6">
        <w:rPr>
          <w:spacing w:val="6"/>
        </w:rPr>
        <w:t xml:space="preserve"> </w:t>
      </w:r>
      <w:r w:rsidRPr="002746D6">
        <w:t>000,-</w:t>
      </w:r>
      <w:r w:rsidRPr="002746D6">
        <w:rPr>
          <w:spacing w:val="6"/>
        </w:rPr>
        <w:t xml:space="preserve"> </w:t>
      </w:r>
      <w:r w:rsidRPr="002746D6">
        <w:t>Kč</w:t>
      </w:r>
      <w:r w:rsidRPr="002746D6">
        <w:rPr>
          <w:spacing w:val="5"/>
        </w:rPr>
        <w:t xml:space="preserve"> </w:t>
      </w:r>
      <w:r w:rsidRPr="002746D6">
        <w:t>za</w:t>
      </w:r>
      <w:r w:rsidRPr="002746D6">
        <w:rPr>
          <w:spacing w:val="6"/>
        </w:rPr>
        <w:t xml:space="preserve"> </w:t>
      </w:r>
      <w:r w:rsidRPr="002746D6">
        <w:t>každý</w:t>
      </w:r>
      <w:r w:rsidRPr="002746D6">
        <w:rPr>
          <w:spacing w:val="6"/>
        </w:rPr>
        <w:t xml:space="preserve"> </w:t>
      </w:r>
      <w:r w:rsidRPr="002746D6">
        <w:t>takovýto</w:t>
      </w:r>
      <w:r w:rsidRPr="002746D6">
        <w:rPr>
          <w:spacing w:val="6"/>
        </w:rPr>
        <w:t xml:space="preserve"> </w:t>
      </w:r>
      <w:r w:rsidRPr="002746D6">
        <w:t>případ,</w:t>
      </w:r>
      <w:r w:rsidRPr="002746D6">
        <w:rPr>
          <w:spacing w:val="5"/>
        </w:rPr>
        <w:t xml:space="preserve"> </w:t>
      </w:r>
      <w:r w:rsidRPr="002746D6">
        <w:t>pokud</w:t>
      </w:r>
      <w:r w:rsidRPr="002746D6">
        <w:rPr>
          <w:spacing w:val="6"/>
        </w:rPr>
        <w:t xml:space="preserve"> </w:t>
      </w:r>
      <w:r w:rsidRPr="002746D6">
        <w:t>se</w:t>
      </w:r>
      <w:r w:rsidRPr="002746D6">
        <w:rPr>
          <w:spacing w:val="6"/>
        </w:rPr>
        <w:t xml:space="preserve"> </w:t>
      </w:r>
      <w:r w:rsidRPr="002746D6">
        <w:t>jed</w:t>
      </w:r>
      <w:r w:rsidRPr="009744EB">
        <w:t>ná</w:t>
      </w:r>
      <w:r w:rsidRPr="009744EB">
        <w:rPr>
          <w:spacing w:val="5"/>
        </w:rPr>
        <w:t xml:space="preserve"> </w:t>
      </w:r>
      <w:r w:rsidRPr="009744EB">
        <w:t>o</w:t>
      </w:r>
    </w:p>
    <w:p w14:paraId="18FDA0E9" w14:textId="77777777" w:rsidR="00AF143E" w:rsidRPr="009744EB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ind w:right="145"/>
        <w:jc w:val="both"/>
        <w:rPr>
          <w:i w:val="0"/>
          <w:iCs w:val="0"/>
        </w:rPr>
        <w:sectPr w:rsidR="00AF143E" w:rsidRPr="009744EB">
          <w:pgSz w:w="11900" w:h="16840"/>
          <w:pgMar w:top="1240" w:right="1120" w:bottom="1120" w:left="840" w:header="749" w:footer="939" w:gutter="0"/>
          <w:cols w:space="708"/>
          <w:noEndnote/>
        </w:sectPr>
      </w:pPr>
    </w:p>
    <w:p w14:paraId="5512D439" w14:textId="77777777" w:rsidR="00AF143E" w:rsidRPr="009744EB" w:rsidRDefault="00AF143E">
      <w:pPr>
        <w:pStyle w:val="Zkladntext"/>
        <w:kinsoku w:val="0"/>
        <w:overflowPunct w:val="0"/>
        <w:spacing w:before="7"/>
        <w:ind w:left="0" w:firstLine="0"/>
        <w:rPr>
          <w:sz w:val="13"/>
          <w:szCs w:val="13"/>
        </w:rPr>
      </w:pPr>
    </w:p>
    <w:p w14:paraId="4E6476C8" w14:textId="77777777" w:rsidR="00AF143E" w:rsidRPr="009744EB" w:rsidRDefault="00AF143E">
      <w:pPr>
        <w:pStyle w:val="Zkladntext"/>
        <w:kinsoku w:val="0"/>
        <w:overflowPunct w:val="0"/>
        <w:spacing w:before="0" w:line="239" w:lineRule="auto"/>
        <w:ind w:right="144" w:firstLine="0"/>
        <w:jc w:val="both"/>
        <w:rPr>
          <w:i w:val="0"/>
          <w:iCs w:val="0"/>
        </w:rPr>
      </w:pPr>
      <w:r w:rsidRPr="009744EB">
        <w:t>povinnost</w:t>
      </w:r>
      <w:r w:rsidRPr="009744EB">
        <w:rPr>
          <w:spacing w:val="3"/>
        </w:rPr>
        <w:t xml:space="preserve"> </w:t>
      </w:r>
      <w:r w:rsidRPr="009744EB">
        <w:t>jednorázovou</w:t>
      </w:r>
      <w:r w:rsidRPr="009744EB">
        <w:rPr>
          <w:spacing w:val="3"/>
        </w:rPr>
        <w:t xml:space="preserve"> </w:t>
      </w:r>
      <w:r w:rsidRPr="009744EB">
        <w:t>a</w:t>
      </w:r>
      <w:r w:rsidRPr="009744EB">
        <w:rPr>
          <w:spacing w:val="4"/>
        </w:rPr>
        <w:t xml:space="preserve"> </w:t>
      </w:r>
      <w:r w:rsidRPr="009744EB">
        <w:t>prodlení</w:t>
      </w:r>
      <w:r w:rsidRPr="009744EB">
        <w:rPr>
          <w:spacing w:val="3"/>
        </w:rPr>
        <w:t xml:space="preserve"> </w:t>
      </w:r>
      <w:r w:rsidRPr="009744EB">
        <w:t>se</w:t>
      </w:r>
      <w:r w:rsidRPr="009744EB">
        <w:rPr>
          <w:spacing w:val="4"/>
        </w:rPr>
        <w:t xml:space="preserve"> </w:t>
      </w:r>
      <w:r w:rsidRPr="009744EB">
        <w:t>tak</w:t>
      </w:r>
      <w:r w:rsidRPr="009744EB">
        <w:rPr>
          <w:spacing w:val="3"/>
        </w:rPr>
        <w:t xml:space="preserve"> </w:t>
      </w:r>
      <w:r w:rsidRPr="009744EB">
        <w:t>nepočítá</w:t>
      </w:r>
      <w:r w:rsidRPr="009744EB">
        <w:rPr>
          <w:spacing w:val="4"/>
        </w:rPr>
        <w:t xml:space="preserve"> </w:t>
      </w:r>
      <w:r w:rsidRPr="009744EB">
        <w:t>na</w:t>
      </w:r>
      <w:r w:rsidRPr="009744EB">
        <w:rPr>
          <w:spacing w:val="4"/>
        </w:rPr>
        <w:t xml:space="preserve"> </w:t>
      </w:r>
      <w:r w:rsidRPr="009744EB">
        <w:t>počet</w:t>
      </w:r>
      <w:r w:rsidRPr="009744EB">
        <w:rPr>
          <w:spacing w:val="3"/>
        </w:rPr>
        <w:t xml:space="preserve"> </w:t>
      </w:r>
      <w:r w:rsidRPr="009744EB">
        <w:t>dnů,</w:t>
      </w:r>
      <w:r w:rsidRPr="009744EB">
        <w:rPr>
          <w:spacing w:val="3"/>
        </w:rPr>
        <w:t xml:space="preserve"> </w:t>
      </w:r>
      <w:r w:rsidRPr="009744EB">
        <w:t>a</w:t>
      </w:r>
      <w:r w:rsidRPr="009744EB">
        <w:rPr>
          <w:spacing w:val="4"/>
        </w:rPr>
        <w:t xml:space="preserve"> </w:t>
      </w:r>
      <w:r w:rsidRPr="009744EB">
        <w:t>to</w:t>
      </w:r>
      <w:r w:rsidRPr="009744EB">
        <w:rPr>
          <w:spacing w:val="4"/>
        </w:rPr>
        <w:t xml:space="preserve"> </w:t>
      </w:r>
      <w:r w:rsidRPr="009744EB">
        <w:t>ve</w:t>
      </w:r>
      <w:r w:rsidRPr="009744EB">
        <w:rPr>
          <w:spacing w:val="4"/>
        </w:rPr>
        <w:t xml:space="preserve"> </w:t>
      </w:r>
      <w:r w:rsidRPr="009744EB">
        <w:t>lhůtě</w:t>
      </w:r>
      <w:r w:rsidRPr="009744EB">
        <w:rPr>
          <w:spacing w:val="4"/>
        </w:rPr>
        <w:t xml:space="preserve"> </w:t>
      </w:r>
      <w:r w:rsidRPr="009744EB">
        <w:t>do</w:t>
      </w:r>
      <w:r w:rsidRPr="009744EB">
        <w:rPr>
          <w:spacing w:val="4"/>
        </w:rPr>
        <w:t xml:space="preserve"> </w:t>
      </w:r>
      <w:r w:rsidRPr="009744EB">
        <w:t>15</w:t>
      </w:r>
      <w:r w:rsidRPr="009744EB">
        <w:rPr>
          <w:spacing w:val="4"/>
        </w:rPr>
        <w:t xml:space="preserve"> </w:t>
      </w:r>
      <w:r w:rsidRPr="009744EB">
        <w:t>kalendářních</w:t>
      </w:r>
      <w:r w:rsidRPr="009744EB">
        <w:rPr>
          <w:spacing w:val="4"/>
        </w:rPr>
        <w:t xml:space="preserve"> </w:t>
      </w:r>
      <w:r w:rsidRPr="009744EB">
        <w:t>dnů</w:t>
      </w:r>
      <w:r w:rsidRPr="009744EB">
        <w:rPr>
          <w:spacing w:val="4"/>
        </w:rPr>
        <w:t xml:space="preserve"> </w:t>
      </w:r>
      <w:r w:rsidRPr="009744EB">
        <w:rPr>
          <w:spacing w:val="1"/>
        </w:rPr>
        <w:t>ode</w:t>
      </w:r>
      <w:r w:rsidRPr="009744EB">
        <w:rPr>
          <w:spacing w:val="65"/>
          <w:w w:val="98"/>
        </w:rPr>
        <w:t xml:space="preserve"> </w:t>
      </w:r>
      <w:r w:rsidRPr="009744EB">
        <w:t>dne</w:t>
      </w:r>
      <w:r w:rsidRPr="009744EB">
        <w:rPr>
          <w:spacing w:val="-8"/>
        </w:rPr>
        <w:t xml:space="preserve"> </w:t>
      </w:r>
      <w:r w:rsidRPr="009744EB">
        <w:t>doručení</w:t>
      </w:r>
      <w:r w:rsidRPr="009744EB">
        <w:rPr>
          <w:spacing w:val="-8"/>
        </w:rPr>
        <w:t xml:space="preserve"> </w:t>
      </w:r>
      <w:r w:rsidRPr="009744EB">
        <w:t>vyúčtování</w:t>
      </w:r>
      <w:r w:rsidRPr="009744EB">
        <w:rPr>
          <w:spacing w:val="-7"/>
        </w:rPr>
        <w:t xml:space="preserve"> </w:t>
      </w:r>
      <w:r w:rsidRPr="009744EB">
        <w:t>smluvní</w:t>
      </w:r>
      <w:r w:rsidRPr="009744EB">
        <w:rPr>
          <w:spacing w:val="-8"/>
        </w:rPr>
        <w:t xml:space="preserve"> </w:t>
      </w:r>
      <w:r w:rsidRPr="009744EB">
        <w:t>pokuty.</w:t>
      </w:r>
      <w:r w:rsidRPr="009744EB">
        <w:rPr>
          <w:spacing w:val="-7"/>
        </w:rPr>
        <w:t xml:space="preserve"> </w:t>
      </w:r>
      <w:r w:rsidRPr="009744EB">
        <w:t>Neuhradí-li</w:t>
      </w:r>
      <w:r w:rsidRPr="009744EB">
        <w:rPr>
          <w:spacing w:val="-8"/>
        </w:rPr>
        <w:t xml:space="preserve"> </w:t>
      </w:r>
      <w:r w:rsidRPr="009744EB">
        <w:t>Zhotovitel</w:t>
      </w:r>
      <w:r w:rsidRPr="009744EB">
        <w:rPr>
          <w:spacing w:val="-7"/>
        </w:rPr>
        <w:t xml:space="preserve"> </w:t>
      </w:r>
      <w:r w:rsidRPr="009744EB">
        <w:t>takovouto</w:t>
      </w:r>
      <w:r w:rsidRPr="009744EB">
        <w:rPr>
          <w:spacing w:val="-7"/>
        </w:rPr>
        <w:t xml:space="preserve"> </w:t>
      </w:r>
      <w:r w:rsidRPr="009744EB">
        <w:t>smluvní</w:t>
      </w:r>
      <w:r w:rsidRPr="009744EB">
        <w:rPr>
          <w:spacing w:val="-8"/>
        </w:rPr>
        <w:t xml:space="preserve"> </w:t>
      </w:r>
      <w:r w:rsidRPr="009744EB">
        <w:t>pokutu</w:t>
      </w:r>
      <w:r w:rsidRPr="009744EB">
        <w:rPr>
          <w:spacing w:val="-6"/>
        </w:rPr>
        <w:t xml:space="preserve"> </w:t>
      </w:r>
      <w:r w:rsidRPr="009744EB">
        <w:t>ve</w:t>
      </w:r>
      <w:r w:rsidRPr="009744EB">
        <w:rPr>
          <w:spacing w:val="-7"/>
        </w:rPr>
        <w:t xml:space="preserve"> </w:t>
      </w:r>
      <w:r w:rsidRPr="009744EB">
        <w:t>sjednané</w:t>
      </w:r>
      <w:r w:rsidRPr="009744EB">
        <w:rPr>
          <w:spacing w:val="-7"/>
        </w:rPr>
        <w:t xml:space="preserve"> </w:t>
      </w:r>
      <w:r w:rsidRPr="009744EB">
        <w:t>lhůtě</w:t>
      </w:r>
      <w:r w:rsidRPr="009744EB">
        <w:rPr>
          <w:spacing w:val="90"/>
          <w:w w:val="98"/>
        </w:rPr>
        <w:t xml:space="preserve"> </w:t>
      </w:r>
      <w:r w:rsidRPr="009744EB">
        <w:t>je</w:t>
      </w:r>
      <w:r w:rsidRPr="009744EB">
        <w:rPr>
          <w:spacing w:val="-14"/>
        </w:rPr>
        <w:t xml:space="preserve"> </w:t>
      </w:r>
      <w:r w:rsidRPr="009744EB">
        <w:t>Objednatel</w:t>
      </w:r>
      <w:r w:rsidRPr="009744EB">
        <w:rPr>
          <w:spacing w:val="-14"/>
        </w:rPr>
        <w:t xml:space="preserve"> </w:t>
      </w:r>
      <w:r w:rsidRPr="009744EB">
        <w:t>oprávněn</w:t>
      </w:r>
      <w:r w:rsidRPr="009744EB">
        <w:rPr>
          <w:spacing w:val="-13"/>
        </w:rPr>
        <w:t xml:space="preserve"> </w:t>
      </w:r>
      <w:r w:rsidRPr="009744EB">
        <w:t>inkasovat</w:t>
      </w:r>
      <w:r w:rsidRPr="009744EB">
        <w:rPr>
          <w:spacing w:val="-14"/>
        </w:rPr>
        <w:t xml:space="preserve"> </w:t>
      </w:r>
      <w:r w:rsidRPr="009744EB">
        <w:t>neuhrazenou</w:t>
      </w:r>
      <w:r w:rsidRPr="009744EB">
        <w:rPr>
          <w:spacing w:val="-13"/>
        </w:rPr>
        <w:t xml:space="preserve"> </w:t>
      </w:r>
      <w:r w:rsidRPr="009744EB">
        <w:t>smluvní</w:t>
      </w:r>
      <w:r w:rsidRPr="009744EB">
        <w:rPr>
          <w:spacing w:val="-14"/>
        </w:rPr>
        <w:t xml:space="preserve"> </w:t>
      </w:r>
      <w:r w:rsidRPr="009744EB">
        <w:t>pokutu</w:t>
      </w:r>
      <w:r w:rsidRPr="009744EB">
        <w:rPr>
          <w:spacing w:val="-14"/>
        </w:rPr>
        <w:t xml:space="preserve"> </w:t>
      </w:r>
      <w:r w:rsidRPr="009744EB">
        <w:t>z</w:t>
      </w:r>
      <w:r w:rsidRPr="009744EB">
        <w:rPr>
          <w:spacing w:val="-9"/>
        </w:rPr>
        <w:t xml:space="preserve"> </w:t>
      </w:r>
      <w:r w:rsidRPr="009744EB">
        <w:t>bankovní</w:t>
      </w:r>
      <w:r w:rsidRPr="009744EB">
        <w:rPr>
          <w:spacing w:val="-13"/>
        </w:rPr>
        <w:t xml:space="preserve"> </w:t>
      </w:r>
      <w:r w:rsidRPr="009744EB">
        <w:t>záruky</w:t>
      </w:r>
      <w:r w:rsidRPr="009744EB">
        <w:rPr>
          <w:spacing w:val="-14"/>
        </w:rPr>
        <w:t xml:space="preserve"> </w:t>
      </w:r>
      <w:r w:rsidRPr="009744EB">
        <w:t>uvedené</w:t>
      </w:r>
      <w:r w:rsidRPr="009744EB">
        <w:rPr>
          <w:spacing w:val="-14"/>
        </w:rPr>
        <w:t xml:space="preserve"> </w:t>
      </w:r>
      <w:r w:rsidRPr="009744EB">
        <w:t>ve</w:t>
      </w:r>
      <w:r w:rsidRPr="009744EB">
        <w:rPr>
          <w:spacing w:val="-13"/>
        </w:rPr>
        <w:t xml:space="preserve"> </w:t>
      </w:r>
      <w:r w:rsidRPr="009744EB">
        <w:t>článku</w:t>
      </w:r>
      <w:r w:rsidRPr="009744EB">
        <w:rPr>
          <w:spacing w:val="-14"/>
        </w:rPr>
        <w:t xml:space="preserve"> </w:t>
      </w:r>
      <w:r w:rsidRPr="009744EB">
        <w:t>XI.</w:t>
      </w:r>
      <w:r w:rsidRPr="009744EB">
        <w:rPr>
          <w:spacing w:val="-13"/>
        </w:rPr>
        <w:t xml:space="preserve"> </w:t>
      </w:r>
      <w:r w:rsidRPr="009744EB">
        <w:t>této</w:t>
      </w:r>
      <w:r w:rsidRPr="009744EB">
        <w:rPr>
          <w:spacing w:val="50"/>
          <w:w w:val="98"/>
        </w:rPr>
        <w:t xml:space="preserve"> </w:t>
      </w:r>
      <w:r w:rsidRPr="009744EB">
        <w:t>smlouvy.</w:t>
      </w:r>
    </w:p>
    <w:p w14:paraId="7F2DBBF5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22"/>
        <w:rPr>
          <w:i w:val="0"/>
          <w:iCs w:val="0"/>
        </w:rPr>
      </w:pPr>
      <w:r>
        <w:t>Objednatel</w:t>
      </w:r>
      <w:r>
        <w:rPr>
          <w:spacing w:val="-12"/>
        </w:rPr>
        <w:t xml:space="preserve"> </w:t>
      </w:r>
      <w:r>
        <w:t>má</w:t>
      </w:r>
      <w:r>
        <w:rPr>
          <w:spacing w:val="-11"/>
        </w:rPr>
        <w:t xml:space="preserve"> </w:t>
      </w:r>
      <w:r>
        <w:t>právo</w:t>
      </w:r>
      <w:r>
        <w:rPr>
          <w:spacing w:val="-11"/>
        </w:rPr>
        <w:t xml:space="preserve"> </w:t>
      </w:r>
      <w:r>
        <w:t>započíst</w:t>
      </w:r>
      <w:r>
        <w:rPr>
          <w:spacing w:val="-12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sankci</w:t>
      </w:r>
      <w:r>
        <w:rPr>
          <w:spacing w:val="-11"/>
        </w:rPr>
        <w:t xml:space="preserve"> </w:t>
      </w:r>
      <w:r>
        <w:t>oproti</w:t>
      </w:r>
      <w:r>
        <w:rPr>
          <w:spacing w:val="-12"/>
        </w:rPr>
        <w:t xml:space="preserve"> </w:t>
      </w:r>
      <w:r>
        <w:t>fakturované</w:t>
      </w:r>
      <w:r>
        <w:rPr>
          <w:spacing w:val="-11"/>
        </w:rPr>
        <w:t xml:space="preserve"> </w:t>
      </w:r>
      <w:r>
        <w:t>částce.</w:t>
      </w:r>
    </w:p>
    <w:p w14:paraId="18909606" w14:textId="77777777" w:rsidR="00AF143E" w:rsidRDefault="00AF143E">
      <w:pPr>
        <w:pStyle w:val="Zkladntext"/>
        <w:numPr>
          <w:ilvl w:val="1"/>
          <w:numId w:val="21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t>Zaplacením</w:t>
      </w:r>
      <w:r>
        <w:rPr>
          <w:spacing w:val="-10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pokuty</w:t>
      </w:r>
      <w:r>
        <w:rPr>
          <w:spacing w:val="-10"/>
        </w:rPr>
        <w:t xml:space="preserve"> </w:t>
      </w:r>
      <w:r>
        <w:t>není</w:t>
      </w:r>
      <w:r>
        <w:rPr>
          <w:spacing w:val="-10"/>
        </w:rPr>
        <w:t xml:space="preserve"> </w:t>
      </w:r>
      <w:r>
        <w:t>dotčen</w:t>
      </w:r>
      <w:r>
        <w:rPr>
          <w:spacing w:val="-11"/>
        </w:rPr>
        <w:t xml:space="preserve"> </w:t>
      </w:r>
      <w:r>
        <w:t>nárok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zaplacení</w:t>
      </w:r>
      <w:r>
        <w:rPr>
          <w:spacing w:val="-10"/>
        </w:rPr>
        <w:t xml:space="preserve"> </w:t>
      </w:r>
      <w:r>
        <w:t>vzniklé</w:t>
      </w:r>
      <w:r>
        <w:rPr>
          <w:spacing w:val="-11"/>
        </w:rPr>
        <w:t xml:space="preserve"> </w:t>
      </w:r>
      <w:r>
        <w:t>škody.</w:t>
      </w:r>
    </w:p>
    <w:p w14:paraId="7DD82CEE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6940B4F9" w14:textId="77777777" w:rsidR="00AF143E" w:rsidRDefault="00AF143E">
      <w:pPr>
        <w:pStyle w:val="Nadpis3"/>
        <w:numPr>
          <w:ilvl w:val="0"/>
          <w:numId w:val="32"/>
        </w:numPr>
        <w:tabs>
          <w:tab w:val="left" w:pos="878"/>
        </w:tabs>
        <w:kinsoku w:val="0"/>
        <w:overflowPunct w:val="0"/>
        <w:ind w:left="877" w:hanging="411"/>
        <w:rPr>
          <w:b w:val="0"/>
          <w:bCs w:val="0"/>
          <w:i w:val="0"/>
          <w:iCs w:val="0"/>
        </w:rPr>
      </w:pPr>
      <w:r>
        <w:t>Vlastnické</w:t>
      </w:r>
      <w:r>
        <w:rPr>
          <w:spacing w:val="-13"/>
        </w:rPr>
        <w:t xml:space="preserve"> </w:t>
      </w:r>
      <w:r>
        <w:t>právo</w:t>
      </w:r>
      <w:r>
        <w:rPr>
          <w:spacing w:val="-12"/>
        </w:rPr>
        <w:t xml:space="preserve"> </w:t>
      </w:r>
      <w:r>
        <w:t>ke</w:t>
      </w:r>
      <w:r>
        <w:rPr>
          <w:spacing w:val="-14"/>
        </w:rPr>
        <w:t xml:space="preserve"> </w:t>
      </w:r>
      <w:r>
        <w:t>zhotovovanému</w:t>
      </w:r>
      <w:r>
        <w:rPr>
          <w:spacing w:val="-12"/>
        </w:rPr>
        <w:t xml:space="preserve"> </w:t>
      </w:r>
      <w:r>
        <w:t>dílu,</w:t>
      </w:r>
      <w:r>
        <w:rPr>
          <w:spacing w:val="-13"/>
        </w:rPr>
        <w:t xml:space="preserve"> </w:t>
      </w:r>
      <w:r>
        <w:t>pojištění</w:t>
      </w:r>
      <w:r>
        <w:rPr>
          <w:spacing w:val="-14"/>
        </w:rPr>
        <w:t xml:space="preserve"> </w:t>
      </w:r>
      <w:r>
        <w:t>díla</w:t>
      </w:r>
    </w:p>
    <w:p w14:paraId="726BA0E0" w14:textId="77777777" w:rsidR="00AF143E" w:rsidRDefault="00AF143E">
      <w:pPr>
        <w:pStyle w:val="Zkladntext"/>
        <w:numPr>
          <w:ilvl w:val="1"/>
          <w:numId w:val="20"/>
        </w:numPr>
        <w:tabs>
          <w:tab w:val="left" w:pos="1005"/>
        </w:tabs>
        <w:kinsoku w:val="0"/>
        <w:overflowPunct w:val="0"/>
        <w:spacing w:before="128" w:line="192" w:lineRule="exact"/>
        <w:ind w:right="144"/>
        <w:jc w:val="both"/>
        <w:rPr>
          <w:i w:val="0"/>
          <w:iCs w:val="0"/>
        </w:rPr>
      </w:pPr>
      <w:r>
        <w:t>Poskytovatel</w:t>
      </w:r>
      <w:r>
        <w:rPr>
          <w:spacing w:val="50"/>
        </w:rPr>
        <w:t xml:space="preserve"> </w:t>
      </w:r>
      <w:r>
        <w:t>podle</w:t>
      </w:r>
      <w:r>
        <w:rPr>
          <w:spacing w:val="51"/>
        </w:rPr>
        <w:t xml:space="preserve"> </w:t>
      </w:r>
      <w:r>
        <w:t>této</w:t>
      </w:r>
      <w:r>
        <w:rPr>
          <w:spacing w:val="52"/>
        </w:rPr>
        <w:t xml:space="preserve"> </w:t>
      </w:r>
      <w:r>
        <w:t>smlouvy</w:t>
      </w:r>
      <w:r>
        <w:rPr>
          <w:spacing w:val="51"/>
        </w:rPr>
        <w:t xml:space="preserve"> </w:t>
      </w:r>
      <w:r>
        <w:t>přebírá</w:t>
      </w:r>
      <w:r>
        <w:rPr>
          <w:spacing w:val="51"/>
        </w:rPr>
        <w:t xml:space="preserve"> </w:t>
      </w:r>
      <w:r>
        <w:t>odpovědnost</w:t>
      </w:r>
      <w:r>
        <w:rPr>
          <w:spacing w:val="51"/>
        </w:rPr>
        <w:t xml:space="preserve"> </w:t>
      </w:r>
      <w:r>
        <w:t>za</w:t>
      </w:r>
      <w:r>
        <w:rPr>
          <w:spacing w:val="51"/>
        </w:rPr>
        <w:t xml:space="preserve"> </w:t>
      </w:r>
      <w:r>
        <w:t>škodu</w:t>
      </w:r>
      <w:r>
        <w:rPr>
          <w:spacing w:val="52"/>
        </w:rPr>
        <w:t xml:space="preserve"> </w:t>
      </w:r>
      <w:r>
        <w:t>způsobenou</w:t>
      </w:r>
      <w:r>
        <w:rPr>
          <w:spacing w:val="51"/>
        </w:rPr>
        <w:t xml:space="preserve"> </w:t>
      </w:r>
      <w:r>
        <w:t>Objednateli,</w:t>
      </w:r>
      <w:r>
        <w:rPr>
          <w:spacing w:val="50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za</w:t>
      </w:r>
      <w:r>
        <w:rPr>
          <w:spacing w:val="51"/>
        </w:rPr>
        <w:t xml:space="preserve"> </w:t>
      </w:r>
      <w:r>
        <w:t>škodu</w:t>
      </w:r>
      <w:r>
        <w:rPr>
          <w:spacing w:val="57"/>
          <w:w w:val="98"/>
        </w:rPr>
        <w:t xml:space="preserve"> </w:t>
      </w:r>
      <w:r>
        <w:t>způsobenou</w:t>
      </w:r>
      <w:r>
        <w:rPr>
          <w:spacing w:val="-10"/>
        </w:rPr>
        <w:t xml:space="preserve"> </w:t>
      </w:r>
      <w:r>
        <w:t>jeho</w:t>
      </w:r>
      <w:r>
        <w:rPr>
          <w:spacing w:val="-10"/>
        </w:rPr>
        <w:t xml:space="preserve"> </w:t>
      </w:r>
      <w:r>
        <w:t>provozem</w:t>
      </w:r>
      <w:r>
        <w:rPr>
          <w:spacing w:val="-9"/>
        </w:rPr>
        <w:t xml:space="preserve"> </w:t>
      </w:r>
      <w:r>
        <w:t>Poskytovatele,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po</w:t>
      </w:r>
      <w:r>
        <w:rPr>
          <w:spacing w:val="-10"/>
        </w:rPr>
        <w:t xml:space="preserve"> </w:t>
      </w:r>
      <w:r>
        <w:t>celou</w:t>
      </w:r>
      <w:r>
        <w:rPr>
          <w:spacing w:val="-9"/>
        </w:rPr>
        <w:t xml:space="preserve"> </w:t>
      </w:r>
      <w:r>
        <w:t>dobu</w:t>
      </w:r>
      <w:r>
        <w:rPr>
          <w:spacing w:val="-10"/>
        </w:rPr>
        <w:t xml:space="preserve"> </w:t>
      </w:r>
      <w:r>
        <w:t>trvání</w:t>
      </w:r>
      <w:r>
        <w:rPr>
          <w:spacing w:val="-10"/>
        </w:rPr>
        <w:t xml:space="preserve"> </w:t>
      </w:r>
      <w:r>
        <w:t>této</w:t>
      </w:r>
      <w:r>
        <w:rPr>
          <w:spacing w:val="-10"/>
        </w:rPr>
        <w:t xml:space="preserve"> </w:t>
      </w:r>
      <w:r>
        <w:t>smlouvy.</w:t>
      </w:r>
    </w:p>
    <w:p w14:paraId="2607AB36" w14:textId="77777777" w:rsidR="00AF143E" w:rsidRDefault="00AF143E">
      <w:pPr>
        <w:pStyle w:val="Zkladntext"/>
        <w:numPr>
          <w:ilvl w:val="2"/>
          <w:numId w:val="20"/>
        </w:numPr>
        <w:tabs>
          <w:tab w:val="left" w:pos="1855"/>
        </w:tabs>
        <w:kinsoku w:val="0"/>
        <w:overflowPunct w:val="0"/>
        <w:spacing w:before="117"/>
        <w:jc w:val="both"/>
        <w:rPr>
          <w:i w:val="0"/>
          <w:iCs w:val="0"/>
        </w:rPr>
      </w:pPr>
      <w:r>
        <w:rPr>
          <w:b/>
          <w:bCs/>
        </w:rPr>
        <w:t>POJIŠTĚNÍ</w:t>
      </w:r>
    </w:p>
    <w:p w14:paraId="0F3FF795" w14:textId="77777777" w:rsidR="00AF143E" w:rsidRDefault="00AF143E">
      <w:pPr>
        <w:pStyle w:val="Zkladntext"/>
        <w:kinsoku w:val="0"/>
        <w:overflowPunct w:val="0"/>
        <w:ind w:left="1854" w:right="146" w:firstLine="0"/>
        <w:jc w:val="both"/>
        <w:rPr>
          <w:i w:val="0"/>
          <w:iCs w:val="0"/>
        </w:rPr>
      </w:pPr>
      <w:r>
        <w:t>Poskytovatel</w:t>
      </w:r>
      <w:r>
        <w:rPr>
          <w:spacing w:val="-8"/>
        </w:rPr>
        <w:t xml:space="preserve"> </w:t>
      </w:r>
      <w:r>
        <w:t>prohlašuje,</w:t>
      </w:r>
      <w:r>
        <w:rPr>
          <w:spacing w:val="-9"/>
        </w:rPr>
        <w:t xml:space="preserve"> </w:t>
      </w:r>
      <w:r>
        <w:t>že</w:t>
      </w:r>
      <w:r>
        <w:rPr>
          <w:spacing w:val="-7"/>
        </w:rPr>
        <w:t xml:space="preserve"> </w:t>
      </w:r>
      <w:r>
        <w:t>má</w:t>
      </w:r>
      <w:r>
        <w:rPr>
          <w:spacing w:val="-7"/>
        </w:rPr>
        <w:t xml:space="preserve"> </w:t>
      </w:r>
      <w:r>
        <w:t>sjednáno</w:t>
      </w:r>
      <w:r>
        <w:rPr>
          <w:spacing w:val="-7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souvislosti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realizací</w:t>
      </w:r>
      <w:r>
        <w:rPr>
          <w:spacing w:val="-8"/>
        </w:rPr>
        <w:t xml:space="preserve"> </w:t>
      </w:r>
      <w:r>
        <w:t>služby</w:t>
      </w:r>
      <w:r>
        <w:rPr>
          <w:spacing w:val="-7"/>
        </w:rPr>
        <w:t xml:space="preserve"> </w:t>
      </w:r>
      <w:r>
        <w:t>dle</w:t>
      </w:r>
      <w:r>
        <w:rPr>
          <w:spacing w:val="-7"/>
        </w:rPr>
        <w:t xml:space="preserve"> </w:t>
      </w:r>
      <w:r>
        <w:t>této</w:t>
      </w:r>
      <w:r>
        <w:rPr>
          <w:spacing w:val="-8"/>
        </w:rPr>
        <w:t xml:space="preserve"> </w:t>
      </w:r>
      <w:r>
        <w:t>smlouvy</w:t>
      </w:r>
      <w:r>
        <w:rPr>
          <w:spacing w:val="-7"/>
        </w:rPr>
        <w:t xml:space="preserve"> </w:t>
      </w:r>
      <w:r>
        <w:t>příslušné</w:t>
      </w:r>
      <w:r>
        <w:rPr>
          <w:spacing w:val="44"/>
          <w:w w:val="98"/>
        </w:rPr>
        <w:t xml:space="preserve"> </w:t>
      </w:r>
      <w:r>
        <w:t>druhy</w:t>
      </w:r>
      <w:r>
        <w:rPr>
          <w:spacing w:val="-18"/>
        </w:rPr>
        <w:t xml:space="preserve"> </w:t>
      </w:r>
      <w:r>
        <w:t>pojištění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zavazuje</w:t>
      </w:r>
      <w:r>
        <w:rPr>
          <w:spacing w:val="-18"/>
        </w:rPr>
        <w:t xml:space="preserve"> </w:t>
      </w:r>
      <w:r>
        <w:t>se</w:t>
      </w:r>
      <w:r>
        <w:rPr>
          <w:spacing w:val="-18"/>
        </w:rPr>
        <w:t xml:space="preserve"> </w:t>
      </w:r>
      <w:r>
        <w:t>udržovat</w:t>
      </w:r>
      <w:r>
        <w:rPr>
          <w:spacing w:val="-18"/>
        </w:rPr>
        <w:t xml:space="preserve"> </w:t>
      </w:r>
      <w:r>
        <w:t>je</w:t>
      </w:r>
      <w:r>
        <w:rPr>
          <w:spacing w:val="-18"/>
        </w:rPr>
        <w:t xml:space="preserve"> </w:t>
      </w:r>
      <w:r>
        <w:t>po</w:t>
      </w:r>
      <w:r>
        <w:rPr>
          <w:spacing w:val="-18"/>
        </w:rPr>
        <w:t xml:space="preserve"> </w:t>
      </w:r>
      <w:r>
        <w:t>celou</w:t>
      </w:r>
      <w:r>
        <w:rPr>
          <w:spacing w:val="-18"/>
        </w:rPr>
        <w:t xml:space="preserve"> </w:t>
      </w:r>
      <w:r>
        <w:t>dobu</w:t>
      </w:r>
      <w:r>
        <w:rPr>
          <w:spacing w:val="-18"/>
        </w:rPr>
        <w:t xml:space="preserve"> </w:t>
      </w:r>
      <w:r>
        <w:t>provádění</w:t>
      </w:r>
      <w:r>
        <w:rPr>
          <w:spacing w:val="-18"/>
        </w:rPr>
        <w:t xml:space="preserve"> </w:t>
      </w:r>
      <w:r>
        <w:t>služby</w:t>
      </w:r>
      <w:r>
        <w:rPr>
          <w:spacing w:val="-18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jednotlivých</w:t>
      </w:r>
      <w:r>
        <w:rPr>
          <w:spacing w:val="-18"/>
        </w:rPr>
        <w:t xml:space="preserve"> </w:t>
      </w:r>
      <w:r>
        <w:t>případech</w:t>
      </w:r>
      <w:r>
        <w:rPr>
          <w:spacing w:val="52"/>
          <w:w w:val="98"/>
        </w:rPr>
        <w:t xml:space="preserve"> </w:t>
      </w:r>
      <w:r>
        <w:t>po</w:t>
      </w:r>
      <w:r>
        <w:rPr>
          <w:spacing w:val="-11"/>
        </w:rPr>
        <w:t xml:space="preserve"> </w:t>
      </w:r>
      <w:r>
        <w:t>dobu</w:t>
      </w:r>
      <w:r>
        <w:rPr>
          <w:spacing w:val="-9"/>
        </w:rPr>
        <w:t xml:space="preserve"> </w:t>
      </w:r>
      <w:r>
        <w:t>stanovenou</w:t>
      </w:r>
      <w:r>
        <w:rPr>
          <w:spacing w:val="-10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této</w:t>
      </w:r>
      <w:r>
        <w:rPr>
          <w:spacing w:val="-10"/>
        </w:rPr>
        <w:t xml:space="preserve"> </w:t>
      </w:r>
      <w:r>
        <w:t>smlouvě,</w:t>
      </w:r>
      <w:r>
        <w:rPr>
          <w:spacing w:val="-10"/>
        </w:rPr>
        <w:t xml:space="preserve"> </w:t>
      </w:r>
      <w:r>
        <w:t>jak</w:t>
      </w:r>
      <w:r>
        <w:rPr>
          <w:spacing w:val="-10"/>
        </w:rPr>
        <w:t xml:space="preserve"> </w:t>
      </w:r>
      <w:r>
        <w:t>následuje.</w:t>
      </w:r>
    </w:p>
    <w:p w14:paraId="2409D51D" w14:textId="77777777" w:rsidR="00AF143E" w:rsidRDefault="00AF143E">
      <w:pPr>
        <w:pStyle w:val="Zkladntext"/>
        <w:numPr>
          <w:ilvl w:val="3"/>
          <w:numId w:val="20"/>
        </w:numPr>
        <w:tabs>
          <w:tab w:val="left" w:pos="2989"/>
        </w:tabs>
        <w:kinsoku w:val="0"/>
        <w:overflowPunct w:val="0"/>
        <w:spacing w:before="117"/>
        <w:ind w:right="146"/>
        <w:jc w:val="both"/>
        <w:rPr>
          <w:i w:val="0"/>
          <w:iCs w:val="0"/>
        </w:rPr>
      </w:pPr>
      <w:r>
        <w:t>Pojištění</w:t>
      </w:r>
      <w:r>
        <w:rPr>
          <w:spacing w:val="-10"/>
        </w:rPr>
        <w:t xml:space="preserve"> </w:t>
      </w:r>
      <w:r>
        <w:t>odpovědnosti</w:t>
      </w:r>
      <w:r>
        <w:rPr>
          <w:spacing w:val="-9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škody</w:t>
      </w:r>
      <w:r>
        <w:rPr>
          <w:spacing w:val="-8"/>
        </w:rPr>
        <w:t xml:space="preserve"> </w:t>
      </w:r>
      <w:r>
        <w:t>způsobené</w:t>
      </w:r>
      <w:r>
        <w:rPr>
          <w:spacing w:val="-9"/>
        </w:rPr>
        <w:t xml:space="preserve"> </w:t>
      </w:r>
      <w:r>
        <w:t>činností</w:t>
      </w:r>
      <w:r>
        <w:rPr>
          <w:spacing w:val="-9"/>
        </w:rPr>
        <w:t xml:space="preserve"> </w:t>
      </w:r>
      <w:r>
        <w:t>Poskytovatele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prováděném</w:t>
      </w:r>
      <w:r>
        <w:rPr>
          <w:spacing w:val="-8"/>
        </w:rPr>
        <w:t xml:space="preserve"> </w:t>
      </w:r>
      <w:r>
        <w:t>a</w:t>
      </w:r>
      <w:r w:rsidR="00560D68">
        <w:rPr>
          <w:spacing w:val="44"/>
          <w:w w:val="98"/>
        </w:rPr>
        <w:t> </w:t>
      </w:r>
      <w:r>
        <w:t>ukončené</w:t>
      </w:r>
      <w:r>
        <w:rPr>
          <w:spacing w:val="-9"/>
        </w:rPr>
        <w:t xml:space="preserve"> </w:t>
      </w:r>
      <w:r>
        <w:t>službě</w:t>
      </w:r>
      <w:r>
        <w:rPr>
          <w:spacing w:val="-9"/>
        </w:rPr>
        <w:t xml:space="preserve"> </w:t>
      </w:r>
      <w:r>
        <w:t>nebo</w:t>
      </w:r>
      <w:r>
        <w:rPr>
          <w:spacing w:val="-9"/>
        </w:rPr>
        <w:t xml:space="preserve"> </w:t>
      </w:r>
      <w:r>
        <w:t>vzniklé</w:t>
      </w:r>
      <w:r>
        <w:rPr>
          <w:spacing w:val="-9"/>
        </w:rPr>
        <w:t xml:space="preserve"> </w:t>
      </w:r>
      <w:r>
        <w:t>Objednateli</w:t>
      </w:r>
      <w:r>
        <w:rPr>
          <w:spacing w:val="-10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porušení</w:t>
      </w:r>
      <w:r>
        <w:rPr>
          <w:spacing w:val="-10"/>
        </w:rPr>
        <w:t xml:space="preserve"> </w:t>
      </w:r>
      <w:r>
        <w:t>povinnosti</w:t>
      </w:r>
      <w:r>
        <w:rPr>
          <w:spacing w:val="-10"/>
        </w:rPr>
        <w:t xml:space="preserve"> </w:t>
      </w:r>
      <w:r>
        <w:t>Poskytovatele</w:t>
      </w:r>
      <w:r>
        <w:rPr>
          <w:spacing w:val="-9"/>
        </w:rPr>
        <w:t xml:space="preserve"> </w:t>
      </w:r>
      <w:r>
        <w:t>podle</w:t>
      </w:r>
      <w:r>
        <w:rPr>
          <w:spacing w:val="50"/>
          <w:w w:val="98"/>
        </w:rPr>
        <w:t xml:space="preserve"> </w:t>
      </w:r>
      <w:r>
        <w:t>této</w:t>
      </w:r>
      <w:r>
        <w:rPr>
          <w:spacing w:val="18"/>
        </w:rPr>
        <w:t xml:space="preserve"> </w:t>
      </w:r>
      <w:r>
        <w:t>smlouvy</w:t>
      </w:r>
      <w:r>
        <w:rPr>
          <w:spacing w:val="19"/>
        </w:rPr>
        <w:t xml:space="preserve"> </w:t>
      </w:r>
      <w:r>
        <w:t>ve</w:t>
      </w:r>
      <w:r>
        <w:rPr>
          <w:spacing w:val="19"/>
        </w:rPr>
        <w:t xml:space="preserve"> </w:t>
      </w:r>
      <w:proofErr w:type="gramStart"/>
      <w:r>
        <w:t>výši</w:t>
      </w:r>
      <w:r>
        <w:rPr>
          <w:spacing w:val="19"/>
        </w:rPr>
        <w:t xml:space="preserve"> </w:t>
      </w:r>
      <w:r>
        <w:rPr>
          <w:highlight w:val="yellow"/>
        </w:rPr>
        <w:t>........................</w:t>
      </w:r>
      <w:r>
        <w:t>,-</w:t>
      </w:r>
      <w:r>
        <w:rPr>
          <w:spacing w:val="19"/>
        </w:rPr>
        <w:t xml:space="preserve"> </w:t>
      </w:r>
      <w:r>
        <w:t>Kč</w:t>
      </w:r>
      <w:proofErr w:type="gramEnd"/>
      <w:r>
        <w:rPr>
          <w:spacing w:val="19"/>
        </w:rPr>
        <w:t xml:space="preserve"> </w:t>
      </w:r>
      <w:r>
        <w:rPr>
          <w:b/>
          <w:bCs/>
        </w:rPr>
        <w:t>(doplní</w:t>
      </w:r>
      <w:r>
        <w:rPr>
          <w:b/>
          <w:bCs/>
          <w:spacing w:val="19"/>
        </w:rPr>
        <w:t xml:space="preserve"> </w:t>
      </w:r>
      <w:r>
        <w:rPr>
          <w:b/>
          <w:bCs/>
        </w:rPr>
        <w:t>účastník,</w:t>
      </w:r>
      <w:r>
        <w:rPr>
          <w:b/>
          <w:bCs/>
          <w:spacing w:val="18"/>
        </w:rPr>
        <w:t xml:space="preserve"> </w:t>
      </w:r>
      <w:r>
        <w:rPr>
          <w:b/>
          <w:bCs/>
        </w:rPr>
        <w:t>minimálně</w:t>
      </w:r>
      <w:r>
        <w:rPr>
          <w:b/>
          <w:bCs/>
          <w:spacing w:val="19"/>
        </w:rPr>
        <w:t xml:space="preserve"> </w:t>
      </w:r>
      <w:r>
        <w:rPr>
          <w:b/>
          <w:bCs/>
        </w:rPr>
        <w:t>však</w:t>
      </w:r>
    </w:p>
    <w:p w14:paraId="2841860A" w14:textId="77777777" w:rsidR="00AF143E" w:rsidRDefault="00AF088B">
      <w:pPr>
        <w:pStyle w:val="Zkladntext"/>
        <w:kinsoku w:val="0"/>
        <w:overflowPunct w:val="0"/>
        <w:spacing w:before="2"/>
        <w:ind w:left="2988" w:right="145" w:firstLine="0"/>
        <w:jc w:val="both"/>
        <w:rPr>
          <w:i w:val="0"/>
          <w:iCs w:val="0"/>
        </w:rPr>
      </w:pPr>
      <w:r w:rsidRPr="002746D6">
        <w:rPr>
          <w:b/>
          <w:bCs/>
        </w:rPr>
        <w:t>5</w:t>
      </w:r>
      <w:r w:rsidR="00AF143E" w:rsidRPr="002746D6">
        <w:rPr>
          <w:b/>
          <w:bCs/>
        </w:rPr>
        <w:t>.000.000</w:t>
      </w:r>
      <w:r w:rsidR="00AF143E" w:rsidRPr="002746D6">
        <w:rPr>
          <w:b/>
          <w:bCs/>
          <w:spacing w:val="-13"/>
        </w:rPr>
        <w:t xml:space="preserve"> </w:t>
      </w:r>
      <w:r w:rsidR="00AF143E" w:rsidRPr="002746D6">
        <w:rPr>
          <w:b/>
          <w:bCs/>
        </w:rPr>
        <w:t>Kč)</w:t>
      </w:r>
      <w:r w:rsidR="00AF143E" w:rsidRPr="002746D6">
        <w:t>,</w:t>
      </w:r>
      <w:r w:rsidR="00AF143E">
        <w:rPr>
          <w:spacing w:val="-13"/>
        </w:rPr>
        <w:t xml:space="preserve"> </w:t>
      </w:r>
      <w:r w:rsidR="00AF143E">
        <w:t>přičemž</w:t>
      </w:r>
      <w:r w:rsidR="00AF143E">
        <w:rPr>
          <w:spacing w:val="-13"/>
        </w:rPr>
        <w:t xml:space="preserve"> </w:t>
      </w:r>
      <w:r w:rsidR="00AF143E">
        <w:t>sjednané</w:t>
      </w:r>
      <w:r w:rsidR="00AF143E">
        <w:rPr>
          <w:spacing w:val="-13"/>
        </w:rPr>
        <w:t xml:space="preserve"> </w:t>
      </w:r>
      <w:r w:rsidR="00AF143E">
        <w:t>pojistné</w:t>
      </w:r>
      <w:r w:rsidR="00AF143E">
        <w:rPr>
          <w:spacing w:val="-12"/>
        </w:rPr>
        <w:t xml:space="preserve"> </w:t>
      </w:r>
      <w:r w:rsidR="00AF143E">
        <w:t>plnění</w:t>
      </w:r>
      <w:r w:rsidR="00AF143E">
        <w:rPr>
          <w:spacing w:val="-14"/>
        </w:rPr>
        <w:t xml:space="preserve"> </w:t>
      </w:r>
      <w:r w:rsidR="00AF143E">
        <w:t>musí</w:t>
      </w:r>
      <w:r w:rsidR="00AF143E">
        <w:rPr>
          <w:spacing w:val="-13"/>
        </w:rPr>
        <w:t xml:space="preserve"> </w:t>
      </w:r>
      <w:r w:rsidR="00AF143E">
        <w:t>být</w:t>
      </w:r>
      <w:r w:rsidR="00AF143E">
        <w:rPr>
          <w:spacing w:val="-14"/>
        </w:rPr>
        <w:t xml:space="preserve"> </w:t>
      </w:r>
      <w:r w:rsidR="00AF143E">
        <w:t>dostatečné</w:t>
      </w:r>
      <w:r w:rsidR="00AF143E">
        <w:rPr>
          <w:spacing w:val="-12"/>
        </w:rPr>
        <w:t xml:space="preserve"> </w:t>
      </w:r>
      <w:r w:rsidR="00AF143E">
        <w:t>k</w:t>
      </w:r>
      <w:r w:rsidR="00AF143E">
        <w:rPr>
          <w:spacing w:val="-13"/>
        </w:rPr>
        <w:t xml:space="preserve"> </w:t>
      </w:r>
      <w:r w:rsidR="00AF143E">
        <w:t>tomu,</w:t>
      </w:r>
      <w:r w:rsidR="00AF143E">
        <w:rPr>
          <w:spacing w:val="-13"/>
        </w:rPr>
        <w:t xml:space="preserve"> </w:t>
      </w:r>
      <w:r w:rsidR="00AF143E">
        <w:t>aby</w:t>
      </w:r>
      <w:r w:rsidR="00AF143E">
        <w:rPr>
          <w:spacing w:val="61"/>
          <w:w w:val="98"/>
        </w:rPr>
        <w:t xml:space="preserve"> </w:t>
      </w:r>
      <w:r w:rsidR="00AF143E">
        <w:t>mohla</w:t>
      </w:r>
      <w:r w:rsidR="00AF143E">
        <w:rPr>
          <w:spacing w:val="25"/>
        </w:rPr>
        <w:t xml:space="preserve"> </w:t>
      </w:r>
      <w:r w:rsidR="00AF143E">
        <w:t>být</w:t>
      </w:r>
      <w:r w:rsidR="00AF143E">
        <w:rPr>
          <w:spacing w:val="25"/>
        </w:rPr>
        <w:t xml:space="preserve"> </w:t>
      </w:r>
      <w:r w:rsidR="00AF143E">
        <w:t>služba</w:t>
      </w:r>
      <w:r w:rsidR="00AF143E">
        <w:rPr>
          <w:spacing w:val="25"/>
        </w:rPr>
        <w:t xml:space="preserve"> </w:t>
      </w:r>
      <w:r w:rsidR="00AF143E">
        <w:t>v</w:t>
      </w:r>
      <w:r w:rsidR="00AF143E">
        <w:rPr>
          <w:spacing w:val="26"/>
        </w:rPr>
        <w:t xml:space="preserve"> </w:t>
      </w:r>
      <w:r w:rsidR="00AF143E">
        <w:t>případě</w:t>
      </w:r>
      <w:r w:rsidR="00AF143E">
        <w:rPr>
          <w:spacing w:val="25"/>
        </w:rPr>
        <w:t xml:space="preserve"> </w:t>
      </w:r>
      <w:r w:rsidR="00AF143E">
        <w:t>poškození</w:t>
      </w:r>
      <w:r w:rsidR="00AF143E">
        <w:rPr>
          <w:spacing w:val="25"/>
        </w:rPr>
        <w:t xml:space="preserve"> </w:t>
      </w:r>
      <w:r w:rsidR="00AF143E">
        <w:t>opravena</w:t>
      </w:r>
      <w:r w:rsidR="00AF143E">
        <w:rPr>
          <w:spacing w:val="25"/>
        </w:rPr>
        <w:t xml:space="preserve"> </w:t>
      </w:r>
      <w:r w:rsidR="00AF143E">
        <w:t>nebo</w:t>
      </w:r>
      <w:r w:rsidR="00AF143E">
        <w:rPr>
          <w:spacing w:val="25"/>
        </w:rPr>
        <w:t xml:space="preserve"> </w:t>
      </w:r>
      <w:r w:rsidR="00AF143E">
        <w:t>znovu</w:t>
      </w:r>
      <w:r w:rsidR="00AF143E">
        <w:rPr>
          <w:spacing w:val="25"/>
        </w:rPr>
        <w:t xml:space="preserve"> </w:t>
      </w:r>
      <w:r w:rsidR="00AF143E">
        <w:t>provedena,</w:t>
      </w:r>
      <w:r w:rsidR="00AF143E">
        <w:rPr>
          <w:spacing w:val="25"/>
        </w:rPr>
        <w:t xml:space="preserve"> </w:t>
      </w:r>
      <w:r w:rsidR="00AF143E">
        <w:t>přičemž</w:t>
      </w:r>
      <w:r w:rsidR="00AF143E">
        <w:rPr>
          <w:spacing w:val="36"/>
          <w:w w:val="99"/>
        </w:rPr>
        <w:t xml:space="preserve"> </w:t>
      </w:r>
      <w:r w:rsidR="00AF143E">
        <w:t>pojistné</w:t>
      </w:r>
      <w:r w:rsidR="00AF143E">
        <w:rPr>
          <w:spacing w:val="26"/>
        </w:rPr>
        <w:t xml:space="preserve"> </w:t>
      </w:r>
      <w:r w:rsidR="00AF143E">
        <w:t>plnění</w:t>
      </w:r>
      <w:r w:rsidR="00AF143E">
        <w:rPr>
          <w:spacing w:val="25"/>
        </w:rPr>
        <w:t xml:space="preserve"> </w:t>
      </w:r>
      <w:r w:rsidR="00AF143E">
        <w:t>musí</w:t>
      </w:r>
      <w:r w:rsidR="00AF143E">
        <w:rPr>
          <w:spacing w:val="25"/>
        </w:rPr>
        <w:t xml:space="preserve"> </w:t>
      </w:r>
      <w:r w:rsidR="00AF143E">
        <w:t>krýt</w:t>
      </w:r>
      <w:r w:rsidR="00AF143E">
        <w:rPr>
          <w:spacing w:val="26"/>
        </w:rPr>
        <w:t xml:space="preserve"> </w:t>
      </w:r>
      <w:r w:rsidR="00AF143E">
        <w:t>i</w:t>
      </w:r>
      <w:r w:rsidR="00AF143E">
        <w:rPr>
          <w:spacing w:val="25"/>
        </w:rPr>
        <w:t xml:space="preserve"> </w:t>
      </w:r>
      <w:r w:rsidR="00AF143E">
        <w:t>případný</w:t>
      </w:r>
      <w:r w:rsidR="00AF143E">
        <w:rPr>
          <w:spacing w:val="26"/>
        </w:rPr>
        <w:t xml:space="preserve"> </w:t>
      </w:r>
      <w:r w:rsidR="00AF143E">
        <w:t>kalkulovaný</w:t>
      </w:r>
      <w:r w:rsidR="00AF143E">
        <w:rPr>
          <w:spacing w:val="27"/>
        </w:rPr>
        <w:t xml:space="preserve"> </w:t>
      </w:r>
      <w:r w:rsidR="00AF143E">
        <w:t>zisk</w:t>
      </w:r>
      <w:r w:rsidR="00AF143E">
        <w:rPr>
          <w:spacing w:val="26"/>
        </w:rPr>
        <w:t xml:space="preserve"> </w:t>
      </w:r>
      <w:r w:rsidR="00AF143E">
        <w:t>Poskytovatele;</w:t>
      </w:r>
      <w:r w:rsidR="00AF143E">
        <w:rPr>
          <w:spacing w:val="25"/>
        </w:rPr>
        <w:t xml:space="preserve"> </w:t>
      </w:r>
      <w:r w:rsidR="00AF143E">
        <w:t>odpovídající</w:t>
      </w:r>
      <w:r w:rsidR="00AF143E">
        <w:rPr>
          <w:spacing w:val="46"/>
          <w:w w:val="99"/>
        </w:rPr>
        <w:t xml:space="preserve"> </w:t>
      </w:r>
      <w:r w:rsidR="00AF143E">
        <w:t>pojistka</w:t>
      </w:r>
      <w:r w:rsidR="00AF143E">
        <w:rPr>
          <w:spacing w:val="1"/>
        </w:rPr>
        <w:t xml:space="preserve"> </w:t>
      </w:r>
      <w:r w:rsidR="00AF143E">
        <w:t>bude</w:t>
      </w:r>
      <w:r w:rsidR="00AF143E">
        <w:rPr>
          <w:spacing w:val="1"/>
        </w:rPr>
        <w:t xml:space="preserve"> </w:t>
      </w:r>
      <w:r w:rsidR="00AF143E">
        <w:t>udržována</w:t>
      </w:r>
      <w:r w:rsidR="00AF143E">
        <w:rPr>
          <w:spacing w:val="2"/>
        </w:rPr>
        <w:t xml:space="preserve"> </w:t>
      </w:r>
      <w:r w:rsidR="00AF143E">
        <w:t>v</w:t>
      </w:r>
      <w:r w:rsidR="00AF143E">
        <w:rPr>
          <w:spacing w:val="1"/>
        </w:rPr>
        <w:t xml:space="preserve"> </w:t>
      </w:r>
      <w:r w:rsidR="00AF143E">
        <w:t>platnosti od</w:t>
      </w:r>
      <w:r w:rsidR="00AF143E">
        <w:rPr>
          <w:spacing w:val="2"/>
        </w:rPr>
        <w:t xml:space="preserve"> </w:t>
      </w:r>
      <w:r w:rsidR="00AF143E">
        <w:t>data</w:t>
      </w:r>
      <w:r w:rsidR="00AF143E">
        <w:rPr>
          <w:spacing w:val="1"/>
        </w:rPr>
        <w:t xml:space="preserve"> </w:t>
      </w:r>
      <w:r w:rsidR="00AF143E">
        <w:t>zahájení provádění</w:t>
      </w:r>
      <w:r w:rsidR="00AF143E">
        <w:rPr>
          <w:spacing w:val="1"/>
        </w:rPr>
        <w:t xml:space="preserve"> </w:t>
      </w:r>
      <w:r w:rsidR="00AF143E">
        <w:t>služby</w:t>
      </w:r>
      <w:r w:rsidR="00AF143E">
        <w:rPr>
          <w:spacing w:val="1"/>
        </w:rPr>
        <w:t xml:space="preserve"> </w:t>
      </w:r>
      <w:r w:rsidR="00AF143E">
        <w:t>až</w:t>
      </w:r>
      <w:r w:rsidR="00AF143E">
        <w:rPr>
          <w:spacing w:val="2"/>
        </w:rPr>
        <w:t xml:space="preserve"> </w:t>
      </w:r>
      <w:r w:rsidR="00AF143E">
        <w:t>do</w:t>
      </w:r>
      <w:r w:rsidR="00AF143E">
        <w:rPr>
          <w:spacing w:val="1"/>
        </w:rPr>
        <w:t xml:space="preserve"> </w:t>
      </w:r>
      <w:r w:rsidR="00AF143E">
        <w:t>konce</w:t>
      </w:r>
      <w:r w:rsidR="00AF143E">
        <w:rPr>
          <w:spacing w:val="48"/>
          <w:w w:val="98"/>
        </w:rPr>
        <w:t xml:space="preserve"> </w:t>
      </w:r>
      <w:r w:rsidR="00AF143E">
        <w:t>platnosti</w:t>
      </w:r>
      <w:r w:rsidR="00AF143E">
        <w:rPr>
          <w:spacing w:val="-14"/>
        </w:rPr>
        <w:t xml:space="preserve"> </w:t>
      </w:r>
      <w:r w:rsidR="00AF143E">
        <w:t>této</w:t>
      </w:r>
      <w:r w:rsidR="00AF143E">
        <w:rPr>
          <w:spacing w:val="-14"/>
        </w:rPr>
        <w:t xml:space="preserve"> </w:t>
      </w:r>
      <w:r w:rsidR="00AF143E">
        <w:t>smlouvy;</w:t>
      </w:r>
    </w:p>
    <w:p w14:paraId="74BFF290" w14:textId="77777777" w:rsidR="00AF143E" w:rsidRPr="00EE505D" w:rsidRDefault="00AF143E">
      <w:pPr>
        <w:pStyle w:val="Zkladntext"/>
        <w:numPr>
          <w:ilvl w:val="3"/>
          <w:numId w:val="20"/>
        </w:numPr>
        <w:tabs>
          <w:tab w:val="left" w:pos="2989"/>
        </w:tabs>
        <w:kinsoku w:val="0"/>
        <w:overflowPunct w:val="0"/>
        <w:ind w:right="144"/>
        <w:jc w:val="both"/>
        <w:rPr>
          <w:i w:val="0"/>
          <w:iCs w:val="0"/>
        </w:rPr>
      </w:pPr>
      <w:r>
        <w:t>Pojištění</w:t>
      </w:r>
      <w:r>
        <w:rPr>
          <w:spacing w:val="33"/>
        </w:rPr>
        <w:t xml:space="preserve"> </w:t>
      </w:r>
      <w:r>
        <w:t>odpovědnosti</w:t>
      </w:r>
      <w:r>
        <w:rPr>
          <w:spacing w:val="33"/>
        </w:rPr>
        <w:t xml:space="preserve"> </w:t>
      </w:r>
      <w:r>
        <w:t>za</w:t>
      </w:r>
      <w:r>
        <w:rPr>
          <w:spacing w:val="33"/>
        </w:rPr>
        <w:t xml:space="preserve"> </w:t>
      </w:r>
      <w:r>
        <w:t>škody</w:t>
      </w:r>
      <w:r>
        <w:rPr>
          <w:spacing w:val="34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provozu</w:t>
      </w:r>
      <w:r>
        <w:rPr>
          <w:spacing w:val="33"/>
        </w:rPr>
        <w:t xml:space="preserve"> </w:t>
      </w:r>
      <w:r>
        <w:t>organizace</w:t>
      </w:r>
      <w:r>
        <w:rPr>
          <w:spacing w:val="34"/>
        </w:rPr>
        <w:t xml:space="preserve"> </w:t>
      </w:r>
      <w:r>
        <w:t>s</w:t>
      </w:r>
      <w:r>
        <w:rPr>
          <w:spacing w:val="33"/>
        </w:rPr>
        <w:t xml:space="preserve"> </w:t>
      </w:r>
      <w:r>
        <w:t>ohledem</w:t>
      </w:r>
      <w:r>
        <w:rPr>
          <w:spacing w:val="34"/>
        </w:rPr>
        <w:t xml:space="preserve"> </w:t>
      </w:r>
      <w:r>
        <w:t>na</w:t>
      </w:r>
      <w:r>
        <w:rPr>
          <w:spacing w:val="34"/>
        </w:rPr>
        <w:t xml:space="preserve"> </w:t>
      </w:r>
      <w:r>
        <w:t>pojišťovací</w:t>
      </w:r>
      <w:r>
        <w:rPr>
          <w:spacing w:val="34"/>
          <w:w w:val="99"/>
        </w:rPr>
        <w:t xml:space="preserve"> </w:t>
      </w:r>
      <w:r>
        <w:t>podmínky</w:t>
      </w:r>
      <w:r>
        <w:rPr>
          <w:spacing w:val="-16"/>
        </w:rPr>
        <w:t xml:space="preserve"> </w:t>
      </w:r>
      <w:r>
        <w:t>pojišťovny,</w:t>
      </w:r>
      <w:r>
        <w:rPr>
          <w:spacing w:val="-17"/>
        </w:rPr>
        <w:t xml:space="preserve"> </w:t>
      </w:r>
      <w:r>
        <w:t>včetně</w:t>
      </w:r>
      <w:r>
        <w:rPr>
          <w:spacing w:val="-15"/>
        </w:rPr>
        <w:t xml:space="preserve"> </w:t>
      </w:r>
      <w:r>
        <w:t>úrazového</w:t>
      </w:r>
      <w:r>
        <w:rPr>
          <w:spacing w:val="-16"/>
        </w:rPr>
        <w:t xml:space="preserve"> </w:t>
      </w:r>
      <w:r>
        <w:t>pojištění</w:t>
      </w:r>
      <w:r>
        <w:rPr>
          <w:spacing w:val="-17"/>
        </w:rPr>
        <w:t xml:space="preserve"> </w:t>
      </w:r>
      <w:r>
        <w:t>zaměstnanců;</w:t>
      </w:r>
      <w:r>
        <w:rPr>
          <w:spacing w:val="-16"/>
        </w:rPr>
        <w:t xml:space="preserve"> </w:t>
      </w:r>
      <w:r>
        <w:t>odpovídající</w:t>
      </w:r>
      <w:r>
        <w:rPr>
          <w:spacing w:val="-17"/>
        </w:rPr>
        <w:t xml:space="preserve"> </w:t>
      </w:r>
      <w:r>
        <w:t>pojistka</w:t>
      </w:r>
      <w:r>
        <w:rPr>
          <w:spacing w:val="54"/>
          <w:w w:val="98"/>
        </w:rPr>
        <w:t xml:space="preserve"> </w:t>
      </w:r>
      <w:r w:rsidRPr="00EE505D">
        <w:t>bude</w:t>
      </w:r>
      <w:r w:rsidRPr="00EE505D">
        <w:rPr>
          <w:spacing w:val="-15"/>
        </w:rPr>
        <w:t xml:space="preserve"> </w:t>
      </w:r>
      <w:r w:rsidRPr="00EE505D">
        <w:t>udržována</w:t>
      </w:r>
      <w:r w:rsidRPr="00EE505D">
        <w:rPr>
          <w:spacing w:val="-15"/>
        </w:rPr>
        <w:t xml:space="preserve"> </w:t>
      </w:r>
      <w:r w:rsidRPr="00EE505D">
        <w:t>v</w:t>
      </w:r>
      <w:r w:rsidRPr="00EE505D">
        <w:rPr>
          <w:spacing w:val="-15"/>
        </w:rPr>
        <w:t xml:space="preserve"> </w:t>
      </w:r>
      <w:r w:rsidRPr="00EE505D">
        <w:t>platnosti</w:t>
      </w:r>
      <w:r w:rsidRPr="00EE505D">
        <w:rPr>
          <w:spacing w:val="-15"/>
        </w:rPr>
        <w:t xml:space="preserve"> </w:t>
      </w:r>
      <w:r w:rsidRPr="00EE505D">
        <w:t>od</w:t>
      </w:r>
      <w:r w:rsidRPr="00EE505D">
        <w:rPr>
          <w:spacing w:val="-15"/>
        </w:rPr>
        <w:t xml:space="preserve"> </w:t>
      </w:r>
      <w:r w:rsidRPr="00EE505D">
        <w:t>data</w:t>
      </w:r>
      <w:r w:rsidRPr="00EE505D">
        <w:rPr>
          <w:spacing w:val="-15"/>
        </w:rPr>
        <w:t xml:space="preserve"> </w:t>
      </w:r>
      <w:r w:rsidRPr="00EE505D">
        <w:t>zahájení</w:t>
      </w:r>
      <w:r w:rsidRPr="00EE505D">
        <w:rPr>
          <w:spacing w:val="-15"/>
        </w:rPr>
        <w:t xml:space="preserve"> </w:t>
      </w:r>
      <w:r w:rsidRPr="00EE505D">
        <w:t>provádění</w:t>
      </w:r>
      <w:r w:rsidRPr="00EE505D">
        <w:rPr>
          <w:spacing w:val="-16"/>
        </w:rPr>
        <w:t xml:space="preserve"> </w:t>
      </w:r>
      <w:r w:rsidRPr="00EE505D">
        <w:t>služby</w:t>
      </w:r>
      <w:r w:rsidRPr="00EE505D">
        <w:rPr>
          <w:spacing w:val="-14"/>
        </w:rPr>
        <w:t xml:space="preserve"> </w:t>
      </w:r>
      <w:r w:rsidRPr="00EE505D">
        <w:t>až</w:t>
      </w:r>
      <w:r w:rsidRPr="00EE505D">
        <w:rPr>
          <w:spacing w:val="-15"/>
        </w:rPr>
        <w:t xml:space="preserve"> </w:t>
      </w:r>
      <w:r w:rsidRPr="00EE505D">
        <w:t>do</w:t>
      </w:r>
      <w:r w:rsidRPr="00EE505D">
        <w:rPr>
          <w:spacing w:val="-15"/>
        </w:rPr>
        <w:t xml:space="preserve"> </w:t>
      </w:r>
      <w:r w:rsidRPr="00EE505D">
        <w:t>uplynutí</w:t>
      </w:r>
      <w:r w:rsidRPr="00EE505D">
        <w:rPr>
          <w:spacing w:val="-15"/>
        </w:rPr>
        <w:t xml:space="preserve"> </w:t>
      </w:r>
      <w:r w:rsidRPr="00EE505D">
        <w:t>jednoho</w:t>
      </w:r>
      <w:r w:rsidRPr="00EE505D">
        <w:rPr>
          <w:spacing w:val="58"/>
          <w:w w:val="98"/>
        </w:rPr>
        <w:t xml:space="preserve"> </w:t>
      </w:r>
      <w:r w:rsidRPr="00EE505D">
        <w:t>roku</w:t>
      </w:r>
      <w:r w:rsidRPr="00EE505D">
        <w:rPr>
          <w:spacing w:val="-11"/>
        </w:rPr>
        <w:t xml:space="preserve"> </w:t>
      </w:r>
      <w:r w:rsidRPr="00EE505D">
        <w:t>od</w:t>
      </w:r>
      <w:r w:rsidRPr="00EE505D">
        <w:rPr>
          <w:spacing w:val="-10"/>
        </w:rPr>
        <w:t xml:space="preserve"> </w:t>
      </w:r>
      <w:r w:rsidRPr="00EE505D">
        <w:t>data</w:t>
      </w:r>
      <w:r w:rsidRPr="00EE505D">
        <w:rPr>
          <w:spacing w:val="-10"/>
        </w:rPr>
        <w:t xml:space="preserve"> </w:t>
      </w:r>
      <w:r w:rsidRPr="00EE505D">
        <w:t>poslední</w:t>
      </w:r>
      <w:r w:rsidRPr="00EE505D">
        <w:rPr>
          <w:spacing w:val="-10"/>
        </w:rPr>
        <w:t xml:space="preserve"> </w:t>
      </w:r>
      <w:r w:rsidRPr="00EE505D">
        <w:t>provedené</w:t>
      </w:r>
      <w:r w:rsidRPr="00EE505D">
        <w:rPr>
          <w:spacing w:val="-10"/>
        </w:rPr>
        <w:t xml:space="preserve"> </w:t>
      </w:r>
      <w:r w:rsidRPr="00EE505D">
        <w:t>služby,</w:t>
      </w:r>
      <w:r w:rsidRPr="00EE505D">
        <w:rPr>
          <w:spacing w:val="-10"/>
        </w:rPr>
        <w:t xml:space="preserve"> </w:t>
      </w:r>
      <w:r w:rsidRPr="00EE505D">
        <w:t>která</w:t>
      </w:r>
      <w:r w:rsidRPr="00EE505D">
        <w:rPr>
          <w:spacing w:val="-10"/>
        </w:rPr>
        <w:t xml:space="preserve"> </w:t>
      </w:r>
      <w:r w:rsidRPr="00EE505D">
        <w:t>bude</w:t>
      </w:r>
      <w:r w:rsidRPr="00EE505D">
        <w:rPr>
          <w:spacing w:val="-11"/>
        </w:rPr>
        <w:t xml:space="preserve"> </w:t>
      </w:r>
      <w:r w:rsidRPr="00EE505D">
        <w:t>vykonána;</w:t>
      </w:r>
    </w:p>
    <w:p w14:paraId="02C982B7" w14:textId="77777777" w:rsidR="00AF143E" w:rsidRDefault="00AF143E">
      <w:pPr>
        <w:pStyle w:val="Zkladntext"/>
        <w:numPr>
          <w:ilvl w:val="3"/>
          <w:numId w:val="20"/>
        </w:numPr>
        <w:tabs>
          <w:tab w:val="left" w:pos="2989"/>
        </w:tabs>
        <w:kinsoku w:val="0"/>
        <w:overflowPunct w:val="0"/>
        <w:spacing w:before="66" w:line="192" w:lineRule="exact"/>
        <w:ind w:right="145"/>
        <w:jc w:val="both"/>
        <w:rPr>
          <w:i w:val="0"/>
          <w:iCs w:val="0"/>
        </w:rPr>
      </w:pPr>
      <w:r>
        <w:t>Pojištění</w:t>
      </w:r>
      <w:r>
        <w:rPr>
          <w:spacing w:val="31"/>
        </w:rPr>
        <w:t xml:space="preserve"> </w:t>
      </w:r>
      <w:r>
        <w:t>odpovědnosti</w:t>
      </w:r>
      <w:r>
        <w:rPr>
          <w:spacing w:val="32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provozu</w:t>
      </w:r>
      <w:r>
        <w:rPr>
          <w:spacing w:val="33"/>
        </w:rPr>
        <w:t xml:space="preserve"> </w:t>
      </w:r>
      <w:r>
        <w:t>motorových</w:t>
      </w:r>
      <w:r>
        <w:rPr>
          <w:spacing w:val="32"/>
        </w:rPr>
        <w:t xml:space="preserve"> </w:t>
      </w:r>
      <w:r>
        <w:t>vozidel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havarijní</w:t>
      </w:r>
      <w:r>
        <w:rPr>
          <w:spacing w:val="31"/>
        </w:rPr>
        <w:t xml:space="preserve"> </w:t>
      </w:r>
      <w:r>
        <w:t>pojištění</w:t>
      </w:r>
      <w:r>
        <w:rPr>
          <w:spacing w:val="32"/>
        </w:rPr>
        <w:t xml:space="preserve"> </w:t>
      </w:r>
      <w:r>
        <w:t>všech</w:t>
      </w:r>
      <w:r>
        <w:rPr>
          <w:spacing w:val="44"/>
          <w:w w:val="98"/>
        </w:rPr>
        <w:t xml:space="preserve"> </w:t>
      </w:r>
      <w:r>
        <w:t>vozidel,</w:t>
      </w:r>
      <w:r>
        <w:rPr>
          <w:spacing w:val="-9"/>
        </w:rPr>
        <w:t xml:space="preserve"> </w:t>
      </w:r>
      <w:r>
        <w:t>která</w:t>
      </w:r>
      <w:r>
        <w:rPr>
          <w:spacing w:val="-9"/>
        </w:rPr>
        <w:t xml:space="preserve"> </w:t>
      </w:r>
      <w:r>
        <w:t>budou</w:t>
      </w:r>
      <w:r>
        <w:rPr>
          <w:spacing w:val="-8"/>
        </w:rPr>
        <w:t xml:space="preserve"> </w:t>
      </w:r>
      <w:r>
        <w:t>užívána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souvislosti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dílem.</w:t>
      </w:r>
    </w:p>
    <w:p w14:paraId="07A85876" w14:textId="77777777" w:rsidR="00AF143E" w:rsidRDefault="00AF143E">
      <w:pPr>
        <w:pStyle w:val="Zkladntext"/>
        <w:kinsoku w:val="0"/>
        <w:overflowPunct w:val="0"/>
        <w:spacing w:before="124" w:line="192" w:lineRule="exact"/>
        <w:ind w:left="1854" w:right="146" w:firstLine="0"/>
        <w:jc w:val="both"/>
        <w:rPr>
          <w:i w:val="0"/>
          <w:iCs w:val="0"/>
        </w:rPr>
      </w:pPr>
      <w:r>
        <w:t>Pokud</w:t>
      </w:r>
      <w:r>
        <w:rPr>
          <w:spacing w:val="-11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týče</w:t>
      </w:r>
      <w:r>
        <w:rPr>
          <w:spacing w:val="-12"/>
        </w:rPr>
        <w:t xml:space="preserve"> </w:t>
      </w:r>
      <w:r>
        <w:t>poddodavatelů</w:t>
      </w:r>
      <w:r>
        <w:rPr>
          <w:spacing w:val="-11"/>
        </w:rPr>
        <w:t xml:space="preserve"> </w:t>
      </w:r>
      <w:r>
        <w:t>Poskytovatele,</w:t>
      </w:r>
      <w:r>
        <w:rPr>
          <w:spacing w:val="-11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jejich</w:t>
      </w:r>
      <w:r>
        <w:rPr>
          <w:spacing w:val="-11"/>
        </w:rPr>
        <w:t xml:space="preserve"> </w:t>
      </w:r>
      <w:r>
        <w:t>povinnost</w:t>
      </w:r>
      <w:r>
        <w:rPr>
          <w:spacing w:val="-11"/>
        </w:rPr>
        <w:t xml:space="preserve"> </w:t>
      </w:r>
      <w:r>
        <w:t>splněna,</w:t>
      </w:r>
      <w:r>
        <w:rPr>
          <w:spacing w:val="-11"/>
        </w:rPr>
        <w:t xml:space="preserve"> </w:t>
      </w:r>
      <w:r>
        <w:t>pokud</w:t>
      </w:r>
      <w:r>
        <w:rPr>
          <w:spacing w:val="-12"/>
        </w:rPr>
        <w:t xml:space="preserve"> </w:t>
      </w:r>
      <w:r>
        <w:t>uzavřou</w:t>
      </w:r>
      <w:r>
        <w:rPr>
          <w:spacing w:val="-11"/>
        </w:rPr>
        <w:t xml:space="preserve"> </w:t>
      </w:r>
      <w:r>
        <w:rPr>
          <w:spacing w:val="1"/>
        </w:rPr>
        <w:t>podobnou</w:t>
      </w:r>
      <w:r>
        <w:rPr>
          <w:spacing w:val="47"/>
          <w:w w:val="98"/>
        </w:rPr>
        <w:t xml:space="preserve"> </w:t>
      </w:r>
      <w:r>
        <w:t>smlouvu</w:t>
      </w:r>
      <w:r>
        <w:rPr>
          <w:spacing w:val="-11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rozsahu</w:t>
      </w:r>
      <w:r>
        <w:rPr>
          <w:spacing w:val="-11"/>
        </w:rPr>
        <w:t xml:space="preserve"> </w:t>
      </w:r>
      <w:r>
        <w:t>přiměřeném</w:t>
      </w:r>
      <w:r>
        <w:rPr>
          <w:spacing w:val="-10"/>
        </w:rPr>
        <w:t xml:space="preserve"> </w:t>
      </w:r>
      <w:r>
        <w:t>jejich</w:t>
      </w:r>
      <w:r>
        <w:rPr>
          <w:spacing w:val="-11"/>
        </w:rPr>
        <w:t xml:space="preserve"> </w:t>
      </w:r>
      <w:r>
        <w:t>plnění.</w:t>
      </w:r>
    </w:p>
    <w:p w14:paraId="60566043" w14:textId="77777777" w:rsidR="00AF143E" w:rsidRDefault="00AF143E">
      <w:pPr>
        <w:pStyle w:val="Zkladntext"/>
        <w:numPr>
          <w:ilvl w:val="1"/>
          <w:numId w:val="20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rPr>
          <w:b/>
          <w:bCs/>
        </w:rPr>
        <w:t>ŠKODY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ZPŮSOBENÉ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TŘETÍM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OSOBÁM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(VČETNĚ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MAJETKU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OBJEDNATELE)</w:t>
      </w:r>
    </w:p>
    <w:p w14:paraId="6CB7E06A" w14:textId="77777777" w:rsidR="00AF143E" w:rsidRDefault="00AF143E">
      <w:pPr>
        <w:pStyle w:val="Zkladntext"/>
        <w:kinsoku w:val="0"/>
        <w:overflowPunct w:val="0"/>
        <w:spacing w:line="239" w:lineRule="auto"/>
        <w:ind w:right="145" w:firstLine="0"/>
        <w:jc w:val="both"/>
        <w:rPr>
          <w:i w:val="0"/>
          <w:iCs w:val="0"/>
        </w:rPr>
      </w:pPr>
      <w:r>
        <w:t>Poskytovatel</w:t>
      </w:r>
      <w:r>
        <w:rPr>
          <w:spacing w:val="-1"/>
        </w:rPr>
        <w:t xml:space="preserve"> </w:t>
      </w:r>
      <w:r>
        <w:t>je povinen uzavřít pojistnou</w:t>
      </w:r>
      <w:r>
        <w:rPr>
          <w:spacing w:val="-1"/>
        </w:rPr>
        <w:t xml:space="preserve"> </w:t>
      </w:r>
      <w:r>
        <w:t>smlouvu, která bude pokrývat odpovědnost</w:t>
      </w:r>
      <w:r>
        <w:rPr>
          <w:spacing w:val="-1"/>
        </w:rPr>
        <w:t xml:space="preserve"> </w:t>
      </w:r>
      <w:r>
        <w:t>za škodu způsobenou</w:t>
      </w:r>
      <w:r>
        <w:rPr>
          <w:spacing w:val="57"/>
          <w:w w:val="98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životě,</w:t>
      </w:r>
      <w:r>
        <w:rPr>
          <w:spacing w:val="10"/>
        </w:rPr>
        <w:t xml:space="preserve"> </w:t>
      </w:r>
      <w:r>
        <w:t>zdraví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majetku</w:t>
      </w:r>
      <w:r>
        <w:rPr>
          <w:spacing w:val="11"/>
        </w:rPr>
        <w:t xml:space="preserve"> </w:t>
      </w:r>
      <w:r>
        <w:t>třetích</w:t>
      </w:r>
      <w:r>
        <w:rPr>
          <w:spacing w:val="12"/>
        </w:rPr>
        <w:t xml:space="preserve"> </w:t>
      </w:r>
      <w:r>
        <w:t>osob,</w:t>
      </w:r>
      <w:r>
        <w:rPr>
          <w:spacing w:val="10"/>
        </w:rPr>
        <w:t xml:space="preserve"> </w:t>
      </w:r>
      <w:r>
        <w:t>včetně</w:t>
      </w:r>
      <w:r>
        <w:rPr>
          <w:spacing w:val="11"/>
        </w:rPr>
        <w:t xml:space="preserve"> </w:t>
      </w:r>
      <w:r>
        <w:t>majetku</w:t>
      </w:r>
      <w:r>
        <w:rPr>
          <w:spacing w:val="12"/>
        </w:rPr>
        <w:t xml:space="preserve"> </w:t>
      </w:r>
      <w:r>
        <w:t>Objednatele,</w:t>
      </w:r>
      <w:r>
        <w:rPr>
          <w:spacing w:val="10"/>
        </w:rPr>
        <w:t xml:space="preserve"> </w:t>
      </w:r>
      <w:r>
        <w:t>činností</w:t>
      </w:r>
      <w:r>
        <w:rPr>
          <w:spacing w:val="11"/>
        </w:rPr>
        <w:t xml:space="preserve"> </w:t>
      </w:r>
      <w:r>
        <w:t>prováděnou</w:t>
      </w:r>
      <w:r>
        <w:rPr>
          <w:spacing w:val="11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souvislosti</w:t>
      </w:r>
      <w:r>
        <w:rPr>
          <w:spacing w:val="11"/>
        </w:rPr>
        <w:t xml:space="preserve"> </w:t>
      </w:r>
      <w:r>
        <w:t>s</w:t>
      </w:r>
      <w:r w:rsidR="00560D68">
        <w:rPr>
          <w:spacing w:val="50"/>
          <w:w w:val="98"/>
        </w:rPr>
        <w:t> </w:t>
      </w:r>
      <w:r>
        <w:t>prováděním</w:t>
      </w:r>
      <w:r>
        <w:rPr>
          <w:spacing w:val="-10"/>
        </w:rPr>
        <w:t xml:space="preserve"> </w:t>
      </w:r>
      <w:r>
        <w:t>díla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bude</w:t>
      </w:r>
      <w:r>
        <w:rPr>
          <w:spacing w:val="-10"/>
        </w:rPr>
        <w:t xml:space="preserve"> </w:t>
      </w:r>
      <w:r>
        <w:t>zahrnovat</w:t>
      </w:r>
      <w:r>
        <w:rPr>
          <w:spacing w:val="-11"/>
        </w:rPr>
        <w:t xml:space="preserve"> </w:t>
      </w:r>
      <w:r>
        <w:t>též</w:t>
      </w:r>
      <w:r>
        <w:rPr>
          <w:spacing w:val="-11"/>
        </w:rPr>
        <w:t xml:space="preserve"> </w:t>
      </w:r>
      <w:r>
        <w:t>pojištění</w:t>
      </w:r>
      <w:r>
        <w:rPr>
          <w:spacing w:val="-10"/>
        </w:rPr>
        <w:t xml:space="preserve"> </w:t>
      </w:r>
      <w:r>
        <w:t>způsobené</w:t>
      </w:r>
      <w:r>
        <w:rPr>
          <w:spacing w:val="-11"/>
        </w:rPr>
        <w:t xml:space="preserve"> </w:t>
      </w:r>
      <w:r>
        <w:t>krádeží,</w:t>
      </w:r>
      <w:r>
        <w:rPr>
          <w:spacing w:val="-11"/>
        </w:rPr>
        <w:t xml:space="preserve"> </w:t>
      </w:r>
      <w:r>
        <w:t>povodní,</w:t>
      </w:r>
      <w:r>
        <w:rPr>
          <w:spacing w:val="-10"/>
        </w:rPr>
        <w:t xml:space="preserve"> </w:t>
      </w:r>
      <w:r>
        <w:t>vichřicí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jinými</w:t>
      </w:r>
      <w:r>
        <w:rPr>
          <w:spacing w:val="-10"/>
        </w:rPr>
        <w:t xml:space="preserve"> </w:t>
      </w:r>
      <w:r>
        <w:t>nepředvídanými</w:t>
      </w:r>
      <w:r>
        <w:rPr>
          <w:spacing w:val="68"/>
          <w:w w:val="99"/>
        </w:rPr>
        <w:t xml:space="preserve"> </w:t>
      </w:r>
      <w:r>
        <w:t>vlivy.</w:t>
      </w:r>
    </w:p>
    <w:p w14:paraId="65293D9D" w14:textId="77777777" w:rsidR="00AF143E" w:rsidRDefault="00AF143E">
      <w:pPr>
        <w:pStyle w:val="Zkladntext"/>
        <w:numPr>
          <w:ilvl w:val="1"/>
          <w:numId w:val="20"/>
        </w:numPr>
        <w:tabs>
          <w:tab w:val="left" w:pos="1005"/>
        </w:tabs>
        <w:kinsoku w:val="0"/>
        <w:overflowPunct w:val="0"/>
        <w:spacing w:before="129" w:line="192" w:lineRule="exact"/>
        <w:ind w:right="145"/>
        <w:jc w:val="both"/>
        <w:rPr>
          <w:i w:val="0"/>
          <w:iCs w:val="0"/>
        </w:rPr>
      </w:pPr>
      <w:r>
        <w:t>Poskytovatel</w:t>
      </w:r>
      <w:r>
        <w:rPr>
          <w:spacing w:val="-16"/>
        </w:rPr>
        <w:t xml:space="preserve"> </w:t>
      </w:r>
      <w:r>
        <w:t>předloží</w:t>
      </w:r>
      <w:r>
        <w:rPr>
          <w:spacing w:val="-16"/>
        </w:rPr>
        <w:t xml:space="preserve"> </w:t>
      </w:r>
      <w:r>
        <w:t>Objednateli</w:t>
      </w:r>
      <w:r>
        <w:rPr>
          <w:spacing w:val="-16"/>
        </w:rPr>
        <w:t xml:space="preserve"> </w:t>
      </w:r>
      <w:r>
        <w:t>doklady</w:t>
      </w:r>
      <w:r>
        <w:rPr>
          <w:spacing w:val="-15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pojištění</w:t>
      </w:r>
      <w:r>
        <w:rPr>
          <w:spacing w:val="-16"/>
        </w:rPr>
        <w:t xml:space="preserve"> </w:t>
      </w:r>
      <w:r>
        <w:t>před</w:t>
      </w:r>
      <w:r>
        <w:rPr>
          <w:spacing w:val="-15"/>
        </w:rPr>
        <w:t xml:space="preserve"> </w:t>
      </w:r>
      <w:r>
        <w:t>zahájením</w:t>
      </w:r>
      <w:r>
        <w:rPr>
          <w:spacing w:val="-15"/>
        </w:rPr>
        <w:t xml:space="preserve"> </w:t>
      </w:r>
      <w:r>
        <w:t>služby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vyžádání</w:t>
      </w:r>
      <w:r>
        <w:rPr>
          <w:spacing w:val="-16"/>
        </w:rPr>
        <w:t xml:space="preserve"> </w:t>
      </w:r>
      <w:r>
        <w:t>kdykoliv</w:t>
      </w:r>
      <w:r>
        <w:rPr>
          <w:spacing w:val="-15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průběhu</w:t>
      </w:r>
      <w:r>
        <w:rPr>
          <w:spacing w:val="43"/>
          <w:w w:val="98"/>
        </w:rPr>
        <w:t xml:space="preserve"> </w:t>
      </w:r>
      <w:r>
        <w:t>provádění</w:t>
      </w:r>
      <w:r>
        <w:rPr>
          <w:spacing w:val="-24"/>
        </w:rPr>
        <w:t xml:space="preserve"> </w:t>
      </w:r>
      <w:r>
        <w:t>služby.</w:t>
      </w:r>
    </w:p>
    <w:p w14:paraId="7A2D9AA8" w14:textId="77777777" w:rsidR="00AF143E" w:rsidRDefault="00AF143E">
      <w:pPr>
        <w:pStyle w:val="Zkladntext"/>
        <w:numPr>
          <w:ilvl w:val="1"/>
          <w:numId w:val="20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>
        <w:rPr>
          <w:b/>
          <w:bCs/>
        </w:rPr>
        <w:t>NÁHRADA</w:t>
      </w:r>
      <w:r>
        <w:rPr>
          <w:b/>
          <w:bCs/>
          <w:spacing w:val="-17"/>
        </w:rPr>
        <w:t xml:space="preserve"> </w:t>
      </w:r>
      <w:r>
        <w:rPr>
          <w:b/>
          <w:bCs/>
          <w:spacing w:val="1"/>
        </w:rPr>
        <w:t>ŠKODY</w:t>
      </w:r>
    </w:p>
    <w:p w14:paraId="42930B14" w14:textId="77777777" w:rsidR="00AF143E" w:rsidRDefault="00AF143E">
      <w:pPr>
        <w:pStyle w:val="Zkladntext"/>
        <w:kinsoku w:val="0"/>
        <w:overflowPunct w:val="0"/>
        <w:spacing w:before="67" w:line="192" w:lineRule="exact"/>
        <w:ind w:right="146" w:firstLine="0"/>
        <w:jc w:val="both"/>
        <w:rPr>
          <w:i w:val="0"/>
          <w:iCs w:val="0"/>
        </w:rPr>
      </w:pPr>
      <w:r>
        <w:t>Uplatňování</w:t>
      </w:r>
      <w:r>
        <w:rPr>
          <w:spacing w:val="-18"/>
        </w:rPr>
        <w:t xml:space="preserve"> </w:t>
      </w:r>
      <w:r>
        <w:t>nároků</w:t>
      </w:r>
      <w:r>
        <w:rPr>
          <w:spacing w:val="-18"/>
        </w:rPr>
        <w:t xml:space="preserve"> </w:t>
      </w:r>
      <w:r>
        <w:t>na</w:t>
      </w:r>
      <w:r>
        <w:rPr>
          <w:spacing w:val="-18"/>
        </w:rPr>
        <w:t xml:space="preserve"> </w:t>
      </w:r>
      <w:r>
        <w:t>náhradu</w:t>
      </w:r>
      <w:r>
        <w:rPr>
          <w:spacing w:val="-18"/>
        </w:rPr>
        <w:t xml:space="preserve"> </w:t>
      </w:r>
      <w:r>
        <w:t>škody</w:t>
      </w:r>
      <w:r>
        <w:rPr>
          <w:spacing w:val="-18"/>
        </w:rPr>
        <w:t xml:space="preserve"> </w:t>
      </w:r>
      <w:r>
        <w:t>se</w:t>
      </w:r>
      <w:r>
        <w:rPr>
          <w:spacing w:val="-18"/>
        </w:rPr>
        <w:t xml:space="preserve"> </w:t>
      </w:r>
      <w:r>
        <w:t>řídí</w:t>
      </w:r>
      <w:r>
        <w:rPr>
          <w:spacing w:val="-17"/>
        </w:rPr>
        <w:t xml:space="preserve"> </w:t>
      </w:r>
      <w:r>
        <w:t>příslušnými</w:t>
      </w:r>
      <w:r>
        <w:rPr>
          <w:spacing w:val="-18"/>
        </w:rPr>
        <w:t xml:space="preserve"> </w:t>
      </w:r>
      <w:r>
        <w:t>ustanoveními</w:t>
      </w:r>
      <w:r>
        <w:rPr>
          <w:spacing w:val="-18"/>
        </w:rPr>
        <w:t xml:space="preserve"> </w:t>
      </w:r>
      <w:r>
        <w:t>občanského</w:t>
      </w:r>
      <w:r>
        <w:rPr>
          <w:spacing w:val="-18"/>
        </w:rPr>
        <w:t xml:space="preserve"> </w:t>
      </w:r>
      <w:r>
        <w:t>zákoníku</w:t>
      </w:r>
      <w:r>
        <w:rPr>
          <w:spacing w:val="-18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platném</w:t>
      </w:r>
      <w:r>
        <w:rPr>
          <w:spacing w:val="-17"/>
        </w:rPr>
        <w:t xml:space="preserve"> </w:t>
      </w:r>
      <w:r>
        <w:t>znění.</w:t>
      </w:r>
      <w:r>
        <w:rPr>
          <w:spacing w:val="66"/>
          <w:w w:val="98"/>
        </w:rPr>
        <w:t xml:space="preserve"> </w:t>
      </w:r>
      <w:r>
        <w:t>Poskytovatel</w:t>
      </w:r>
      <w:r>
        <w:rPr>
          <w:spacing w:val="-12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zavazuje</w:t>
      </w:r>
      <w:r>
        <w:rPr>
          <w:spacing w:val="-12"/>
        </w:rPr>
        <w:t xml:space="preserve"> </w:t>
      </w:r>
      <w:r>
        <w:t>nést</w:t>
      </w:r>
      <w:r>
        <w:rPr>
          <w:spacing w:val="-12"/>
        </w:rPr>
        <w:t xml:space="preserve"> </w:t>
      </w:r>
      <w:r>
        <w:t>odpovědnost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případné</w:t>
      </w:r>
      <w:r>
        <w:rPr>
          <w:spacing w:val="-12"/>
        </w:rPr>
        <w:t xml:space="preserve"> </w:t>
      </w:r>
      <w:r>
        <w:t>škody</w:t>
      </w:r>
      <w:r>
        <w:rPr>
          <w:spacing w:val="-12"/>
        </w:rPr>
        <w:t xml:space="preserve"> </w:t>
      </w:r>
      <w:r>
        <w:t>způsobené</w:t>
      </w:r>
      <w:r>
        <w:rPr>
          <w:spacing w:val="-12"/>
        </w:rPr>
        <w:t xml:space="preserve"> </w:t>
      </w:r>
      <w:r>
        <w:t>vadným</w:t>
      </w:r>
      <w:r>
        <w:rPr>
          <w:spacing w:val="-11"/>
        </w:rPr>
        <w:t xml:space="preserve"> </w:t>
      </w:r>
      <w:r>
        <w:t>provedením</w:t>
      </w:r>
      <w:r>
        <w:rPr>
          <w:spacing w:val="-11"/>
        </w:rPr>
        <w:t xml:space="preserve"> </w:t>
      </w:r>
      <w:r>
        <w:t>služby.</w:t>
      </w:r>
    </w:p>
    <w:p w14:paraId="1E1CD569" w14:textId="77777777" w:rsidR="00AF143E" w:rsidRDefault="00AF143E">
      <w:pPr>
        <w:pStyle w:val="Zkladntext"/>
        <w:kinsoku w:val="0"/>
        <w:overflowPunct w:val="0"/>
        <w:spacing w:before="6"/>
        <w:ind w:left="0" w:firstLine="0"/>
        <w:rPr>
          <w:sz w:val="19"/>
          <w:szCs w:val="19"/>
        </w:rPr>
      </w:pPr>
    </w:p>
    <w:p w14:paraId="5333DA23" w14:textId="77777777" w:rsidR="00AF143E" w:rsidRPr="002746D6" w:rsidRDefault="00AF143E">
      <w:pPr>
        <w:pStyle w:val="Nadpis3"/>
        <w:kinsoku w:val="0"/>
        <w:overflowPunct w:val="0"/>
        <w:ind w:left="622"/>
        <w:rPr>
          <w:b w:val="0"/>
          <w:bCs w:val="0"/>
          <w:i w:val="0"/>
          <w:iCs w:val="0"/>
        </w:rPr>
      </w:pPr>
      <w:r w:rsidRPr="002746D6">
        <w:t>Článek</w:t>
      </w:r>
      <w:r w:rsidRPr="002746D6">
        <w:rPr>
          <w:spacing w:val="-9"/>
        </w:rPr>
        <w:t xml:space="preserve"> </w:t>
      </w:r>
      <w:r w:rsidRPr="002746D6">
        <w:t>XI.</w:t>
      </w:r>
      <w:r w:rsidRPr="002746D6">
        <w:rPr>
          <w:spacing w:val="-10"/>
        </w:rPr>
        <w:t xml:space="preserve"> </w:t>
      </w:r>
      <w:r w:rsidR="00996B49" w:rsidRPr="002746D6">
        <w:t>Zajištění povinností poskytovatele</w:t>
      </w:r>
    </w:p>
    <w:p w14:paraId="07444503" w14:textId="77777777" w:rsidR="00AF143E" w:rsidRPr="002746D6" w:rsidRDefault="00AF143E">
      <w:pPr>
        <w:pStyle w:val="Zkladntext"/>
        <w:numPr>
          <w:ilvl w:val="1"/>
          <w:numId w:val="19"/>
        </w:numPr>
        <w:tabs>
          <w:tab w:val="left" w:pos="1005"/>
        </w:tabs>
        <w:kinsoku w:val="0"/>
        <w:overflowPunct w:val="0"/>
        <w:spacing w:before="121"/>
        <w:rPr>
          <w:i w:val="0"/>
          <w:iCs w:val="0"/>
        </w:rPr>
      </w:pPr>
      <w:r w:rsidRPr="002746D6">
        <w:t>Poskytovatel</w:t>
      </w:r>
      <w:r w:rsidRPr="002746D6">
        <w:rPr>
          <w:spacing w:val="-12"/>
        </w:rPr>
        <w:t xml:space="preserve"> </w:t>
      </w:r>
      <w:r w:rsidRPr="002746D6">
        <w:t>je</w:t>
      </w:r>
      <w:r w:rsidRPr="002746D6">
        <w:rPr>
          <w:spacing w:val="-11"/>
        </w:rPr>
        <w:t xml:space="preserve"> </w:t>
      </w:r>
      <w:r w:rsidRPr="002746D6">
        <w:t>povinen</w:t>
      </w:r>
      <w:r w:rsidRPr="002746D6">
        <w:rPr>
          <w:spacing w:val="-11"/>
        </w:rPr>
        <w:t xml:space="preserve"> </w:t>
      </w:r>
      <w:r w:rsidRPr="002746D6">
        <w:t>poskytnout</w:t>
      </w:r>
      <w:r w:rsidRPr="002746D6">
        <w:rPr>
          <w:spacing w:val="-11"/>
        </w:rPr>
        <w:t xml:space="preserve"> </w:t>
      </w:r>
      <w:r w:rsidR="00996B49" w:rsidRPr="002746D6">
        <w:rPr>
          <w:spacing w:val="-11"/>
        </w:rPr>
        <w:t>zajištění</w:t>
      </w:r>
      <w:r w:rsidRPr="002746D6">
        <w:rPr>
          <w:spacing w:val="-11"/>
        </w:rPr>
        <w:t xml:space="preserve"> </w:t>
      </w:r>
      <w:r w:rsidRPr="002746D6">
        <w:t>splnění</w:t>
      </w:r>
      <w:r w:rsidRPr="002746D6">
        <w:rPr>
          <w:spacing w:val="-11"/>
        </w:rPr>
        <w:t xml:space="preserve"> </w:t>
      </w:r>
      <w:r w:rsidRPr="002746D6">
        <w:t>povinností</w:t>
      </w:r>
      <w:r w:rsidRPr="002746D6">
        <w:rPr>
          <w:spacing w:val="-11"/>
        </w:rPr>
        <w:t xml:space="preserve"> </w:t>
      </w:r>
      <w:r w:rsidRPr="002746D6">
        <w:t>podle</w:t>
      </w:r>
      <w:r w:rsidRPr="002746D6">
        <w:rPr>
          <w:spacing w:val="-12"/>
        </w:rPr>
        <w:t xml:space="preserve"> </w:t>
      </w:r>
      <w:r w:rsidRPr="002746D6">
        <w:t>této</w:t>
      </w:r>
      <w:r w:rsidRPr="002746D6">
        <w:rPr>
          <w:spacing w:val="-11"/>
        </w:rPr>
        <w:t xml:space="preserve"> </w:t>
      </w:r>
      <w:r w:rsidRPr="002746D6">
        <w:t>smlouvy.</w:t>
      </w:r>
    </w:p>
    <w:p w14:paraId="611844D4" w14:textId="77777777" w:rsidR="00996B49" w:rsidRPr="002746D6" w:rsidRDefault="00AF143E">
      <w:pPr>
        <w:pStyle w:val="Zkladntext"/>
        <w:numPr>
          <w:ilvl w:val="1"/>
          <w:numId w:val="19"/>
        </w:numPr>
        <w:tabs>
          <w:tab w:val="left" w:pos="1005"/>
        </w:tabs>
        <w:kinsoku w:val="0"/>
        <w:overflowPunct w:val="0"/>
        <w:spacing w:before="117"/>
        <w:ind w:right="144"/>
        <w:jc w:val="both"/>
        <w:rPr>
          <w:i w:val="0"/>
          <w:iCs w:val="0"/>
        </w:rPr>
      </w:pPr>
      <w:r w:rsidRPr="002746D6">
        <w:t>Poskytovatel</w:t>
      </w:r>
      <w:r w:rsidRPr="002746D6">
        <w:rPr>
          <w:spacing w:val="-1"/>
        </w:rPr>
        <w:t xml:space="preserve"> </w:t>
      </w:r>
      <w:r w:rsidRPr="002746D6">
        <w:t>poskytne</w:t>
      </w:r>
      <w:r w:rsidRPr="002746D6">
        <w:rPr>
          <w:spacing w:val="1"/>
        </w:rPr>
        <w:t xml:space="preserve"> </w:t>
      </w:r>
      <w:r w:rsidRPr="002746D6">
        <w:t>Objednateli nejpozději do</w:t>
      </w:r>
      <w:r w:rsidRPr="002746D6">
        <w:rPr>
          <w:spacing w:val="1"/>
        </w:rPr>
        <w:t xml:space="preserve"> </w:t>
      </w:r>
      <w:r w:rsidRPr="002746D6">
        <w:t>14</w:t>
      </w:r>
      <w:r w:rsidRPr="002746D6">
        <w:rPr>
          <w:spacing w:val="1"/>
        </w:rPr>
        <w:t xml:space="preserve"> </w:t>
      </w:r>
      <w:r w:rsidRPr="002746D6">
        <w:t>kalendářních</w:t>
      </w:r>
      <w:r w:rsidRPr="002746D6">
        <w:rPr>
          <w:spacing w:val="1"/>
        </w:rPr>
        <w:t xml:space="preserve"> </w:t>
      </w:r>
      <w:r w:rsidRPr="002746D6">
        <w:t>dnů po</w:t>
      </w:r>
      <w:r w:rsidRPr="002746D6">
        <w:rPr>
          <w:spacing w:val="1"/>
        </w:rPr>
        <w:t xml:space="preserve"> </w:t>
      </w:r>
      <w:r w:rsidRPr="002746D6">
        <w:t>uzavření této</w:t>
      </w:r>
      <w:r w:rsidRPr="002746D6">
        <w:rPr>
          <w:spacing w:val="1"/>
        </w:rPr>
        <w:t xml:space="preserve"> </w:t>
      </w:r>
      <w:r w:rsidRPr="002746D6">
        <w:t>smlouvy</w:t>
      </w:r>
      <w:r w:rsidR="00236D8B" w:rsidRPr="002746D6">
        <w:t xml:space="preserve"> </w:t>
      </w:r>
      <w:r w:rsidRPr="002746D6">
        <w:t>na</w:t>
      </w:r>
      <w:r w:rsidRPr="002746D6">
        <w:rPr>
          <w:spacing w:val="-6"/>
        </w:rPr>
        <w:t xml:space="preserve"> </w:t>
      </w:r>
      <w:r w:rsidRPr="002746D6">
        <w:t>řádné</w:t>
      </w:r>
      <w:r w:rsidRPr="002746D6">
        <w:rPr>
          <w:spacing w:val="-5"/>
        </w:rPr>
        <w:t xml:space="preserve"> </w:t>
      </w:r>
      <w:r w:rsidRPr="002746D6">
        <w:t>plnění</w:t>
      </w:r>
      <w:r w:rsidRPr="002746D6">
        <w:rPr>
          <w:spacing w:val="-5"/>
        </w:rPr>
        <w:t xml:space="preserve"> </w:t>
      </w:r>
      <w:r w:rsidRPr="002746D6">
        <w:t>svých</w:t>
      </w:r>
      <w:r w:rsidRPr="002746D6">
        <w:rPr>
          <w:spacing w:val="-6"/>
        </w:rPr>
        <w:t xml:space="preserve"> </w:t>
      </w:r>
      <w:r w:rsidRPr="002746D6">
        <w:t>povinností</w:t>
      </w:r>
      <w:r w:rsidRPr="002746D6">
        <w:rPr>
          <w:spacing w:val="-5"/>
        </w:rPr>
        <w:t xml:space="preserve"> </w:t>
      </w:r>
      <w:r w:rsidRPr="002746D6">
        <w:t>dle</w:t>
      </w:r>
      <w:r w:rsidRPr="002746D6">
        <w:rPr>
          <w:spacing w:val="-5"/>
        </w:rPr>
        <w:t xml:space="preserve"> </w:t>
      </w:r>
      <w:r w:rsidRPr="002746D6">
        <w:t>této</w:t>
      </w:r>
      <w:r w:rsidRPr="002746D6">
        <w:rPr>
          <w:spacing w:val="-6"/>
        </w:rPr>
        <w:t xml:space="preserve"> </w:t>
      </w:r>
      <w:r w:rsidRPr="002746D6">
        <w:t>smlouvy</w:t>
      </w:r>
      <w:r w:rsidR="00236D8B" w:rsidRPr="002746D6">
        <w:t xml:space="preserve"> ve formě:</w:t>
      </w:r>
    </w:p>
    <w:p w14:paraId="7B155074" w14:textId="77777777" w:rsidR="00AF143E" w:rsidRPr="002746D6" w:rsidRDefault="00996B49" w:rsidP="00996B49">
      <w:pPr>
        <w:pStyle w:val="Zkladntext"/>
        <w:numPr>
          <w:ilvl w:val="2"/>
          <w:numId w:val="19"/>
        </w:numPr>
        <w:tabs>
          <w:tab w:val="left" w:pos="1005"/>
        </w:tabs>
        <w:kinsoku w:val="0"/>
        <w:overflowPunct w:val="0"/>
        <w:spacing w:before="117"/>
        <w:ind w:left="993" w:right="144" w:hanging="284"/>
        <w:jc w:val="both"/>
        <w:rPr>
          <w:i w:val="0"/>
          <w:iCs w:val="0"/>
        </w:rPr>
      </w:pPr>
      <w:r w:rsidRPr="002746D6">
        <w:t>B</w:t>
      </w:r>
      <w:r w:rsidR="00AF143E" w:rsidRPr="002746D6">
        <w:t>ankovní</w:t>
      </w:r>
      <w:r w:rsidR="00AF143E" w:rsidRPr="002746D6">
        <w:rPr>
          <w:spacing w:val="-5"/>
        </w:rPr>
        <w:t xml:space="preserve"> </w:t>
      </w:r>
      <w:r w:rsidR="00236D8B" w:rsidRPr="002746D6">
        <w:t>záruky</w:t>
      </w:r>
      <w:r w:rsidR="00AF143E" w:rsidRPr="002746D6">
        <w:rPr>
          <w:spacing w:val="-6"/>
        </w:rPr>
        <w:t xml:space="preserve"> </w:t>
      </w:r>
      <w:r w:rsidR="00AF143E" w:rsidRPr="002746D6">
        <w:rPr>
          <w:highlight w:val="yellow"/>
        </w:rPr>
        <w:t>ve</w:t>
      </w:r>
      <w:r w:rsidR="00AF143E" w:rsidRPr="002746D6">
        <w:rPr>
          <w:spacing w:val="-6"/>
          <w:highlight w:val="yellow"/>
        </w:rPr>
        <w:t xml:space="preserve"> </w:t>
      </w:r>
      <w:r w:rsidR="00AF143E" w:rsidRPr="002746D6">
        <w:rPr>
          <w:highlight w:val="yellow"/>
        </w:rPr>
        <w:t>výši</w:t>
      </w:r>
      <w:r w:rsidR="00AF143E" w:rsidRPr="002746D6">
        <w:rPr>
          <w:spacing w:val="-5"/>
          <w:highlight w:val="yellow"/>
        </w:rPr>
        <w:t xml:space="preserve"> </w:t>
      </w:r>
      <w:r w:rsidR="00AF088B" w:rsidRPr="002746D6">
        <w:rPr>
          <w:highlight w:val="yellow"/>
        </w:rPr>
        <w:t>30</w:t>
      </w:r>
      <w:r w:rsidR="006F11CF" w:rsidRPr="002746D6">
        <w:rPr>
          <w:highlight w:val="yellow"/>
        </w:rPr>
        <w:t xml:space="preserve"> 000</w:t>
      </w:r>
      <w:r w:rsidR="00AF143E" w:rsidRPr="002746D6">
        <w:rPr>
          <w:highlight w:val="yellow"/>
        </w:rPr>
        <w:t>,-</w:t>
      </w:r>
      <w:r w:rsidR="00AF143E" w:rsidRPr="002746D6">
        <w:rPr>
          <w:spacing w:val="-6"/>
          <w:highlight w:val="yellow"/>
        </w:rPr>
        <w:t xml:space="preserve"> </w:t>
      </w:r>
      <w:r w:rsidR="00AF143E" w:rsidRPr="002746D6">
        <w:rPr>
          <w:highlight w:val="yellow"/>
        </w:rPr>
        <w:t>Kč.</w:t>
      </w:r>
      <w:r w:rsidR="00AF143E" w:rsidRPr="002746D6">
        <w:rPr>
          <w:spacing w:val="-5"/>
        </w:rPr>
        <w:t xml:space="preserve"> </w:t>
      </w:r>
      <w:r w:rsidR="00AF143E" w:rsidRPr="002746D6">
        <w:t>Bankovní</w:t>
      </w:r>
      <w:r w:rsidR="00AF143E" w:rsidRPr="002746D6">
        <w:rPr>
          <w:spacing w:val="-5"/>
        </w:rPr>
        <w:t xml:space="preserve"> </w:t>
      </w:r>
      <w:r w:rsidR="00AF143E" w:rsidRPr="002746D6">
        <w:t>záruka</w:t>
      </w:r>
      <w:r w:rsidR="00AF143E" w:rsidRPr="002746D6">
        <w:rPr>
          <w:spacing w:val="58"/>
          <w:w w:val="98"/>
        </w:rPr>
        <w:t xml:space="preserve"> </w:t>
      </w:r>
      <w:r w:rsidR="00AF143E" w:rsidRPr="002746D6">
        <w:t>bude vydána</w:t>
      </w:r>
      <w:r w:rsidR="00AF143E" w:rsidRPr="002746D6">
        <w:rPr>
          <w:spacing w:val="1"/>
        </w:rPr>
        <w:t xml:space="preserve"> </w:t>
      </w:r>
      <w:r w:rsidR="00AF143E" w:rsidRPr="002746D6">
        <w:t>bankou,</w:t>
      </w:r>
      <w:r w:rsidR="00AF143E" w:rsidRPr="002746D6">
        <w:rPr>
          <w:spacing w:val="1"/>
        </w:rPr>
        <w:t xml:space="preserve"> </w:t>
      </w:r>
      <w:r w:rsidR="00AF143E" w:rsidRPr="002746D6">
        <w:t>která má</w:t>
      </w:r>
      <w:r w:rsidR="00AF143E" w:rsidRPr="002746D6">
        <w:rPr>
          <w:spacing w:val="1"/>
        </w:rPr>
        <w:t xml:space="preserve"> </w:t>
      </w:r>
      <w:r w:rsidR="00AF143E" w:rsidRPr="002746D6">
        <w:t>povolení</w:t>
      </w:r>
      <w:r w:rsidR="00AF143E" w:rsidRPr="002746D6">
        <w:rPr>
          <w:spacing w:val="1"/>
        </w:rPr>
        <w:t xml:space="preserve"> </w:t>
      </w:r>
      <w:r w:rsidR="00AF143E" w:rsidRPr="002746D6">
        <w:t>ČNB</w:t>
      </w:r>
      <w:r w:rsidR="00AF143E" w:rsidRPr="002746D6">
        <w:rPr>
          <w:spacing w:val="1"/>
        </w:rPr>
        <w:t xml:space="preserve"> </w:t>
      </w:r>
      <w:r w:rsidR="00AF143E" w:rsidRPr="002746D6">
        <w:t>působit jako</w:t>
      </w:r>
      <w:r w:rsidR="00AF143E" w:rsidRPr="002746D6">
        <w:rPr>
          <w:spacing w:val="1"/>
        </w:rPr>
        <w:t xml:space="preserve"> </w:t>
      </w:r>
      <w:r w:rsidR="00AF143E" w:rsidRPr="002746D6">
        <w:t>banka</w:t>
      </w:r>
      <w:r w:rsidR="00AF143E" w:rsidRPr="002746D6">
        <w:rPr>
          <w:spacing w:val="2"/>
        </w:rPr>
        <w:t xml:space="preserve"> </w:t>
      </w:r>
      <w:r w:rsidR="00AF143E" w:rsidRPr="002746D6">
        <w:t>na</w:t>
      </w:r>
      <w:r w:rsidR="00AF143E" w:rsidRPr="002746D6">
        <w:rPr>
          <w:spacing w:val="-7"/>
        </w:rPr>
        <w:t xml:space="preserve"> </w:t>
      </w:r>
      <w:r w:rsidR="00AF143E" w:rsidRPr="002746D6">
        <w:t>území</w:t>
      </w:r>
      <w:r w:rsidR="00AF143E" w:rsidRPr="002746D6">
        <w:rPr>
          <w:spacing w:val="1"/>
        </w:rPr>
        <w:t xml:space="preserve"> </w:t>
      </w:r>
      <w:r w:rsidR="00AF143E" w:rsidRPr="002746D6">
        <w:t>České</w:t>
      </w:r>
      <w:r w:rsidR="00AF143E" w:rsidRPr="002746D6">
        <w:rPr>
          <w:spacing w:val="1"/>
        </w:rPr>
        <w:t xml:space="preserve"> </w:t>
      </w:r>
      <w:r w:rsidR="00AF143E" w:rsidRPr="002746D6">
        <w:t>republiky podle</w:t>
      </w:r>
      <w:r w:rsidR="00AF143E" w:rsidRPr="002746D6">
        <w:rPr>
          <w:spacing w:val="1"/>
        </w:rPr>
        <w:t xml:space="preserve"> </w:t>
      </w:r>
      <w:r w:rsidR="00AF143E" w:rsidRPr="002746D6">
        <w:t>zákona</w:t>
      </w:r>
      <w:r w:rsidR="00AF143E" w:rsidRPr="002746D6">
        <w:rPr>
          <w:spacing w:val="1"/>
        </w:rPr>
        <w:t xml:space="preserve"> </w:t>
      </w:r>
      <w:r w:rsidR="00AF143E" w:rsidRPr="002746D6">
        <w:t>č.</w:t>
      </w:r>
      <w:r w:rsidR="00560D68" w:rsidRPr="002746D6">
        <w:rPr>
          <w:spacing w:val="62"/>
          <w:w w:val="98"/>
        </w:rPr>
        <w:t> </w:t>
      </w:r>
      <w:r w:rsidR="00AF143E" w:rsidRPr="002746D6">
        <w:t>21/1992</w:t>
      </w:r>
      <w:r w:rsidR="00AF143E" w:rsidRPr="002746D6">
        <w:rPr>
          <w:spacing w:val="-7"/>
        </w:rPr>
        <w:t xml:space="preserve"> </w:t>
      </w:r>
      <w:r w:rsidR="00AF143E" w:rsidRPr="002746D6">
        <w:t>Sb.,</w:t>
      </w:r>
      <w:r w:rsidR="00AF143E" w:rsidRPr="002746D6">
        <w:rPr>
          <w:spacing w:val="-6"/>
        </w:rPr>
        <w:t xml:space="preserve"> </w:t>
      </w:r>
      <w:r w:rsidR="00AF143E" w:rsidRPr="002746D6">
        <w:t>o</w:t>
      </w:r>
      <w:r w:rsidR="00AF143E" w:rsidRPr="002746D6">
        <w:rPr>
          <w:spacing w:val="-6"/>
        </w:rPr>
        <w:t xml:space="preserve"> </w:t>
      </w:r>
      <w:r w:rsidR="00AF143E" w:rsidRPr="002746D6">
        <w:t>bankách</w:t>
      </w:r>
      <w:r w:rsidR="00AF143E" w:rsidRPr="002746D6">
        <w:rPr>
          <w:spacing w:val="-7"/>
        </w:rPr>
        <w:t xml:space="preserve"> </w:t>
      </w:r>
      <w:r w:rsidR="00AF143E" w:rsidRPr="002746D6">
        <w:t>ve</w:t>
      </w:r>
      <w:r w:rsidR="00AF143E" w:rsidRPr="002746D6">
        <w:rPr>
          <w:spacing w:val="-6"/>
        </w:rPr>
        <w:t xml:space="preserve"> </w:t>
      </w:r>
      <w:r w:rsidR="00AF143E" w:rsidRPr="002746D6">
        <w:t>znění</w:t>
      </w:r>
      <w:r w:rsidR="00AF143E" w:rsidRPr="002746D6">
        <w:rPr>
          <w:spacing w:val="-7"/>
        </w:rPr>
        <w:t xml:space="preserve"> </w:t>
      </w:r>
      <w:r w:rsidR="00AF143E" w:rsidRPr="002746D6">
        <w:t>pozdějších</w:t>
      </w:r>
      <w:r w:rsidR="00AF143E" w:rsidRPr="002746D6">
        <w:rPr>
          <w:spacing w:val="-6"/>
        </w:rPr>
        <w:t xml:space="preserve"> </w:t>
      </w:r>
      <w:r w:rsidR="00AF143E" w:rsidRPr="002746D6">
        <w:t>předpisů.</w:t>
      </w:r>
      <w:r w:rsidR="00AF143E" w:rsidRPr="002746D6">
        <w:rPr>
          <w:spacing w:val="-6"/>
        </w:rPr>
        <w:t xml:space="preserve"> </w:t>
      </w:r>
      <w:r w:rsidR="00AF143E" w:rsidRPr="002746D6">
        <w:t>Bankovní</w:t>
      </w:r>
      <w:r w:rsidR="00AF143E" w:rsidRPr="002746D6">
        <w:rPr>
          <w:spacing w:val="-8"/>
        </w:rPr>
        <w:t xml:space="preserve"> </w:t>
      </w:r>
      <w:r w:rsidR="00AF143E" w:rsidRPr="002746D6">
        <w:t>záruka</w:t>
      </w:r>
      <w:r w:rsidR="00AF143E" w:rsidRPr="002746D6">
        <w:rPr>
          <w:spacing w:val="-6"/>
        </w:rPr>
        <w:t xml:space="preserve"> </w:t>
      </w:r>
      <w:r w:rsidR="00AF143E" w:rsidRPr="002746D6">
        <w:t>bude</w:t>
      </w:r>
      <w:r w:rsidR="00AF143E" w:rsidRPr="002746D6">
        <w:rPr>
          <w:spacing w:val="-6"/>
        </w:rPr>
        <w:t xml:space="preserve"> </w:t>
      </w:r>
      <w:r w:rsidR="00AF143E" w:rsidRPr="002746D6">
        <w:t>neodvolatelná,</w:t>
      </w:r>
      <w:r w:rsidR="00AF143E" w:rsidRPr="002746D6">
        <w:rPr>
          <w:spacing w:val="-6"/>
        </w:rPr>
        <w:t xml:space="preserve"> </w:t>
      </w:r>
      <w:r w:rsidR="00AF143E" w:rsidRPr="002746D6">
        <w:t>bezpodmínečná</w:t>
      </w:r>
      <w:r w:rsidR="00AF143E" w:rsidRPr="002746D6">
        <w:rPr>
          <w:spacing w:val="63"/>
          <w:w w:val="98"/>
        </w:rPr>
        <w:t xml:space="preserve"> </w:t>
      </w:r>
      <w:r w:rsidR="00AF143E" w:rsidRPr="002746D6">
        <w:t>a</w:t>
      </w:r>
      <w:r w:rsidR="00AF143E" w:rsidRPr="002746D6">
        <w:rPr>
          <w:spacing w:val="8"/>
        </w:rPr>
        <w:t xml:space="preserve"> </w:t>
      </w:r>
      <w:r w:rsidR="00AF143E" w:rsidRPr="002746D6">
        <w:t>na</w:t>
      </w:r>
      <w:r w:rsidR="00AF143E" w:rsidRPr="002746D6">
        <w:rPr>
          <w:spacing w:val="9"/>
        </w:rPr>
        <w:t xml:space="preserve"> </w:t>
      </w:r>
      <w:r w:rsidR="00AF143E" w:rsidRPr="002746D6">
        <w:t>první</w:t>
      </w:r>
      <w:r w:rsidR="00AF143E" w:rsidRPr="002746D6">
        <w:rPr>
          <w:spacing w:val="8"/>
        </w:rPr>
        <w:t xml:space="preserve"> </w:t>
      </w:r>
      <w:r w:rsidR="00AF143E" w:rsidRPr="002746D6">
        <w:t>vyžádání.</w:t>
      </w:r>
      <w:r w:rsidR="00AF143E" w:rsidRPr="002746D6">
        <w:rPr>
          <w:spacing w:val="9"/>
        </w:rPr>
        <w:t xml:space="preserve"> </w:t>
      </w:r>
      <w:r w:rsidR="00AF143E" w:rsidRPr="002746D6">
        <w:t>Uvedená</w:t>
      </w:r>
      <w:r w:rsidR="00AF143E" w:rsidRPr="002746D6">
        <w:rPr>
          <w:spacing w:val="9"/>
        </w:rPr>
        <w:t xml:space="preserve"> </w:t>
      </w:r>
      <w:r w:rsidR="00AF143E" w:rsidRPr="002746D6">
        <w:t>bankovní</w:t>
      </w:r>
      <w:r w:rsidR="00AF143E" w:rsidRPr="002746D6">
        <w:rPr>
          <w:spacing w:val="8"/>
        </w:rPr>
        <w:t xml:space="preserve"> </w:t>
      </w:r>
      <w:r w:rsidR="00AF143E" w:rsidRPr="002746D6">
        <w:t>záruka</w:t>
      </w:r>
      <w:r w:rsidR="00AF143E" w:rsidRPr="002746D6">
        <w:rPr>
          <w:spacing w:val="8"/>
        </w:rPr>
        <w:t xml:space="preserve"> </w:t>
      </w:r>
      <w:r w:rsidR="00AF143E" w:rsidRPr="002746D6">
        <w:t>bude</w:t>
      </w:r>
      <w:r w:rsidR="00AF143E" w:rsidRPr="002746D6">
        <w:rPr>
          <w:spacing w:val="9"/>
        </w:rPr>
        <w:t xml:space="preserve"> </w:t>
      </w:r>
      <w:r w:rsidR="00AF143E" w:rsidRPr="002746D6">
        <w:t>předložena</w:t>
      </w:r>
      <w:r w:rsidR="00AF143E" w:rsidRPr="002746D6">
        <w:rPr>
          <w:spacing w:val="9"/>
        </w:rPr>
        <w:t xml:space="preserve"> </w:t>
      </w:r>
      <w:r w:rsidR="00AF143E" w:rsidRPr="002746D6">
        <w:t>písemnou</w:t>
      </w:r>
      <w:r w:rsidR="00AF143E" w:rsidRPr="002746D6">
        <w:rPr>
          <w:spacing w:val="9"/>
        </w:rPr>
        <w:t xml:space="preserve"> </w:t>
      </w:r>
      <w:r w:rsidR="00AF143E" w:rsidRPr="002746D6">
        <w:t>formou</w:t>
      </w:r>
      <w:r w:rsidR="00AF143E" w:rsidRPr="002746D6">
        <w:rPr>
          <w:spacing w:val="9"/>
        </w:rPr>
        <w:t xml:space="preserve"> </w:t>
      </w:r>
      <w:r w:rsidR="00AF143E" w:rsidRPr="002746D6">
        <w:t>Poskytovatelem</w:t>
      </w:r>
      <w:r w:rsidR="00AF143E" w:rsidRPr="002746D6">
        <w:rPr>
          <w:spacing w:val="44"/>
          <w:w w:val="98"/>
        </w:rPr>
        <w:t xml:space="preserve"> </w:t>
      </w:r>
      <w:r w:rsidR="00AF143E" w:rsidRPr="002746D6">
        <w:t>Objednateli,</w:t>
      </w:r>
      <w:r w:rsidR="00AF143E" w:rsidRPr="002746D6">
        <w:rPr>
          <w:spacing w:val="-5"/>
        </w:rPr>
        <w:t xml:space="preserve"> </w:t>
      </w:r>
      <w:r w:rsidR="00AF143E" w:rsidRPr="002746D6">
        <w:t>a</w:t>
      </w:r>
      <w:r w:rsidR="00AF143E" w:rsidRPr="002746D6">
        <w:rPr>
          <w:spacing w:val="-5"/>
        </w:rPr>
        <w:t xml:space="preserve"> </w:t>
      </w:r>
      <w:r w:rsidR="00AF143E" w:rsidRPr="002746D6">
        <w:t>to</w:t>
      </w:r>
      <w:r w:rsidR="00AF143E" w:rsidRPr="002746D6">
        <w:rPr>
          <w:spacing w:val="-5"/>
        </w:rPr>
        <w:t xml:space="preserve"> </w:t>
      </w:r>
      <w:r w:rsidR="00AF143E" w:rsidRPr="002746D6">
        <w:t>v</w:t>
      </w:r>
      <w:r w:rsidR="00AF143E" w:rsidRPr="002746D6">
        <w:rPr>
          <w:spacing w:val="-5"/>
        </w:rPr>
        <w:t xml:space="preserve"> </w:t>
      </w:r>
      <w:r w:rsidR="00AF143E" w:rsidRPr="002746D6">
        <w:t>sídle</w:t>
      </w:r>
      <w:r w:rsidR="00AF143E" w:rsidRPr="002746D6">
        <w:rPr>
          <w:spacing w:val="-4"/>
        </w:rPr>
        <w:t xml:space="preserve"> </w:t>
      </w:r>
      <w:r w:rsidR="00AF143E" w:rsidRPr="002746D6">
        <w:t>Objednatele.</w:t>
      </w:r>
      <w:r w:rsidR="00AF143E" w:rsidRPr="002746D6">
        <w:rPr>
          <w:spacing w:val="-5"/>
        </w:rPr>
        <w:t xml:space="preserve"> </w:t>
      </w:r>
      <w:r w:rsidR="00AF143E" w:rsidRPr="002746D6">
        <w:t>Svá</w:t>
      </w:r>
      <w:r w:rsidR="00AF143E" w:rsidRPr="002746D6">
        <w:rPr>
          <w:spacing w:val="-5"/>
        </w:rPr>
        <w:t xml:space="preserve"> </w:t>
      </w:r>
      <w:r w:rsidR="00AF143E" w:rsidRPr="002746D6">
        <w:t>práva</w:t>
      </w:r>
      <w:r w:rsidR="00AF143E" w:rsidRPr="002746D6">
        <w:rPr>
          <w:spacing w:val="-5"/>
        </w:rPr>
        <w:t xml:space="preserve"> </w:t>
      </w:r>
      <w:r w:rsidR="00AF143E" w:rsidRPr="002746D6">
        <w:t>z</w:t>
      </w:r>
      <w:r w:rsidR="00AF143E" w:rsidRPr="002746D6">
        <w:rPr>
          <w:spacing w:val="-4"/>
        </w:rPr>
        <w:t xml:space="preserve"> </w:t>
      </w:r>
      <w:r w:rsidR="00AF143E" w:rsidRPr="002746D6">
        <w:t>uvedené</w:t>
      </w:r>
      <w:r w:rsidR="00AF143E" w:rsidRPr="002746D6">
        <w:rPr>
          <w:spacing w:val="-5"/>
        </w:rPr>
        <w:t xml:space="preserve"> </w:t>
      </w:r>
      <w:r w:rsidR="00AF143E" w:rsidRPr="002746D6">
        <w:t>bankovní</w:t>
      </w:r>
      <w:r w:rsidR="00AF143E" w:rsidRPr="002746D6">
        <w:rPr>
          <w:spacing w:val="-5"/>
        </w:rPr>
        <w:t xml:space="preserve"> </w:t>
      </w:r>
      <w:r w:rsidR="00AF143E" w:rsidRPr="002746D6">
        <w:t>záruky</w:t>
      </w:r>
      <w:r w:rsidR="00AF143E" w:rsidRPr="002746D6">
        <w:rPr>
          <w:spacing w:val="-5"/>
        </w:rPr>
        <w:t xml:space="preserve"> </w:t>
      </w:r>
      <w:r w:rsidR="00AF143E" w:rsidRPr="002746D6">
        <w:t>je</w:t>
      </w:r>
      <w:r w:rsidR="00AF143E" w:rsidRPr="002746D6">
        <w:rPr>
          <w:spacing w:val="-4"/>
        </w:rPr>
        <w:t xml:space="preserve"> </w:t>
      </w:r>
      <w:r w:rsidR="00AF143E" w:rsidRPr="002746D6">
        <w:t>Objednatel</w:t>
      </w:r>
      <w:r w:rsidR="00AF143E" w:rsidRPr="002746D6">
        <w:rPr>
          <w:spacing w:val="-5"/>
        </w:rPr>
        <w:t xml:space="preserve"> </w:t>
      </w:r>
      <w:r w:rsidR="00AF143E" w:rsidRPr="002746D6">
        <w:t>oprávněn</w:t>
      </w:r>
      <w:r w:rsidR="00AF143E" w:rsidRPr="002746D6">
        <w:rPr>
          <w:spacing w:val="-5"/>
        </w:rPr>
        <w:t xml:space="preserve"> </w:t>
      </w:r>
      <w:r w:rsidR="00AF143E" w:rsidRPr="002746D6">
        <w:t>uplatnit</w:t>
      </w:r>
      <w:r w:rsidR="00AF143E" w:rsidRPr="002746D6">
        <w:rPr>
          <w:spacing w:val="74"/>
          <w:w w:val="99"/>
        </w:rPr>
        <w:t xml:space="preserve"> </w:t>
      </w:r>
      <w:r w:rsidR="00AF143E" w:rsidRPr="002746D6">
        <w:t>při</w:t>
      </w:r>
      <w:r w:rsidR="00AF143E" w:rsidRPr="002746D6">
        <w:rPr>
          <w:spacing w:val="-21"/>
        </w:rPr>
        <w:t xml:space="preserve"> </w:t>
      </w:r>
      <w:r w:rsidR="00AF143E" w:rsidRPr="002746D6">
        <w:t>neplnění</w:t>
      </w:r>
      <w:r w:rsidR="00AF143E" w:rsidRPr="002746D6">
        <w:rPr>
          <w:spacing w:val="-21"/>
        </w:rPr>
        <w:t xml:space="preserve"> </w:t>
      </w:r>
      <w:r w:rsidR="00AF143E" w:rsidRPr="002746D6">
        <w:t>jednoho</w:t>
      </w:r>
      <w:r w:rsidR="00AF143E" w:rsidRPr="002746D6">
        <w:rPr>
          <w:spacing w:val="-20"/>
        </w:rPr>
        <w:t xml:space="preserve"> </w:t>
      </w:r>
      <w:r w:rsidR="00AF143E" w:rsidRPr="002746D6">
        <w:t>či</w:t>
      </w:r>
      <w:r w:rsidR="00AF143E" w:rsidRPr="002746D6">
        <w:rPr>
          <w:spacing w:val="-21"/>
        </w:rPr>
        <w:t xml:space="preserve"> </w:t>
      </w:r>
      <w:r w:rsidR="00AF143E" w:rsidRPr="002746D6">
        <w:t>více</w:t>
      </w:r>
      <w:r w:rsidR="00AF143E" w:rsidRPr="002746D6">
        <w:rPr>
          <w:spacing w:val="-20"/>
        </w:rPr>
        <w:t xml:space="preserve"> </w:t>
      </w:r>
      <w:r w:rsidR="00AF143E" w:rsidRPr="002746D6">
        <w:t>závazků</w:t>
      </w:r>
      <w:r w:rsidR="00AF143E" w:rsidRPr="002746D6">
        <w:rPr>
          <w:spacing w:val="-20"/>
        </w:rPr>
        <w:t xml:space="preserve"> </w:t>
      </w:r>
      <w:r w:rsidR="00AF143E" w:rsidRPr="002746D6">
        <w:t>Poskytovatele</w:t>
      </w:r>
      <w:r w:rsidR="00AF143E" w:rsidRPr="002746D6">
        <w:rPr>
          <w:spacing w:val="-20"/>
        </w:rPr>
        <w:t xml:space="preserve"> </w:t>
      </w:r>
      <w:r w:rsidR="00AF143E" w:rsidRPr="002746D6">
        <w:t>podle</w:t>
      </w:r>
      <w:r w:rsidR="00AF143E" w:rsidRPr="002746D6">
        <w:rPr>
          <w:spacing w:val="-20"/>
        </w:rPr>
        <w:t xml:space="preserve"> </w:t>
      </w:r>
      <w:r w:rsidR="00AF143E" w:rsidRPr="002746D6">
        <w:t>této</w:t>
      </w:r>
      <w:r w:rsidR="00AF143E" w:rsidRPr="002746D6">
        <w:rPr>
          <w:spacing w:val="-20"/>
        </w:rPr>
        <w:t xml:space="preserve"> </w:t>
      </w:r>
      <w:r w:rsidR="00AF143E" w:rsidRPr="002746D6">
        <w:t>smlouvy.</w:t>
      </w:r>
      <w:r w:rsidR="00AF143E" w:rsidRPr="002746D6">
        <w:rPr>
          <w:spacing w:val="-20"/>
        </w:rPr>
        <w:t xml:space="preserve"> </w:t>
      </w:r>
      <w:r w:rsidR="00AF143E" w:rsidRPr="002746D6">
        <w:t>Objednatel</w:t>
      </w:r>
      <w:r w:rsidR="00AF143E" w:rsidRPr="002746D6">
        <w:rPr>
          <w:spacing w:val="-21"/>
        </w:rPr>
        <w:t xml:space="preserve"> </w:t>
      </w:r>
      <w:r w:rsidR="00AF143E" w:rsidRPr="002746D6">
        <w:t>v</w:t>
      </w:r>
      <w:r w:rsidR="00AF143E" w:rsidRPr="002746D6">
        <w:rPr>
          <w:spacing w:val="-20"/>
        </w:rPr>
        <w:t xml:space="preserve"> </w:t>
      </w:r>
      <w:r w:rsidR="00AF143E" w:rsidRPr="002746D6">
        <w:t>takovém</w:t>
      </w:r>
      <w:r w:rsidR="00AF143E" w:rsidRPr="002746D6">
        <w:rPr>
          <w:spacing w:val="-19"/>
        </w:rPr>
        <w:t xml:space="preserve"> </w:t>
      </w:r>
      <w:r w:rsidR="00AF143E" w:rsidRPr="002746D6">
        <w:t>případě</w:t>
      </w:r>
      <w:r w:rsidR="00AF143E" w:rsidRPr="002746D6">
        <w:rPr>
          <w:spacing w:val="-20"/>
        </w:rPr>
        <w:t xml:space="preserve"> </w:t>
      </w:r>
      <w:r w:rsidR="00AF143E" w:rsidRPr="002746D6">
        <w:t>písemně</w:t>
      </w:r>
      <w:r w:rsidR="00AF143E" w:rsidRPr="002746D6">
        <w:rPr>
          <w:spacing w:val="58"/>
          <w:w w:val="98"/>
        </w:rPr>
        <w:t xml:space="preserve"> </w:t>
      </w:r>
      <w:r w:rsidR="00AF143E" w:rsidRPr="002746D6">
        <w:t>vyzve</w:t>
      </w:r>
      <w:r w:rsidR="00AF143E" w:rsidRPr="002746D6">
        <w:rPr>
          <w:spacing w:val="6"/>
        </w:rPr>
        <w:t xml:space="preserve"> </w:t>
      </w:r>
      <w:r w:rsidR="00AF143E" w:rsidRPr="002746D6">
        <w:t>banku,</w:t>
      </w:r>
      <w:r w:rsidR="00AF143E" w:rsidRPr="002746D6">
        <w:rPr>
          <w:spacing w:val="6"/>
        </w:rPr>
        <w:t xml:space="preserve"> </w:t>
      </w:r>
      <w:r w:rsidR="00AF143E" w:rsidRPr="002746D6">
        <w:t>která</w:t>
      </w:r>
      <w:r w:rsidR="00AF143E" w:rsidRPr="002746D6">
        <w:rPr>
          <w:spacing w:val="7"/>
        </w:rPr>
        <w:t xml:space="preserve"> </w:t>
      </w:r>
      <w:r w:rsidR="00AF143E" w:rsidRPr="002746D6">
        <w:t>uvedenou</w:t>
      </w:r>
      <w:r w:rsidR="00AF143E" w:rsidRPr="002746D6">
        <w:rPr>
          <w:spacing w:val="7"/>
        </w:rPr>
        <w:t xml:space="preserve"> </w:t>
      </w:r>
      <w:r w:rsidR="00AF143E" w:rsidRPr="002746D6">
        <w:t>bankovní</w:t>
      </w:r>
      <w:r w:rsidR="00AF143E" w:rsidRPr="002746D6">
        <w:rPr>
          <w:spacing w:val="6"/>
        </w:rPr>
        <w:t xml:space="preserve"> </w:t>
      </w:r>
      <w:r w:rsidR="00AF143E" w:rsidRPr="002746D6">
        <w:t>záruku</w:t>
      </w:r>
      <w:r w:rsidR="00AF143E" w:rsidRPr="002746D6">
        <w:rPr>
          <w:spacing w:val="6"/>
        </w:rPr>
        <w:t xml:space="preserve"> </w:t>
      </w:r>
      <w:r w:rsidR="00AF143E" w:rsidRPr="002746D6">
        <w:t>poskytla,</w:t>
      </w:r>
      <w:r w:rsidR="00AF143E" w:rsidRPr="002746D6">
        <w:rPr>
          <w:spacing w:val="6"/>
        </w:rPr>
        <w:t xml:space="preserve"> </w:t>
      </w:r>
      <w:r w:rsidR="00AF143E" w:rsidRPr="002746D6">
        <w:t>ke</w:t>
      </w:r>
      <w:r w:rsidR="00AF143E" w:rsidRPr="002746D6">
        <w:rPr>
          <w:spacing w:val="7"/>
        </w:rPr>
        <w:t xml:space="preserve"> </w:t>
      </w:r>
      <w:r w:rsidR="00AF143E" w:rsidRPr="002746D6">
        <w:t>splnění</w:t>
      </w:r>
      <w:r w:rsidR="00AF143E" w:rsidRPr="002746D6">
        <w:rPr>
          <w:spacing w:val="6"/>
        </w:rPr>
        <w:t xml:space="preserve"> </w:t>
      </w:r>
      <w:r w:rsidR="00AF143E" w:rsidRPr="002746D6">
        <w:t>jejích</w:t>
      </w:r>
      <w:r w:rsidR="00AF143E" w:rsidRPr="002746D6">
        <w:rPr>
          <w:spacing w:val="7"/>
        </w:rPr>
        <w:t xml:space="preserve"> </w:t>
      </w:r>
      <w:r w:rsidR="00AF143E" w:rsidRPr="002746D6">
        <w:t>závazků</w:t>
      </w:r>
      <w:r w:rsidR="00AF143E" w:rsidRPr="002746D6">
        <w:rPr>
          <w:spacing w:val="7"/>
        </w:rPr>
        <w:t xml:space="preserve"> </w:t>
      </w:r>
      <w:r w:rsidR="00AF143E" w:rsidRPr="002746D6">
        <w:t>z</w:t>
      </w:r>
      <w:r w:rsidR="00AF143E" w:rsidRPr="002746D6">
        <w:rPr>
          <w:spacing w:val="6"/>
        </w:rPr>
        <w:t xml:space="preserve"> </w:t>
      </w:r>
      <w:r w:rsidR="00AF143E" w:rsidRPr="002746D6">
        <w:t>této</w:t>
      </w:r>
      <w:r w:rsidR="00AF143E" w:rsidRPr="002746D6">
        <w:rPr>
          <w:spacing w:val="7"/>
        </w:rPr>
        <w:t xml:space="preserve"> </w:t>
      </w:r>
      <w:r w:rsidR="00AF143E" w:rsidRPr="002746D6">
        <w:t>bankovní</w:t>
      </w:r>
      <w:r w:rsidR="00AF143E" w:rsidRPr="002746D6">
        <w:rPr>
          <w:spacing w:val="6"/>
        </w:rPr>
        <w:t xml:space="preserve"> </w:t>
      </w:r>
      <w:r w:rsidR="00AF143E" w:rsidRPr="002746D6">
        <w:t>záruky,</w:t>
      </w:r>
      <w:r w:rsidR="00AF143E" w:rsidRPr="002746D6">
        <w:rPr>
          <w:spacing w:val="52"/>
          <w:w w:val="98"/>
        </w:rPr>
        <w:t xml:space="preserve"> </w:t>
      </w:r>
      <w:r w:rsidR="00AF143E" w:rsidRPr="002746D6">
        <w:t>přičemž</w:t>
      </w:r>
      <w:r w:rsidR="00AF143E" w:rsidRPr="002746D6">
        <w:rPr>
          <w:spacing w:val="24"/>
        </w:rPr>
        <w:t xml:space="preserve"> </w:t>
      </w:r>
      <w:r w:rsidR="00AF143E" w:rsidRPr="002746D6">
        <w:t>ve</w:t>
      </w:r>
      <w:r w:rsidR="00AF143E" w:rsidRPr="002746D6">
        <w:rPr>
          <w:spacing w:val="26"/>
        </w:rPr>
        <w:t xml:space="preserve"> </w:t>
      </w:r>
      <w:r w:rsidR="00AF143E" w:rsidRPr="002746D6">
        <w:t>výzvě</w:t>
      </w:r>
      <w:r w:rsidR="00AF143E" w:rsidRPr="002746D6">
        <w:rPr>
          <w:spacing w:val="26"/>
        </w:rPr>
        <w:t xml:space="preserve"> </w:t>
      </w:r>
      <w:r w:rsidR="00AF143E" w:rsidRPr="002746D6">
        <w:t>uvede</w:t>
      </w:r>
      <w:r w:rsidR="00AF143E" w:rsidRPr="002746D6">
        <w:rPr>
          <w:spacing w:val="26"/>
        </w:rPr>
        <w:t xml:space="preserve"> </w:t>
      </w:r>
      <w:r w:rsidR="00AF143E" w:rsidRPr="002746D6">
        <w:t>výši</w:t>
      </w:r>
      <w:r w:rsidR="00AF143E" w:rsidRPr="002746D6">
        <w:rPr>
          <w:spacing w:val="25"/>
        </w:rPr>
        <w:t xml:space="preserve"> </w:t>
      </w:r>
      <w:r w:rsidR="00AF143E" w:rsidRPr="002746D6">
        <w:t>své</w:t>
      </w:r>
      <w:r w:rsidR="00AF143E" w:rsidRPr="002746D6">
        <w:rPr>
          <w:spacing w:val="26"/>
        </w:rPr>
        <w:t xml:space="preserve"> </w:t>
      </w:r>
      <w:r w:rsidR="00AF143E" w:rsidRPr="002746D6">
        <w:t>takto</w:t>
      </w:r>
      <w:r w:rsidR="00AF143E" w:rsidRPr="002746D6">
        <w:rPr>
          <w:spacing w:val="25"/>
        </w:rPr>
        <w:t xml:space="preserve"> </w:t>
      </w:r>
      <w:r w:rsidR="00AF143E" w:rsidRPr="002746D6">
        <w:t>zajištěné</w:t>
      </w:r>
      <w:r w:rsidR="00AF143E" w:rsidRPr="002746D6">
        <w:rPr>
          <w:spacing w:val="26"/>
        </w:rPr>
        <w:t xml:space="preserve"> </w:t>
      </w:r>
      <w:r w:rsidR="00AF143E" w:rsidRPr="002746D6">
        <w:t>pohledávky</w:t>
      </w:r>
      <w:r w:rsidR="00AF143E" w:rsidRPr="002746D6">
        <w:rPr>
          <w:spacing w:val="26"/>
        </w:rPr>
        <w:t xml:space="preserve"> </w:t>
      </w:r>
      <w:r w:rsidR="00AF143E" w:rsidRPr="002746D6">
        <w:t>vůči</w:t>
      </w:r>
      <w:r w:rsidR="00AF143E" w:rsidRPr="002746D6">
        <w:rPr>
          <w:spacing w:val="25"/>
        </w:rPr>
        <w:t xml:space="preserve"> </w:t>
      </w:r>
      <w:r w:rsidR="00AF143E" w:rsidRPr="002746D6">
        <w:t>Poskytovateli.</w:t>
      </w:r>
      <w:r w:rsidR="00AF143E" w:rsidRPr="002746D6">
        <w:rPr>
          <w:spacing w:val="25"/>
        </w:rPr>
        <w:t xml:space="preserve"> </w:t>
      </w:r>
      <w:r w:rsidR="00AF143E" w:rsidRPr="002746D6">
        <w:t>Banka,</w:t>
      </w:r>
      <w:r w:rsidR="00AF143E" w:rsidRPr="002746D6">
        <w:rPr>
          <w:spacing w:val="25"/>
        </w:rPr>
        <w:t xml:space="preserve"> </w:t>
      </w:r>
      <w:r w:rsidR="00AF143E" w:rsidRPr="002746D6">
        <w:t>která</w:t>
      </w:r>
      <w:r w:rsidR="00AF143E" w:rsidRPr="002746D6">
        <w:rPr>
          <w:spacing w:val="26"/>
        </w:rPr>
        <w:t xml:space="preserve"> </w:t>
      </w:r>
      <w:r w:rsidR="00AF143E" w:rsidRPr="002746D6">
        <w:t>uvedenou</w:t>
      </w:r>
      <w:r w:rsidR="00AF143E" w:rsidRPr="002746D6">
        <w:rPr>
          <w:spacing w:val="41"/>
          <w:w w:val="98"/>
        </w:rPr>
        <w:t xml:space="preserve"> </w:t>
      </w:r>
      <w:r w:rsidR="00AF143E" w:rsidRPr="002746D6">
        <w:t>bankovní</w:t>
      </w:r>
      <w:r w:rsidR="00AF143E" w:rsidRPr="002746D6">
        <w:rPr>
          <w:spacing w:val="19"/>
        </w:rPr>
        <w:t xml:space="preserve"> </w:t>
      </w:r>
      <w:r w:rsidR="00AF143E" w:rsidRPr="002746D6">
        <w:t>záruku</w:t>
      </w:r>
      <w:r w:rsidR="00AF143E" w:rsidRPr="002746D6">
        <w:rPr>
          <w:spacing w:val="21"/>
        </w:rPr>
        <w:t xml:space="preserve"> </w:t>
      </w:r>
      <w:r w:rsidR="00AF143E" w:rsidRPr="002746D6">
        <w:t>poskytla,</w:t>
      </w:r>
      <w:r w:rsidR="00AF143E" w:rsidRPr="002746D6">
        <w:rPr>
          <w:spacing w:val="19"/>
        </w:rPr>
        <w:t xml:space="preserve"> </w:t>
      </w:r>
      <w:r w:rsidR="00AF143E" w:rsidRPr="002746D6">
        <w:t>není</w:t>
      </w:r>
      <w:r w:rsidR="00AF143E" w:rsidRPr="002746D6">
        <w:rPr>
          <w:spacing w:val="20"/>
        </w:rPr>
        <w:t xml:space="preserve"> </w:t>
      </w:r>
      <w:r w:rsidR="00AF143E" w:rsidRPr="002746D6">
        <w:t>oprávněna</w:t>
      </w:r>
      <w:r w:rsidR="00AF143E" w:rsidRPr="002746D6">
        <w:rPr>
          <w:spacing w:val="20"/>
        </w:rPr>
        <w:t xml:space="preserve"> </w:t>
      </w:r>
      <w:r w:rsidR="00AF143E" w:rsidRPr="002746D6">
        <w:t>uplatňovat</w:t>
      </w:r>
      <w:r w:rsidR="00AF143E" w:rsidRPr="002746D6">
        <w:rPr>
          <w:spacing w:val="20"/>
        </w:rPr>
        <w:t xml:space="preserve"> </w:t>
      </w:r>
      <w:r w:rsidR="00AF143E" w:rsidRPr="002746D6">
        <w:t>vůči</w:t>
      </w:r>
      <w:r w:rsidR="00AF143E" w:rsidRPr="002746D6">
        <w:rPr>
          <w:spacing w:val="19"/>
        </w:rPr>
        <w:t xml:space="preserve"> </w:t>
      </w:r>
      <w:r w:rsidR="00AF143E" w:rsidRPr="002746D6">
        <w:t>Objednateli</w:t>
      </w:r>
      <w:r w:rsidR="00AF143E" w:rsidRPr="002746D6">
        <w:rPr>
          <w:spacing w:val="20"/>
        </w:rPr>
        <w:t xml:space="preserve"> </w:t>
      </w:r>
      <w:r w:rsidR="00AF143E" w:rsidRPr="002746D6">
        <w:t>námitky</w:t>
      </w:r>
      <w:r w:rsidR="00AF143E" w:rsidRPr="002746D6">
        <w:rPr>
          <w:spacing w:val="20"/>
        </w:rPr>
        <w:t xml:space="preserve"> </w:t>
      </w:r>
      <w:r w:rsidR="00AF143E" w:rsidRPr="002746D6">
        <w:t>ohledně</w:t>
      </w:r>
      <w:r w:rsidR="00AF143E" w:rsidRPr="002746D6">
        <w:rPr>
          <w:spacing w:val="21"/>
        </w:rPr>
        <w:t xml:space="preserve"> </w:t>
      </w:r>
      <w:r w:rsidR="00AF143E" w:rsidRPr="002746D6">
        <w:t>jejích</w:t>
      </w:r>
      <w:r w:rsidR="00AF143E" w:rsidRPr="002746D6">
        <w:rPr>
          <w:spacing w:val="20"/>
        </w:rPr>
        <w:t xml:space="preserve"> </w:t>
      </w:r>
      <w:r w:rsidR="00AF143E" w:rsidRPr="002746D6">
        <w:t>povinností</w:t>
      </w:r>
      <w:r w:rsidR="00AF143E" w:rsidRPr="002746D6">
        <w:rPr>
          <w:spacing w:val="66"/>
          <w:w w:val="99"/>
        </w:rPr>
        <w:t xml:space="preserve"> </w:t>
      </w:r>
      <w:r w:rsidR="00AF143E" w:rsidRPr="002746D6">
        <w:t>vyplývajících</w:t>
      </w:r>
      <w:r w:rsidR="00AF143E" w:rsidRPr="002746D6">
        <w:rPr>
          <w:spacing w:val="-12"/>
        </w:rPr>
        <w:t xml:space="preserve"> </w:t>
      </w:r>
      <w:r w:rsidR="00AF143E" w:rsidRPr="002746D6">
        <w:t>z</w:t>
      </w:r>
      <w:r w:rsidR="00AF143E" w:rsidRPr="002746D6">
        <w:rPr>
          <w:spacing w:val="-13"/>
        </w:rPr>
        <w:t xml:space="preserve"> </w:t>
      </w:r>
      <w:r w:rsidR="00AF143E" w:rsidRPr="002746D6">
        <w:t>této</w:t>
      </w:r>
      <w:r w:rsidR="00AF143E" w:rsidRPr="002746D6">
        <w:rPr>
          <w:spacing w:val="-12"/>
        </w:rPr>
        <w:t xml:space="preserve"> </w:t>
      </w:r>
      <w:r w:rsidR="00AF143E" w:rsidRPr="002746D6">
        <w:t>bankovní</w:t>
      </w:r>
      <w:r w:rsidR="00AF143E" w:rsidRPr="002746D6">
        <w:rPr>
          <w:spacing w:val="-13"/>
        </w:rPr>
        <w:t xml:space="preserve"> </w:t>
      </w:r>
      <w:r w:rsidR="00AF143E" w:rsidRPr="002746D6">
        <w:t>záruky.</w:t>
      </w:r>
      <w:r w:rsidR="00263C76" w:rsidRPr="002746D6">
        <w:t xml:space="preserve"> </w:t>
      </w:r>
    </w:p>
    <w:p w14:paraId="7BBC715E" w14:textId="77777777" w:rsidR="00996B49" w:rsidRPr="002746D6" w:rsidRDefault="00996B49" w:rsidP="00996B49">
      <w:pPr>
        <w:pStyle w:val="Zkladntext"/>
        <w:tabs>
          <w:tab w:val="left" w:pos="1005"/>
        </w:tabs>
        <w:kinsoku w:val="0"/>
        <w:overflowPunct w:val="0"/>
        <w:spacing w:before="117"/>
        <w:ind w:left="993" w:right="144" w:firstLine="0"/>
        <w:jc w:val="both"/>
      </w:pPr>
      <w:r w:rsidRPr="002746D6">
        <w:t>Nebo</w:t>
      </w:r>
    </w:p>
    <w:p w14:paraId="07560D7A" w14:textId="0C266356" w:rsidR="00996B49" w:rsidRPr="004B494E" w:rsidRDefault="00236D8B" w:rsidP="004B494E">
      <w:pPr>
        <w:pStyle w:val="Zkladntext"/>
        <w:numPr>
          <w:ilvl w:val="2"/>
          <w:numId w:val="19"/>
        </w:numPr>
        <w:tabs>
          <w:tab w:val="left" w:pos="1005"/>
        </w:tabs>
        <w:kinsoku w:val="0"/>
        <w:overflowPunct w:val="0"/>
        <w:spacing w:before="117"/>
        <w:ind w:left="993" w:right="144" w:hanging="284"/>
        <w:jc w:val="both"/>
      </w:pPr>
      <w:r w:rsidRPr="002746D6">
        <w:t xml:space="preserve">Složením peněžní hotovosti na bankovní účet </w:t>
      </w:r>
      <w:r w:rsidR="004B494E" w:rsidRPr="004B494E">
        <w:rPr>
          <w:highlight w:val="yellow"/>
        </w:rPr>
        <w:t>objednatele</w:t>
      </w:r>
      <w:r w:rsidRPr="004B494E">
        <w:rPr>
          <w:highlight w:val="yellow"/>
        </w:rPr>
        <w:t xml:space="preserve"> </w:t>
      </w:r>
      <w:r w:rsidR="00996B49" w:rsidRPr="004B494E">
        <w:rPr>
          <w:highlight w:val="yellow"/>
        </w:rPr>
        <w:t xml:space="preserve">ve výši </w:t>
      </w:r>
      <w:r w:rsidR="00AF088B" w:rsidRPr="004B494E">
        <w:rPr>
          <w:highlight w:val="yellow"/>
        </w:rPr>
        <w:t>30</w:t>
      </w:r>
      <w:r w:rsidR="00996B49" w:rsidRPr="004B494E">
        <w:rPr>
          <w:highlight w:val="yellow"/>
        </w:rPr>
        <w:t xml:space="preserve"> 000,- Kč.</w:t>
      </w:r>
      <w:r w:rsidR="00996B49" w:rsidRPr="004B494E">
        <w:t xml:space="preserve"> </w:t>
      </w:r>
      <w:r w:rsidR="00996B49" w:rsidRPr="002746D6">
        <w:t>Svá</w:t>
      </w:r>
      <w:r w:rsidR="00996B49" w:rsidRPr="004B494E">
        <w:t xml:space="preserve"> </w:t>
      </w:r>
      <w:r w:rsidR="00996B49" w:rsidRPr="002746D6">
        <w:t>práva</w:t>
      </w:r>
      <w:r w:rsidR="00996B49" w:rsidRPr="004B494E">
        <w:t xml:space="preserve"> </w:t>
      </w:r>
      <w:r w:rsidR="00996B49" w:rsidRPr="002746D6">
        <w:t>z</w:t>
      </w:r>
      <w:r w:rsidR="00996B49" w:rsidRPr="004B494E">
        <w:t xml:space="preserve"> </w:t>
      </w:r>
      <w:r w:rsidR="00996B49" w:rsidRPr="002746D6">
        <w:t>uvedené</w:t>
      </w:r>
      <w:r w:rsidR="00996B49" w:rsidRPr="004B494E">
        <w:t xml:space="preserve"> </w:t>
      </w:r>
      <w:r w:rsidR="00996B49" w:rsidRPr="002746D6">
        <w:t>záruky</w:t>
      </w:r>
      <w:r w:rsidR="00996B49" w:rsidRPr="004B494E">
        <w:t xml:space="preserve"> </w:t>
      </w:r>
      <w:r w:rsidR="00996B49" w:rsidRPr="002746D6">
        <w:t>je</w:t>
      </w:r>
      <w:r w:rsidR="00996B49" w:rsidRPr="004B494E">
        <w:t xml:space="preserve"> </w:t>
      </w:r>
      <w:r w:rsidR="00996B49" w:rsidRPr="002746D6">
        <w:t>Objednatel</w:t>
      </w:r>
      <w:r w:rsidR="00996B49" w:rsidRPr="004B494E">
        <w:t xml:space="preserve"> </w:t>
      </w:r>
      <w:r w:rsidR="00996B49" w:rsidRPr="002746D6">
        <w:t>oprávněn</w:t>
      </w:r>
      <w:r w:rsidR="00996B49" w:rsidRPr="004B494E">
        <w:t xml:space="preserve"> </w:t>
      </w:r>
      <w:r w:rsidR="00996B49" w:rsidRPr="002746D6">
        <w:t>uplatnit</w:t>
      </w:r>
      <w:r w:rsidR="00996B49" w:rsidRPr="004B494E">
        <w:t xml:space="preserve"> </w:t>
      </w:r>
      <w:r w:rsidR="00996B49" w:rsidRPr="002746D6">
        <w:t>při</w:t>
      </w:r>
      <w:r w:rsidR="00996B49" w:rsidRPr="004B494E">
        <w:t xml:space="preserve"> </w:t>
      </w:r>
      <w:r w:rsidR="00996B49" w:rsidRPr="002746D6">
        <w:t>neplnění</w:t>
      </w:r>
      <w:r w:rsidR="00996B49" w:rsidRPr="004B494E">
        <w:t xml:space="preserve"> </w:t>
      </w:r>
      <w:r w:rsidR="00996B49" w:rsidRPr="002746D6">
        <w:t>jednoho</w:t>
      </w:r>
      <w:r w:rsidR="00996B49" w:rsidRPr="004B494E">
        <w:t xml:space="preserve"> </w:t>
      </w:r>
      <w:r w:rsidR="00996B49" w:rsidRPr="002746D6">
        <w:t>či</w:t>
      </w:r>
      <w:r w:rsidR="00996B49" w:rsidRPr="004B494E">
        <w:t xml:space="preserve"> </w:t>
      </w:r>
      <w:r w:rsidR="00996B49" w:rsidRPr="002746D6">
        <w:t>více</w:t>
      </w:r>
      <w:r w:rsidR="00996B49" w:rsidRPr="004B494E">
        <w:t xml:space="preserve"> </w:t>
      </w:r>
      <w:r w:rsidR="00996B49" w:rsidRPr="002746D6">
        <w:t>závazků</w:t>
      </w:r>
      <w:r w:rsidR="00996B49" w:rsidRPr="004B494E">
        <w:t xml:space="preserve"> </w:t>
      </w:r>
      <w:r w:rsidR="00996B49" w:rsidRPr="002746D6">
        <w:t>Poskytovatele</w:t>
      </w:r>
      <w:r w:rsidR="00996B49" w:rsidRPr="004B494E">
        <w:t xml:space="preserve"> </w:t>
      </w:r>
      <w:r w:rsidR="00996B49" w:rsidRPr="002746D6">
        <w:t>podle</w:t>
      </w:r>
      <w:r w:rsidR="00996B49" w:rsidRPr="004B494E">
        <w:t xml:space="preserve"> </w:t>
      </w:r>
      <w:r w:rsidR="00996B49" w:rsidRPr="002746D6">
        <w:t>této</w:t>
      </w:r>
      <w:r w:rsidR="00996B49" w:rsidRPr="004B494E">
        <w:t xml:space="preserve"> </w:t>
      </w:r>
      <w:r w:rsidR="00996B49" w:rsidRPr="002746D6">
        <w:t>smlouvy.</w:t>
      </w:r>
      <w:r w:rsidR="00996B49" w:rsidRPr="004B494E">
        <w:t xml:space="preserve"> </w:t>
      </w:r>
    </w:p>
    <w:p w14:paraId="0B4FAB35" w14:textId="77777777" w:rsidR="00AF143E" w:rsidRPr="002746D6" w:rsidRDefault="00AF143E">
      <w:pPr>
        <w:pStyle w:val="Zkladntext"/>
        <w:numPr>
          <w:ilvl w:val="1"/>
          <w:numId w:val="19"/>
        </w:numPr>
        <w:tabs>
          <w:tab w:val="left" w:pos="1005"/>
        </w:tabs>
        <w:kinsoku w:val="0"/>
        <w:overflowPunct w:val="0"/>
        <w:spacing w:before="122"/>
        <w:ind w:right="146"/>
        <w:jc w:val="both"/>
        <w:rPr>
          <w:i w:val="0"/>
          <w:iCs w:val="0"/>
        </w:rPr>
      </w:pPr>
      <w:r w:rsidRPr="002746D6">
        <w:t>Platnost</w:t>
      </w:r>
      <w:r w:rsidRPr="002746D6">
        <w:rPr>
          <w:spacing w:val="31"/>
        </w:rPr>
        <w:t xml:space="preserve"> </w:t>
      </w:r>
      <w:r w:rsidR="00236D8B" w:rsidRPr="002746D6">
        <w:t>a výši</w:t>
      </w:r>
      <w:r w:rsidRPr="002746D6">
        <w:rPr>
          <w:spacing w:val="32"/>
        </w:rPr>
        <w:t xml:space="preserve"> </w:t>
      </w:r>
      <w:r w:rsidRPr="002746D6">
        <w:t>záruky</w:t>
      </w:r>
      <w:r w:rsidRPr="002746D6">
        <w:rPr>
          <w:spacing w:val="32"/>
        </w:rPr>
        <w:t xml:space="preserve"> </w:t>
      </w:r>
      <w:r w:rsidRPr="002746D6">
        <w:t>je</w:t>
      </w:r>
      <w:r w:rsidRPr="002746D6">
        <w:rPr>
          <w:spacing w:val="32"/>
        </w:rPr>
        <w:t xml:space="preserve"> </w:t>
      </w:r>
      <w:r w:rsidRPr="002746D6">
        <w:t>Poskytovatel</w:t>
      </w:r>
      <w:r w:rsidRPr="002746D6">
        <w:rPr>
          <w:spacing w:val="31"/>
        </w:rPr>
        <w:t xml:space="preserve"> </w:t>
      </w:r>
      <w:r w:rsidRPr="002746D6">
        <w:t>povinen</w:t>
      </w:r>
      <w:r w:rsidRPr="002746D6">
        <w:rPr>
          <w:spacing w:val="32"/>
        </w:rPr>
        <w:t xml:space="preserve"> </w:t>
      </w:r>
      <w:r w:rsidRPr="002746D6">
        <w:t>udržovat</w:t>
      </w:r>
      <w:r w:rsidRPr="002746D6">
        <w:rPr>
          <w:spacing w:val="31"/>
        </w:rPr>
        <w:t xml:space="preserve"> </w:t>
      </w:r>
      <w:r w:rsidRPr="002746D6">
        <w:t>po</w:t>
      </w:r>
      <w:r w:rsidRPr="002746D6">
        <w:rPr>
          <w:spacing w:val="32"/>
        </w:rPr>
        <w:t xml:space="preserve"> </w:t>
      </w:r>
      <w:r w:rsidRPr="002746D6">
        <w:t>celou</w:t>
      </w:r>
      <w:r w:rsidRPr="002746D6">
        <w:rPr>
          <w:spacing w:val="32"/>
        </w:rPr>
        <w:t xml:space="preserve"> </w:t>
      </w:r>
      <w:r w:rsidRPr="002746D6">
        <w:t>dobu</w:t>
      </w:r>
      <w:r w:rsidRPr="002746D6">
        <w:rPr>
          <w:spacing w:val="32"/>
        </w:rPr>
        <w:t xml:space="preserve"> </w:t>
      </w:r>
      <w:r w:rsidRPr="002746D6">
        <w:t>platnosti</w:t>
      </w:r>
      <w:r w:rsidRPr="002746D6">
        <w:rPr>
          <w:spacing w:val="31"/>
        </w:rPr>
        <w:t xml:space="preserve"> </w:t>
      </w:r>
      <w:r w:rsidRPr="002746D6">
        <w:t>této</w:t>
      </w:r>
      <w:r w:rsidRPr="002746D6">
        <w:rPr>
          <w:spacing w:val="32"/>
        </w:rPr>
        <w:t xml:space="preserve"> </w:t>
      </w:r>
      <w:r w:rsidRPr="002746D6">
        <w:t>smlouvy.</w:t>
      </w:r>
      <w:r w:rsidRPr="002746D6">
        <w:rPr>
          <w:spacing w:val="32"/>
        </w:rPr>
        <w:t xml:space="preserve"> </w:t>
      </w:r>
      <w:r w:rsidRPr="002746D6">
        <w:t>Tato</w:t>
      </w:r>
      <w:r w:rsidRPr="002746D6">
        <w:rPr>
          <w:spacing w:val="34"/>
          <w:w w:val="98"/>
        </w:rPr>
        <w:t xml:space="preserve"> </w:t>
      </w:r>
      <w:r w:rsidRPr="002746D6">
        <w:t>záruka</w:t>
      </w:r>
      <w:r w:rsidRPr="002746D6">
        <w:rPr>
          <w:spacing w:val="12"/>
        </w:rPr>
        <w:t xml:space="preserve"> </w:t>
      </w:r>
      <w:r w:rsidRPr="002746D6">
        <w:t>bude</w:t>
      </w:r>
      <w:r w:rsidRPr="002746D6">
        <w:rPr>
          <w:spacing w:val="12"/>
        </w:rPr>
        <w:t xml:space="preserve"> </w:t>
      </w:r>
      <w:r w:rsidRPr="002746D6">
        <w:t>Objednatelem</w:t>
      </w:r>
      <w:r w:rsidRPr="002746D6">
        <w:rPr>
          <w:spacing w:val="12"/>
        </w:rPr>
        <w:t xml:space="preserve"> </w:t>
      </w:r>
      <w:r w:rsidRPr="002746D6">
        <w:t>uvolněna</w:t>
      </w:r>
      <w:r w:rsidRPr="002746D6">
        <w:rPr>
          <w:spacing w:val="12"/>
        </w:rPr>
        <w:t xml:space="preserve"> </w:t>
      </w:r>
      <w:r w:rsidRPr="002746D6">
        <w:t>jednorázově</w:t>
      </w:r>
      <w:r w:rsidRPr="002746D6">
        <w:rPr>
          <w:spacing w:val="12"/>
        </w:rPr>
        <w:t xml:space="preserve"> </w:t>
      </w:r>
      <w:r w:rsidRPr="002746D6">
        <w:t>po</w:t>
      </w:r>
      <w:r w:rsidRPr="002746D6">
        <w:rPr>
          <w:spacing w:val="12"/>
        </w:rPr>
        <w:t xml:space="preserve"> </w:t>
      </w:r>
      <w:r w:rsidRPr="002746D6">
        <w:t>ukončení</w:t>
      </w:r>
      <w:r w:rsidRPr="002746D6">
        <w:rPr>
          <w:spacing w:val="12"/>
        </w:rPr>
        <w:t xml:space="preserve"> </w:t>
      </w:r>
      <w:r w:rsidRPr="002746D6">
        <w:t>této</w:t>
      </w:r>
      <w:r w:rsidRPr="002746D6">
        <w:rPr>
          <w:spacing w:val="11"/>
        </w:rPr>
        <w:t xml:space="preserve"> </w:t>
      </w:r>
      <w:r w:rsidRPr="002746D6">
        <w:t>smlouvy</w:t>
      </w:r>
      <w:r w:rsidRPr="002746D6">
        <w:rPr>
          <w:spacing w:val="12"/>
        </w:rPr>
        <w:t xml:space="preserve"> </w:t>
      </w:r>
      <w:r w:rsidRPr="002746D6">
        <w:t>a</w:t>
      </w:r>
      <w:r w:rsidRPr="002746D6">
        <w:rPr>
          <w:spacing w:val="12"/>
        </w:rPr>
        <w:t xml:space="preserve"> </w:t>
      </w:r>
      <w:r w:rsidRPr="002746D6">
        <w:t>vypořádání</w:t>
      </w:r>
      <w:r w:rsidRPr="002746D6">
        <w:rPr>
          <w:spacing w:val="12"/>
        </w:rPr>
        <w:t xml:space="preserve"> </w:t>
      </w:r>
      <w:r w:rsidRPr="002746D6">
        <w:t>všech</w:t>
      </w:r>
      <w:r w:rsidRPr="002746D6">
        <w:rPr>
          <w:spacing w:val="64"/>
          <w:w w:val="98"/>
        </w:rPr>
        <w:t xml:space="preserve"> </w:t>
      </w:r>
      <w:r w:rsidRPr="002746D6">
        <w:t>finančních</w:t>
      </w:r>
      <w:r w:rsidRPr="002746D6">
        <w:rPr>
          <w:spacing w:val="-28"/>
        </w:rPr>
        <w:t xml:space="preserve"> </w:t>
      </w:r>
      <w:r w:rsidRPr="002746D6">
        <w:t>závazků.</w:t>
      </w:r>
    </w:p>
    <w:p w14:paraId="0A67D857" w14:textId="77777777" w:rsidR="00AF143E" w:rsidRPr="002746D6" w:rsidRDefault="00AF143E" w:rsidP="00236D8B">
      <w:pPr>
        <w:pStyle w:val="Zkladntext"/>
        <w:numPr>
          <w:ilvl w:val="1"/>
          <w:numId w:val="19"/>
        </w:numPr>
        <w:tabs>
          <w:tab w:val="left" w:pos="1005"/>
        </w:tabs>
        <w:kinsoku w:val="0"/>
        <w:overflowPunct w:val="0"/>
        <w:spacing w:before="6"/>
        <w:ind w:left="993" w:right="144" w:hanging="993"/>
        <w:jc w:val="both"/>
        <w:rPr>
          <w:sz w:val="9"/>
          <w:szCs w:val="9"/>
        </w:rPr>
      </w:pPr>
      <w:r w:rsidRPr="002746D6">
        <w:t>Nesplněním</w:t>
      </w:r>
      <w:r w:rsidRPr="002746D6">
        <w:rPr>
          <w:spacing w:val="25"/>
        </w:rPr>
        <w:t xml:space="preserve"> </w:t>
      </w:r>
      <w:r w:rsidRPr="002746D6">
        <w:t>povinnosti</w:t>
      </w:r>
      <w:r w:rsidRPr="002746D6">
        <w:rPr>
          <w:spacing w:val="25"/>
        </w:rPr>
        <w:t xml:space="preserve"> </w:t>
      </w:r>
      <w:r w:rsidRPr="002746D6">
        <w:t>Poskytovatele</w:t>
      </w:r>
      <w:r w:rsidRPr="002746D6">
        <w:rPr>
          <w:spacing w:val="24"/>
        </w:rPr>
        <w:t xml:space="preserve"> </w:t>
      </w:r>
      <w:r w:rsidRPr="002746D6">
        <w:t>předložit</w:t>
      </w:r>
      <w:r w:rsidRPr="002746D6">
        <w:rPr>
          <w:spacing w:val="25"/>
        </w:rPr>
        <w:t xml:space="preserve"> </w:t>
      </w:r>
      <w:r w:rsidR="00236D8B" w:rsidRPr="002746D6">
        <w:t>poskytnout</w:t>
      </w:r>
      <w:r w:rsidRPr="002746D6">
        <w:rPr>
          <w:spacing w:val="24"/>
        </w:rPr>
        <w:t xml:space="preserve"> </w:t>
      </w:r>
      <w:r w:rsidRPr="002746D6">
        <w:t>záruku</w:t>
      </w:r>
      <w:r w:rsidRPr="002746D6">
        <w:rPr>
          <w:spacing w:val="25"/>
        </w:rPr>
        <w:t xml:space="preserve"> </w:t>
      </w:r>
      <w:r w:rsidRPr="002746D6">
        <w:t>v</w:t>
      </w:r>
      <w:r w:rsidRPr="002746D6">
        <w:rPr>
          <w:spacing w:val="-7"/>
        </w:rPr>
        <w:t xml:space="preserve"> </w:t>
      </w:r>
      <w:r w:rsidRPr="002746D6">
        <w:t>termínu</w:t>
      </w:r>
      <w:r w:rsidRPr="002746D6">
        <w:rPr>
          <w:spacing w:val="25"/>
        </w:rPr>
        <w:t xml:space="preserve"> </w:t>
      </w:r>
      <w:r w:rsidRPr="002746D6">
        <w:t>uvedeném</w:t>
      </w:r>
      <w:r w:rsidRPr="002746D6">
        <w:rPr>
          <w:spacing w:val="26"/>
        </w:rPr>
        <w:t xml:space="preserve"> </w:t>
      </w:r>
      <w:r w:rsidRPr="002746D6">
        <w:t>v</w:t>
      </w:r>
      <w:r w:rsidRPr="002746D6">
        <w:rPr>
          <w:spacing w:val="-7"/>
        </w:rPr>
        <w:t xml:space="preserve"> </w:t>
      </w:r>
      <w:r w:rsidRPr="002746D6">
        <w:t>článku</w:t>
      </w:r>
      <w:r w:rsidRPr="002746D6">
        <w:rPr>
          <w:spacing w:val="25"/>
        </w:rPr>
        <w:t xml:space="preserve"> </w:t>
      </w:r>
      <w:r w:rsidRPr="002746D6">
        <w:t>11.2.</w:t>
      </w:r>
      <w:r w:rsidRPr="002746D6">
        <w:rPr>
          <w:spacing w:val="24"/>
        </w:rPr>
        <w:t xml:space="preserve"> </w:t>
      </w:r>
      <w:r w:rsidRPr="002746D6">
        <w:t>této</w:t>
      </w:r>
      <w:r w:rsidRPr="002746D6">
        <w:rPr>
          <w:spacing w:val="64"/>
          <w:w w:val="98"/>
        </w:rPr>
        <w:t xml:space="preserve"> </w:t>
      </w:r>
      <w:r w:rsidRPr="002746D6">
        <w:t>smlouvy</w:t>
      </w:r>
      <w:r w:rsidRPr="002746D6">
        <w:rPr>
          <w:spacing w:val="-3"/>
        </w:rPr>
        <w:t xml:space="preserve"> </w:t>
      </w:r>
      <w:r w:rsidRPr="002746D6">
        <w:t>je</w:t>
      </w:r>
      <w:r w:rsidRPr="002746D6">
        <w:rPr>
          <w:spacing w:val="-2"/>
        </w:rPr>
        <w:t xml:space="preserve"> </w:t>
      </w:r>
      <w:r w:rsidRPr="002746D6">
        <w:t>důvodem</w:t>
      </w:r>
      <w:r w:rsidRPr="002746D6">
        <w:rPr>
          <w:spacing w:val="-1"/>
        </w:rPr>
        <w:t xml:space="preserve"> </w:t>
      </w:r>
      <w:r w:rsidRPr="002746D6">
        <w:t>k</w:t>
      </w:r>
      <w:r w:rsidRPr="002746D6">
        <w:rPr>
          <w:spacing w:val="-2"/>
        </w:rPr>
        <w:t xml:space="preserve"> </w:t>
      </w:r>
      <w:r w:rsidRPr="002746D6">
        <w:t>okamžitému</w:t>
      </w:r>
      <w:r w:rsidRPr="002746D6">
        <w:rPr>
          <w:spacing w:val="-9"/>
        </w:rPr>
        <w:t xml:space="preserve"> </w:t>
      </w:r>
      <w:r w:rsidRPr="002746D6">
        <w:t>odstoupení</w:t>
      </w:r>
      <w:r w:rsidRPr="002746D6">
        <w:rPr>
          <w:spacing w:val="-3"/>
        </w:rPr>
        <w:t xml:space="preserve"> </w:t>
      </w:r>
      <w:r w:rsidRPr="002746D6">
        <w:t>od</w:t>
      </w:r>
      <w:r w:rsidRPr="002746D6">
        <w:rPr>
          <w:spacing w:val="-2"/>
        </w:rPr>
        <w:t xml:space="preserve"> </w:t>
      </w:r>
      <w:r w:rsidRPr="002746D6">
        <w:t>smlouvy</w:t>
      </w:r>
      <w:r w:rsidRPr="002746D6">
        <w:rPr>
          <w:spacing w:val="-2"/>
        </w:rPr>
        <w:t xml:space="preserve"> </w:t>
      </w:r>
      <w:r w:rsidRPr="002746D6">
        <w:t>bez</w:t>
      </w:r>
      <w:r w:rsidRPr="002746D6">
        <w:rPr>
          <w:spacing w:val="-2"/>
        </w:rPr>
        <w:t xml:space="preserve"> </w:t>
      </w:r>
      <w:r w:rsidRPr="002746D6">
        <w:t>možnosti</w:t>
      </w:r>
      <w:r w:rsidRPr="002746D6">
        <w:rPr>
          <w:spacing w:val="-3"/>
        </w:rPr>
        <w:t xml:space="preserve"> </w:t>
      </w:r>
      <w:r w:rsidRPr="002746D6">
        <w:t>Poskytovatele</w:t>
      </w:r>
      <w:r w:rsidRPr="002746D6">
        <w:rPr>
          <w:spacing w:val="-2"/>
        </w:rPr>
        <w:t xml:space="preserve"> </w:t>
      </w:r>
      <w:r w:rsidRPr="002746D6">
        <w:t>uplatňovat</w:t>
      </w:r>
      <w:r w:rsidRPr="002746D6">
        <w:rPr>
          <w:spacing w:val="-2"/>
        </w:rPr>
        <w:t xml:space="preserve"> </w:t>
      </w:r>
      <w:r w:rsidRPr="002746D6">
        <w:t>náhradu</w:t>
      </w:r>
      <w:r w:rsidRPr="002746D6">
        <w:rPr>
          <w:spacing w:val="65"/>
          <w:w w:val="98"/>
        </w:rPr>
        <w:t xml:space="preserve"> </w:t>
      </w:r>
      <w:r w:rsidRPr="002746D6">
        <w:t>škody.</w:t>
      </w:r>
    </w:p>
    <w:p w14:paraId="4CE32B0A" w14:textId="77777777" w:rsidR="00236D8B" w:rsidRPr="002746D6" w:rsidRDefault="00236D8B" w:rsidP="00236D8B">
      <w:pPr>
        <w:pStyle w:val="Zkladntext"/>
        <w:tabs>
          <w:tab w:val="left" w:pos="1005"/>
        </w:tabs>
        <w:kinsoku w:val="0"/>
        <w:overflowPunct w:val="0"/>
        <w:spacing w:before="6"/>
        <w:ind w:left="993" w:right="144" w:firstLine="0"/>
        <w:jc w:val="both"/>
        <w:rPr>
          <w:sz w:val="9"/>
          <w:szCs w:val="9"/>
        </w:rPr>
      </w:pPr>
    </w:p>
    <w:p w14:paraId="41F709A1" w14:textId="77777777" w:rsidR="00236D8B" w:rsidRPr="00236D8B" w:rsidRDefault="00236D8B" w:rsidP="00236D8B">
      <w:pPr>
        <w:pStyle w:val="Zkladntext"/>
        <w:tabs>
          <w:tab w:val="left" w:pos="1005"/>
        </w:tabs>
        <w:kinsoku w:val="0"/>
        <w:overflowPunct w:val="0"/>
        <w:spacing w:before="6"/>
        <w:ind w:left="0" w:right="144" w:firstLine="0"/>
        <w:jc w:val="both"/>
        <w:rPr>
          <w:sz w:val="9"/>
          <w:szCs w:val="9"/>
        </w:rPr>
      </w:pPr>
    </w:p>
    <w:p w14:paraId="3D394E04" w14:textId="77777777" w:rsidR="00AF143E" w:rsidRDefault="00AF143E">
      <w:pPr>
        <w:pStyle w:val="Nadpis3"/>
        <w:kinsoku w:val="0"/>
        <w:overflowPunct w:val="0"/>
        <w:spacing w:before="49"/>
        <w:ind w:left="757"/>
        <w:rPr>
          <w:b w:val="0"/>
          <w:bCs w:val="0"/>
          <w:i w:val="0"/>
          <w:iCs w:val="0"/>
        </w:rPr>
      </w:pPr>
      <w:r>
        <w:t>Článek</w:t>
      </w:r>
      <w:r>
        <w:rPr>
          <w:spacing w:val="-11"/>
        </w:rPr>
        <w:t xml:space="preserve"> </w:t>
      </w:r>
      <w:r>
        <w:t>XII.</w:t>
      </w:r>
      <w:r>
        <w:rPr>
          <w:spacing w:val="-11"/>
        </w:rPr>
        <w:t xml:space="preserve"> </w:t>
      </w:r>
      <w:r>
        <w:t>Vyhrazené</w:t>
      </w:r>
      <w:r>
        <w:rPr>
          <w:spacing w:val="-10"/>
        </w:rPr>
        <w:t xml:space="preserve"> </w:t>
      </w:r>
      <w:r>
        <w:t>změny</w:t>
      </w:r>
      <w:r>
        <w:rPr>
          <w:spacing w:val="-10"/>
        </w:rPr>
        <w:t xml:space="preserve"> </w:t>
      </w:r>
      <w:r>
        <w:t>závazku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této</w:t>
      </w:r>
      <w:r>
        <w:rPr>
          <w:spacing w:val="-10"/>
        </w:rPr>
        <w:t xml:space="preserve"> </w:t>
      </w:r>
      <w:r>
        <w:t>smlouvy</w:t>
      </w:r>
    </w:p>
    <w:p w14:paraId="5A72B1D7" w14:textId="77777777" w:rsidR="00AF143E" w:rsidRDefault="00AF143E">
      <w:pPr>
        <w:pStyle w:val="Zkladntext"/>
        <w:tabs>
          <w:tab w:val="left" w:pos="1004"/>
        </w:tabs>
        <w:kinsoku w:val="0"/>
        <w:overflowPunct w:val="0"/>
        <w:spacing w:before="121"/>
        <w:ind w:left="153" w:firstLine="0"/>
        <w:rPr>
          <w:i w:val="0"/>
          <w:iCs w:val="0"/>
        </w:rPr>
      </w:pPr>
      <w:r>
        <w:rPr>
          <w:b/>
          <w:bCs/>
          <w:w w:val="95"/>
        </w:rPr>
        <w:t>12.1.</w:t>
      </w:r>
      <w:r>
        <w:rPr>
          <w:b/>
          <w:bCs/>
          <w:w w:val="95"/>
        </w:rPr>
        <w:tab/>
      </w:r>
      <w:r>
        <w:t>Smluvní</w:t>
      </w:r>
      <w:r>
        <w:rPr>
          <w:spacing w:val="-9"/>
        </w:rPr>
        <w:t xml:space="preserve"> </w:t>
      </w:r>
      <w:r>
        <w:t>strany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dohodly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těchto</w:t>
      </w:r>
      <w:r>
        <w:rPr>
          <w:spacing w:val="-8"/>
        </w:rPr>
        <w:t xml:space="preserve"> </w:t>
      </w:r>
      <w:r>
        <w:t>změnách</w:t>
      </w:r>
      <w:r>
        <w:rPr>
          <w:spacing w:val="-9"/>
        </w:rPr>
        <w:t xml:space="preserve"> </w:t>
      </w:r>
      <w:r>
        <w:t>závazku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této</w:t>
      </w:r>
      <w:r>
        <w:rPr>
          <w:spacing w:val="-9"/>
        </w:rPr>
        <w:t xml:space="preserve"> </w:t>
      </w:r>
      <w:r>
        <w:t>smlouvy</w:t>
      </w:r>
      <w:r>
        <w:rPr>
          <w:spacing w:val="-9"/>
        </w:rPr>
        <w:t xml:space="preserve"> </w:t>
      </w:r>
      <w:r>
        <w:t>takto:</w:t>
      </w:r>
    </w:p>
    <w:p w14:paraId="7D1D5C65" w14:textId="77777777" w:rsidR="00AF143E" w:rsidRDefault="00AF143E">
      <w:pPr>
        <w:pStyle w:val="Zkladntext"/>
        <w:numPr>
          <w:ilvl w:val="1"/>
          <w:numId w:val="18"/>
        </w:numPr>
        <w:tabs>
          <w:tab w:val="left" w:pos="1594"/>
        </w:tabs>
        <w:kinsoku w:val="0"/>
        <w:overflowPunct w:val="0"/>
        <w:spacing w:before="117"/>
        <w:ind w:hanging="567"/>
        <w:rPr>
          <w:i w:val="0"/>
          <w:iCs w:val="0"/>
        </w:rPr>
      </w:pPr>
      <w:r>
        <w:rPr>
          <w:b/>
          <w:bCs/>
        </w:rPr>
        <w:t>Změna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ceny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v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důsledku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změny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1"/>
        </w:rPr>
        <w:t>DPH</w:t>
      </w:r>
    </w:p>
    <w:p w14:paraId="6A6E7FFB" w14:textId="77777777" w:rsidR="00AF143E" w:rsidRDefault="00AF143E">
      <w:pPr>
        <w:pStyle w:val="Zkladntext"/>
        <w:kinsoku w:val="0"/>
        <w:overflowPunct w:val="0"/>
        <w:spacing w:line="242" w:lineRule="auto"/>
        <w:ind w:left="1571" w:right="145" w:firstLine="0"/>
        <w:jc w:val="both"/>
        <w:rPr>
          <w:i w:val="0"/>
          <w:iCs w:val="0"/>
        </w:rPr>
      </w:pPr>
      <w:r>
        <w:t>K</w:t>
      </w:r>
      <w:r>
        <w:rPr>
          <w:spacing w:val="-4"/>
        </w:rPr>
        <w:t xml:space="preserve"> </w:t>
      </w:r>
      <w:r>
        <w:t>jednotkovým</w:t>
      </w:r>
      <w:r>
        <w:rPr>
          <w:spacing w:val="18"/>
        </w:rPr>
        <w:t xml:space="preserve"> </w:t>
      </w:r>
      <w:r>
        <w:t>cenám</w:t>
      </w:r>
      <w:r>
        <w:rPr>
          <w:spacing w:val="18"/>
        </w:rPr>
        <w:t xml:space="preserve"> </w:t>
      </w:r>
      <w:r>
        <w:t>podle</w:t>
      </w:r>
      <w:r>
        <w:rPr>
          <w:spacing w:val="18"/>
        </w:rPr>
        <w:t xml:space="preserve"> </w:t>
      </w:r>
      <w:r>
        <w:t>přílohy</w:t>
      </w:r>
      <w:r>
        <w:rPr>
          <w:spacing w:val="17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této</w:t>
      </w:r>
      <w:r>
        <w:rPr>
          <w:spacing w:val="18"/>
        </w:rPr>
        <w:t xml:space="preserve"> </w:t>
      </w:r>
      <w:r>
        <w:t>smlouvy</w:t>
      </w:r>
      <w:r>
        <w:rPr>
          <w:spacing w:val="18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Kč</w:t>
      </w:r>
      <w:r>
        <w:rPr>
          <w:spacing w:val="17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DPH</w:t>
      </w:r>
      <w:r>
        <w:rPr>
          <w:spacing w:val="18"/>
        </w:rPr>
        <w:t xml:space="preserve"> </w:t>
      </w:r>
      <w:r>
        <w:t>bude</w:t>
      </w:r>
      <w:r>
        <w:rPr>
          <w:spacing w:val="17"/>
        </w:rPr>
        <w:t xml:space="preserve"> </w:t>
      </w:r>
      <w:r>
        <w:t>účtována</w:t>
      </w:r>
      <w:r>
        <w:rPr>
          <w:spacing w:val="18"/>
        </w:rPr>
        <w:t xml:space="preserve"> </w:t>
      </w:r>
      <w:r>
        <w:t>daň</w:t>
      </w:r>
      <w:r>
        <w:rPr>
          <w:spacing w:val="17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přidané</w:t>
      </w:r>
      <w:r>
        <w:rPr>
          <w:spacing w:val="43"/>
          <w:w w:val="98"/>
        </w:rPr>
        <w:t xml:space="preserve"> </w:t>
      </w:r>
      <w:r>
        <w:t>hodnoty</w:t>
      </w:r>
      <w:r>
        <w:rPr>
          <w:spacing w:val="-10"/>
        </w:rPr>
        <w:t xml:space="preserve"> </w:t>
      </w:r>
      <w:r>
        <w:t>(DPH)</w:t>
      </w:r>
      <w:r>
        <w:rPr>
          <w:spacing w:val="-10"/>
        </w:rPr>
        <w:t xml:space="preserve"> </w:t>
      </w:r>
      <w:r>
        <w:t>vždy</w:t>
      </w:r>
      <w:r>
        <w:rPr>
          <w:spacing w:val="-10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Zákonem</w:t>
      </w:r>
      <w:r>
        <w:rPr>
          <w:spacing w:val="-9"/>
        </w:rPr>
        <w:t xml:space="preserve"> </w:t>
      </w:r>
      <w:r>
        <w:t>stanovené</w:t>
      </w:r>
      <w:r>
        <w:rPr>
          <w:spacing w:val="-10"/>
        </w:rPr>
        <w:t xml:space="preserve"> </w:t>
      </w:r>
      <w:r>
        <w:t>sazbě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výši</w:t>
      </w:r>
      <w:r>
        <w:rPr>
          <w:spacing w:val="-10"/>
        </w:rPr>
        <w:t xml:space="preserve"> </w:t>
      </w:r>
      <w:r>
        <w:t>k</w:t>
      </w:r>
      <w:r>
        <w:rPr>
          <w:spacing w:val="-10"/>
        </w:rPr>
        <w:t xml:space="preserve"> </w:t>
      </w:r>
      <w:r>
        <w:t>datu</w:t>
      </w:r>
      <w:r>
        <w:rPr>
          <w:spacing w:val="-9"/>
        </w:rPr>
        <w:t xml:space="preserve"> </w:t>
      </w:r>
      <w:r>
        <w:t>uskutečněného</w:t>
      </w:r>
      <w:r>
        <w:rPr>
          <w:spacing w:val="-10"/>
        </w:rPr>
        <w:t xml:space="preserve"> </w:t>
      </w:r>
      <w:r>
        <w:t>zdanitelného</w:t>
      </w:r>
      <w:r>
        <w:rPr>
          <w:spacing w:val="-10"/>
        </w:rPr>
        <w:t xml:space="preserve"> </w:t>
      </w:r>
      <w:r>
        <w:t>plnění.</w:t>
      </w:r>
    </w:p>
    <w:p w14:paraId="2C30B29A" w14:textId="77777777" w:rsidR="00AF143E" w:rsidRPr="009744EB" w:rsidRDefault="00AF143E">
      <w:pPr>
        <w:pStyle w:val="Zkladntext"/>
        <w:numPr>
          <w:ilvl w:val="1"/>
          <w:numId w:val="18"/>
        </w:numPr>
        <w:tabs>
          <w:tab w:val="left" w:pos="1594"/>
        </w:tabs>
        <w:kinsoku w:val="0"/>
        <w:overflowPunct w:val="0"/>
        <w:spacing w:before="115"/>
        <w:ind w:left="1593"/>
        <w:rPr>
          <w:i w:val="0"/>
          <w:iCs w:val="0"/>
        </w:rPr>
      </w:pPr>
      <w:r w:rsidRPr="009744EB">
        <w:rPr>
          <w:b/>
          <w:bCs/>
        </w:rPr>
        <w:t>Změna</w:t>
      </w:r>
      <w:r w:rsidRPr="009744EB">
        <w:rPr>
          <w:b/>
          <w:bCs/>
          <w:spacing w:val="-7"/>
        </w:rPr>
        <w:t xml:space="preserve"> </w:t>
      </w:r>
      <w:r w:rsidRPr="009744EB">
        <w:rPr>
          <w:b/>
          <w:bCs/>
        </w:rPr>
        <w:t>ceny</w:t>
      </w:r>
      <w:r w:rsidRPr="009744EB">
        <w:rPr>
          <w:b/>
          <w:bCs/>
          <w:spacing w:val="-7"/>
        </w:rPr>
        <w:t xml:space="preserve"> </w:t>
      </w:r>
      <w:r w:rsidRPr="009744EB">
        <w:rPr>
          <w:b/>
          <w:bCs/>
        </w:rPr>
        <w:t>v</w:t>
      </w:r>
      <w:r w:rsidRPr="009744EB">
        <w:rPr>
          <w:b/>
          <w:bCs/>
          <w:spacing w:val="-7"/>
        </w:rPr>
        <w:t xml:space="preserve"> </w:t>
      </w:r>
      <w:r w:rsidRPr="009744EB">
        <w:rPr>
          <w:b/>
          <w:bCs/>
        </w:rPr>
        <w:t>důsledku</w:t>
      </w:r>
      <w:r w:rsidRPr="009744EB">
        <w:rPr>
          <w:b/>
          <w:bCs/>
          <w:spacing w:val="-7"/>
        </w:rPr>
        <w:t xml:space="preserve"> </w:t>
      </w:r>
      <w:r w:rsidRPr="009744EB">
        <w:rPr>
          <w:b/>
          <w:bCs/>
        </w:rPr>
        <w:t>změny</w:t>
      </w:r>
      <w:r w:rsidRPr="009744EB">
        <w:rPr>
          <w:b/>
          <w:bCs/>
          <w:spacing w:val="-7"/>
        </w:rPr>
        <w:t xml:space="preserve"> </w:t>
      </w:r>
      <w:r w:rsidRPr="009744EB">
        <w:rPr>
          <w:b/>
          <w:bCs/>
        </w:rPr>
        <w:t>inflace</w:t>
      </w:r>
    </w:p>
    <w:p w14:paraId="63407F6E" w14:textId="77777777" w:rsidR="00AF143E" w:rsidRPr="009744EB" w:rsidRDefault="00AF143E">
      <w:pPr>
        <w:pStyle w:val="Zkladntext"/>
        <w:kinsoku w:val="0"/>
        <w:overflowPunct w:val="0"/>
        <w:spacing w:line="242" w:lineRule="auto"/>
        <w:ind w:left="1571" w:right="145" w:firstLine="0"/>
        <w:jc w:val="both"/>
        <w:rPr>
          <w:i w:val="0"/>
          <w:iCs w:val="0"/>
        </w:rPr>
      </w:pPr>
      <w:r w:rsidRPr="009744EB">
        <w:t>Jednotkové</w:t>
      </w:r>
      <w:r w:rsidRPr="009744EB">
        <w:rPr>
          <w:spacing w:val="11"/>
        </w:rPr>
        <w:t xml:space="preserve"> </w:t>
      </w:r>
      <w:r w:rsidRPr="009744EB">
        <w:t>ceny</w:t>
      </w:r>
      <w:r w:rsidRPr="009744EB">
        <w:rPr>
          <w:spacing w:val="12"/>
        </w:rPr>
        <w:t xml:space="preserve"> </w:t>
      </w:r>
      <w:r w:rsidRPr="009744EB">
        <w:t>podle</w:t>
      </w:r>
      <w:r w:rsidRPr="009744EB">
        <w:rPr>
          <w:spacing w:val="12"/>
        </w:rPr>
        <w:t xml:space="preserve"> </w:t>
      </w:r>
      <w:r w:rsidRPr="009744EB">
        <w:t>přílohy</w:t>
      </w:r>
      <w:r w:rsidRPr="009744EB">
        <w:rPr>
          <w:spacing w:val="11"/>
        </w:rPr>
        <w:t xml:space="preserve"> </w:t>
      </w:r>
      <w:r w:rsidRPr="009744EB">
        <w:t>č.</w:t>
      </w:r>
      <w:r w:rsidRPr="009744EB">
        <w:rPr>
          <w:spacing w:val="12"/>
        </w:rPr>
        <w:t xml:space="preserve"> </w:t>
      </w:r>
      <w:r w:rsidRPr="009744EB">
        <w:t>1</w:t>
      </w:r>
      <w:r w:rsidRPr="009744EB">
        <w:rPr>
          <w:spacing w:val="12"/>
        </w:rPr>
        <w:t xml:space="preserve"> </w:t>
      </w:r>
      <w:r w:rsidRPr="009744EB">
        <w:t>této</w:t>
      </w:r>
      <w:r w:rsidRPr="009744EB">
        <w:rPr>
          <w:spacing w:val="11"/>
        </w:rPr>
        <w:t xml:space="preserve"> </w:t>
      </w:r>
      <w:r w:rsidRPr="009744EB">
        <w:t>smlouvy</w:t>
      </w:r>
      <w:r w:rsidRPr="009744EB">
        <w:rPr>
          <w:spacing w:val="12"/>
        </w:rPr>
        <w:t xml:space="preserve"> </w:t>
      </w:r>
      <w:r w:rsidRPr="009744EB">
        <w:t>lze</w:t>
      </w:r>
      <w:r w:rsidRPr="009744EB">
        <w:rPr>
          <w:spacing w:val="12"/>
        </w:rPr>
        <w:t xml:space="preserve"> </w:t>
      </w:r>
      <w:r w:rsidRPr="009744EB">
        <w:t>změnit</w:t>
      </w:r>
      <w:r w:rsidRPr="009744EB">
        <w:rPr>
          <w:spacing w:val="11"/>
        </w:rPr>
        <w:t xml:space="preserve"> </w:t>
      </w:r>
      <w:r w:rsidRPr="009744EB">
        <w:t>v</w:t>
      </w:r>
      <w:r w:rsidRPr="009744EB">
        <w:rPr>
          <w:spacing w:val="-5"/>
        </w:rPr>
        <w:t xml:space="preserve"> </w:t>
      </w:r>
      <w:r w:rsidRPr="009744EB">
        <w:t>důsledku</w:t>
      </w:r>
      <w:r w:rsidRPr="009744EB">
        <w:rPr>
          <w:spacing w:val="11"/>
        </w:rPr>
        <w:t xml:space="preserve"> </w:t>
      </w:r>
      <w:r w:rsidRPr="009744EB">
        <w:t>změny</w:t>
      </w:r>
      <w:r w:rsidRPr="009744EB">
        <w:rPr>
          <w:spacing w:val="12"/>
        </w:rPr>
        <w:t xml:space="preserve"> </w:t>
      </w:r>
      <w:r w:rsidRPr="009744EB">
        <w:t>míry</w:t>
      </w:r>
      <w:r w:rsidRPr="009744EB">
        <w:rPr>
          <w:spacing w:val="12"/>
        </w:rPr>
        <w:t xml:space="preserve"> </w:t>
      </w:r>
      <w:r w:rsidRPr="009744EB">
        <w:t>inflace</w:t>
      </w:r>
      <w:r w:rsidRPr="009744EB">
        <w:rPr>
          <w:spacing w:val="11"/>
        </w:rPr>
        <w:t xml:space="preserve"> </w:t>
      </w:r>
      <w:r w:rsidRPr="009744EB">
        <w:t>zjištěné</w:t>
      </w:r>
      <w:r w:rsidRPr="009744EB">
        <w:rPr>
          <w:spacing w:val="60"/>
          <w:w w:val="98"/>
        </w:rPr>
        <w:t xml:space="preserve"> </w:t>
      </w:r>
      <w:r w:rsidRPr="009744EB">
        <w:t>podle</w:t>
      </w:r>
      <w:r w:rsidRPr="009744EB">
        <w:rPr>
          <w:spacing w:val="-9"/>
        </w:rPr>
        <w:t xml:space="preserve"> </w:t>
      </w:r>
      <w:r w:rsidRPr="009744EB">
        <w:t>oficiálních</w:t>
      </w:r>
      <w:r w:rsidRPr="009744EB">
        <w:rPr>
          <w:spacing w:val="-8"/>
        </w:rPr>
        <w:t xml:space="preserve"> </w:t>
      </w:r>
      <w:r w:rsidRPr="009744EB">
        <w:t>údajů</w:t>
      </w:r>
      <w:r w:rsidRPr="009744EB">
        <w:rPr>
          <w:spacing w:val="-8"/>
        </w:rPr>
        <w:t xml:space="preserve"> </w:t>
      </w:r>
      <w:r w:rsidRPr="009744EB">
        <w:t>ČSÚ</w:t>
      </w:r>
      <w:r w:rsidRPr="009744EB">
        <w:rPr>
          <w:spacing w:val="-8"/>
        </w:rPr>
        <w:t xml:space="preserve"> </w:t>
      </w:r>
      <w:r w:rsidRPr="009744EB">
        <w:t>za</w:t>
      </w:r>
      <w:r w:rsidRPr="009744EB">
        <w:rPr>
          <w:spacing w:val="-9"/>
        </w:rPr>
        <w:t xml:space="preserve"> </w:t>
      </w:r>
      <w:r w:rsidRPr="009744EB">
        <w:t>uplynulý</w:t>
      </w:r>
      <w:r w:rsidRPr="009744EB">
        <w:rPr>
          <w:spacing w:val="-8"/>
        </w:rPr>
        <w:t xml:space="preserve"> </w:t>
      </w:r>
      <w:r w:rsidRPr="009744EB">
        <w:t>kalendářní</w:t>
      </w:r>
      <w:r w:rsidRPr="009744EB">
        <w:rPr>
          <w:spacing w:val="-9"/>
        </w:rPr>
        <w:t xml:space="preserve"> </w:t>
      </w:r>
      <w:r w:rsidRPr="009744EB">
        <w:t>rok</w:t>
      </w:r>
      <w:r w:rsidRPr="009744EB">
        <w:rPr>
          <w:spacing w:val="-9"/>
        </w:rPr>
        <w:t xml:space="preserve"> </w:t>
      </w:r>
      <w:r w:rsidRPr="009744EB">
        <w:t>za</w:t>
      </w:r>
      <w:r w:rsidRPr="009744EB">
        <w:rPr>
          <w:spacing w:val="-9"/>
        </w:rPr>
        <w:t xml:space="preserve"> </w:t>
      </w:r>
      <w:r w:rsidRPr="009744EB">
        <w:t>těchto</w:t>
      </w:r>
      <w:r w:rsidRPr="009744EB">
        <w:rPr>
          <w:spacing w:val="-8"/>
        </w:rPr>
        <w:t xml:space="preserve"> </w:t>
      </w:r>
      <w:r w:rsidRPr="009744EB">
        <w:t>podmínek:</w:t>
      </w:r>
    </w:p>
    <w:p w14:paraId="3C6595B9" w14:textId="77777777" w:rsidR="00AF143E" w:rsidRPr="009744EB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5" w:line="192" w:lineRule="exact"/>
        <w:ind w:right="146"/>
        <w:jc w:val="both"/>
        <w:rPr>
          <w:i w:val="0"/>
          <w:iCs w:val="0"/>
        </w:rPr>
      </w:pPr>
      <w:r w:rsidRPr="009744EB">
        <w:t>Jednotkové</w:t>
      </w:r>
      <w:r w:rsidRPr="009744EB">
        <w:rPr>
          <w:spacing w:val="8"/>
        </w:rPr>
        <w:t xml:space="preserve"> </w:t>
      </w:r>
      <w:r w:rsidRPr="009744EB">
        <w:t>ceny</w:t>
      </w:r>
      <w:r w:rsidRPr="009744EB">
        <w:rPr>
          <w:spacing w:val="7"/>
        </w:rPr>
        <w:t xml:space="preserve"> </w:t>
      </w:r>
      <w:r w:rsidRPr="009744EB">
        <w:t>podle</w:t>
      </w:r>
      <w:r w:rsidRPr="009744EB">
        <w:rPr>
          <w:spacing w:val="8"/>
        </w:rPr>
        <w:t xml:space="preserve"> </w:t>
      </w:r>
      <w:r w:rsidRPr="009744EB">
        <w:t>přílohy</w:t>
      </w:r>
      <w:r w:rsidRPr="009744EB">
        <w:rPr>
          <w:spacing w:val="9"/>
        </w:rPr>
        <w:t xml:space="preserve"> </w:t>
      </w:r>
      <w:r w:rsidRPr="009744EB">
        <w:t>č.</w:t>
      </w:r>
      <w:r w:rsidRPr="009744EB">
        <w:rPr>
          <w:spacing w:val="7"/>
        </w:rPr>
        <w:t xml:space="preserve"> </w:t>
      </w:r>
      <w:r w:rsidRPr="009744EB">
        <w:t>1</w:t>
      </w:r>
      <w:r w:rsidRPr="009744EB">
        <w:rPr>
          <w:spacing w:val="8"/>
        </w:rPr>
        <w:t xml:space="preserve"> </w:t>
      </w:r>
      <w:r w:rsidRPr="009744EB">
        <w:t>této</w:t>
      </w:r>
      <w:r w:rsidRPr="009744EB">
        <w:rPr>
          <w:spacing w:val="8"/>
        </w:rPr>
        <w:t xml:space="preserve"> </w:t>
      </w:r>
      <w:r w:rsidRPr="009744EB">
        <w:t>smlouvy</w:t>
      </w:r>
      <w:r w:rsidRPr="009744EB">
        <w:rPr>
          <w:spacing w:val="9"/>
        </w:rPr>
        <w:t xml:space="preserve"> </w:t>
      </w:r>
      <w:r w:rsidRPr="009744EB">
        <w:t>nebudou</w:t>
      </w:r>
      <w:r w:rsidRPr="009744EB">
        <w:rPr>
          <w:spacing w:val="8"/>
        </w:rPr>
        <w:t xml:space="preserve"> </w:t>
      </w:r>
      <w:r w:rsidRPr="009744EB">
        <w:t>měněny</w:t>
      </w:r>
      <w:r w:rsidRPr="009744EB">
        <w:rPr>
          <w:spacing w:val="8"/>
        </w:rPr>
        <w:t xml:space="preserve"> </w:t>
      </w:r>
      <w:r w:rsidRPr="009744EB">
        <w:t>po</w:t>
      </w:r>
      <w:r w:rsidRPr="009744EB">
        <w:rPr>
          <w:spacing w:val="8"/>
        </w:rPr>
        <w:t xml:space="preserve"> </w:t>
      </w:r>
      <w:r w:rsidRPr="009744EB">
        <w:t>dobu</w:t>
      </w:r>
      <w:r w:rsidRPr="009744EB">
        <w:rPr>
          <w:spacing w:val="9"/>
        </w:rPr>
        <w:t xml:space="preserve"> </w:t>
      </w:r>
      <w:r w:rsidRPr="009744EB">
        <w:t>prvních</w:t>
      </w:r>
      <w:r w:rsidRPr="009744EB">
        <w:rPr>
          <w:spacing w:val="8"/>
        </w:rPr>
        <w:t xml:space="preserve"> </w:t>
      </w:r>
      <w:r w:rsidRPr="009744EB">
        <w:t>12</w:t>
      </w:r>
      <w:r w:rsidRPr="009744EB">
        <w:rPr>
          <w:spacing w:val="8"/>
        </w:rPr>
        <w:t xml:space="preserve"> </w:t>
      </w:r>
      <w:r w:rsidRPr="009744EB">
        <w:t>měsíců</w:t>
      </w:r>
      <w:r w:rsidRPr="009744EB">
        <w:rPr>
          <w:spacing w:val="52"/>
          <w:w w:val="98"/>
        </w:rPr>
        <w:t xml:space="preserve"> </w:t>
      </w:r>
      <w:r w:rsidRPr="009744EB">
        <w:t>trvání</w:t>
      </w:r>
      <w:r w:rsidRPr="009744EB">
        <w:rPr>
          <w:spacing w:val="-14"/>
        </w:rPr>
        <w:t xml:space="preserve"> </w:t>
      </w:r>
      <w:r w:rsidRPr="009744EB">
        <w:t>této</w:t>
      </w:r>
      <w:r w:rsidRPr="009744EB">
        <w:rPr>
          <w:spacing w:val="-14"/>
        </w:rPr>
        <w:t xml:space="preserve"> </w:t>
      </w:r>
      <w:r w:rsidRPr="009744EB">
        <w:t>smlouvy.</w:t>
      </w:r>
    </w:p>
    <w:p w14:paraId="202DB03A" w14:textId="77777777" w:rsidR="00AF143E" w:rsidRPr="009744EB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5"/>
        <w:ind w:right="146"/>
        <w:jc w:val="both"/>
        <w:rPr>
          <w:i w:val="0"/>
          <w:iCs w:val="0"/>
        </w:rPr>
      </w:pPr>
      <w:r w:rsidRPr="009744EB">
        <w:t>Ve</w:t>
      </w:r>
      <w:r w:rsidRPr="009744EB">
        <w:rPr>
          <w:spacing w:val="8"/>
        </w:rPr>
        <w:t xml:space="preserve"> </w:t>
      </w:r>
      <w:r w:rsidRPr="009744EB">
        <w:t>druhém</w:t>
      </w:r>
      <w:r w:rsidRPr="009744EB">
        <w:rPr>
          <w:spacing w:val="10"/>
        </w:rPr>
        <w:t xml:space="preserve"> </w:t>
      </w:r>
      <w:r w:rsidRPr="009744EB">
        <w:t>a</w:t>
      </w:r>
      <w:r w:rsidRPr="009744EB">
        <w:rPr>
          <w:spacing w:val="9"/>
        </w:rPr>
        <w:t xml:space="preserve"> </w:t>
      </w:r>
      <w:r w:rsidRPr="009744EB">
        <w:t>každém</w:t>
      </w:r>
      <w:r w:rsidRPr="009744EB">
        <w:rPr>
          <w:spacing w:val="10"/>
        </w:rPr>
        <w:t xml:space="preserve"> </w:t>
      </w:r>
      <w:r w:rsidRPr="009744EB">
        <w:t>následujícím</w:t>
      </w:r>
      <w:r w:rsidRPr="009744EB">
        <w:rPr>
          <w:spacing w:val="9"/>
        </w:rPr>
        <w:t xml:space="preserve"> </w:t>
      </w:r>
      <w:r w:rsidRPr="009744EB">
        <w:t>roce</w:t>
      </w:r>
      <w:r w:rsidRPr="009744EB">
        <w:rPr>
          <w:spacing w:val="9"/>
        </w:rPr>
        <w:t xml:space="preserve"> </w:t>
      </w:r>
      <w:r w:rsidRPr="009744EB">
        <w:t>trvání</w:t>
      </w:r>
      <w:r w:rsidRPr="009744EB">
        <w:rPr>
          <w:spacing w:val="9"/>
        </w:rPr>
        <w:t xml:space="preserve"> </w:t>
      </w:r>
      <w:r w:rsidRPr="009744EB">
        <w:t>této</w:t>
      </w:r>
      <w:r w:rsidRPr="009744EB">
        <w:rPr>
          <w:spacing w:val="9"/>
        </w:rPr>
        <w:t xml:space="preserve"> </w:t>
      </w:r>
      <w:r w:rsidRPr="009744EB">
        <w:t>smlouvy</w:t>
      </w:r>
      <w:r w:rsidRPr="009744EB">
        <w:rPr>
          <w:spacing w:val="-6"/>
        </w:rPr>
        <w:t xml:space="preserve"> </w:t>
      </w:r>
      <w:r w:rsidRPr="009744EB">
        <w:t>mohou</w:t>
      </w:r>
      <w:r w:rsidRPr="009744EB">
        <w:rPr>
          <w:spacing w:val="9"/>
        </w:rPr>
        <w:t xml:space="preserve"> </w:t>
      </w:r>
      <w:r w:rsidRPr="009744EB">
        <w:t>být</w:t>
      </w:r>
      <w:r w:rsidRPr="009744EB">
        <w:rPr>
          <w:spacing w:val="9"/>
        </w:rPr>
        <w:t xml:space="preserve"> </w:t>
      </w:r>
      <w:r w:rsidRPr="009744EB">
        <w:t>jednotkové</w:t>
      </w:r>
      <w:r w:rsidRPr="009744EB">
        <w:rPr>
          <w:spacing w:val="9"/>
        </w:rPr>
        <w:t xml:space="preserve"> </w:t>
      </w:r>
      <w:r w:rsidRPr="009744EB">
        <w:t>ceny</w:t>
      </w:r>
      <w:r w:rsidRPr="009744EB">
        <w:rPr>
          <w:spacing w:val="9"/>
        </w:rPr>
        <w:t xml:space="preserve"> </w:t>
      </w:r>
      <w:r w:rsidRPr="009744EB">
        <w:t>podle</w:t>
      </w:r>
      <w:r w:rsidRPr="009744EB">
        <w:rPr>
          <w:spacing w:val="38"/>
          <w:w w:val="98"/>
        </w:rPr>
        <w:t xml:space="preserve"> </w:t>
      </w:r>
      <w:r w:rsidRPr="009744EB">
        <w:t>přílohy</w:t>
      </w:r>
      <w:r w:rsidRPr="009744EB">
        <w:rPr>
          <w:spacing w:val="-10"/>
        </w:rPr>
        <w:t xml:space="preserve"> </w:t>
      </w:r>
      <w:r w:rsidRPr="009744EB">
        <w:t>č.</w:t>
      </w:r>
      <w:r w:rsidRPr="009744EB">
        <w:rPr>
          <w:spacing w:val="-9"/>
        </w:rPr>
        <w:t xml:space="preserve"> </w:t>
      </w:r>
      <w:r w:rsidRPr="009744EB">
        <w:t>1</w:t>
      </w:r>
      <w:r w:rsidRPr="009744EB">
        <w:rPr>
          <w:spacing w:val="-10"/>
        </w:rPr>
        <w:t xml:space="preserve"> </w:t>
      </w:r>
      <w:r w:rsidRPr="009744EB">
        <w:t>této</w:t>
      </w:r>
      <w:r w:rsidRPr="009744EB">
        <w:rPr>
          <w:spacing w:val="-9"/>
        </w:rPr>
        <w:t xml:space="preserve"> </w:t>
      </w:r>
      <w:r w:rsidRPr="009744EB">
        <w:t>smlouvy</w:t>
      </w:r>
      <w:r w:rsidRPr="009744EB">
        <w:rPr>
          <w:spacing w:val="-10"/>
        </w:rPr>
        <w:t xml:space="preserve"> </w:t>
      </w:r>
      <w:r w:rsidRPr="009744EB">
        <w:t>upraveny</w:t>
      </w:r>
      <w:r w:rsidRPr="009744EB">
        <w:rPr>
          <w:spacing w:val="-9"/>
        </w:rPr>
        <w:t xml:space="preserve"> </w:t>
      </w:r>
      <w:r w:rsidRPr="009744EB">
        <w:t>v</w:t>
      </w:r>
      <w:r w:rsidRPr="009744EB">
        <w:rPr>
          <w:spacing w:val="-8"/>
        </w:rPr>
        <w:t xml:space="preserve"> </w:t>
      </w:r>
      <w:r w:rsidRPr="009744EB">
        <w:t>závislosti</w:t>
      </w:r>
      <w:r w:rsidRPr="009744EB">
        <w:rPr>
          <w:spacing w:val="-10"/>
        </w:rPr>
        <w:t xml:space="preserve"> </w:t>
      </w:r>
      <w:r w:rsidRPr="009744EB">
        <w:t>na</w:t>
      </w:r>
      <w:r w:rsidRPr="009744EB">
        <w:rPr>
          <w:spacing w:val="-9"/>
        </w:rPr>
        <w:t xml:space="preserve"> </w:t>
      </w:r>
      <w:r w:rsidRPr="009744EB">
        <w:t>hodnotě</w:t>
      </w:r>
      <w:r w:rsidRPr="009744EB">
        <w:rPr>
          <w:spacing w:val="-10"/>
        </w:rPr>
        <w:t xml:space="preserve"> </w:t>
      </w:r>
      <w:r w:rsidRPr="009744EB">
        <w:t>inflace</w:t>
      </w:r>
      <w:r w:rsidRPr="009744EB">
        <w:rPr>
          <w:spacing w:val="-9"/>
        </w:rPr>
        <w:t xml:space="preserve"> </w:t>
      </w:r>
      <w:r w:rsidRPr="009744EB">
        <w:t>zjištěné</w:t>
      </w:r>
      <w:r w:rsidRPr="009744EB">
        <w:rPr>
          <w:spacing w:val="-10"/>
        </w:rPr>
        <w:t xml:space="preserve"> </w:t>
      </w:r>
      <w:r w:rsidRPr="009744EB">
        <w:t>podle</w:t>
      </w:r>
      <w:r w:rsidRPr="009744EB">
        <w:rPr>
          <w:spacing w:val="-9"/>
        </w:rPr>
        <w:t xml:space="preserve"> </w:t>
      </w:r>
      <w:r w:rsidRPr="009744EB">
        <w:t>oficiálních</w:t>
      </w:r>
      <w:r w:rsidRPr="009744EB">
        <w:rPr>
          <w:spacing w:val="-10"/>
        </w:rPr>
        <w:t xml:space="preserve"> </w:t>
      </w:r>
      <w:r w:rsidRPr="009744EB">
        <w:t>údajů</w:t>
      </w:r>
      <w:r w:rsidRPr="009744EB">
        <w:rPr>
          <w:spacing w:val="46"/>
          <w:w w:val="98"/>
        </w:rPr>
        <w:t xml:space="preserve"> </w:t>
      </w:r>
      <w:r w:rsidRPr="009744EB">
        <w:t>ČSÚ</w:t>
      </w:r>
      <w:r w:rsidRPr="009744EB">
        <w:rPr>
          <w:spacing w:val="-5"/>
        </w:rPr>
        <w:t xml:space="preserve"> </w:t>
      </w:r>
      <w:r w:rsidRPr="009744EB">
        <w:t>za</w:t>
      </w:r>
      <w:r w:rsidRPr="009744EB">
        <w:rPr>
          <w:spacing w:val="-6"/>
        </w:rPr>
        <w:t xml:space="preserve"> </w:t>
      </w:r>
      <w:r w:rsidRPr="009744EB">
        <w:t>uplynulý</w:t>
      </w:r>
      <w:r w:rsidRPr="009744EB">
        <w:rPr>
          <w:spacing w:val="-6"/>
        </w:rPr>
        <w:t xml:space="preserve"> </w:t>
      </w:r>
      <w:r w:rsidRPr="009744EB">
        <w:t>kalendářní</w:t>
      </w:r>
      <w:r w:rsidRPr="009744EB">
        <w:rPr>
          <w:spacing w:val="-6"/>
        </w:rPr>
        <w:t xml:space="preserve"> </w:t>
      </w:r>
      <w:r w:rsidRPr="009744EB">
        <w:t>rok.</w:t>
      </w:r>
      <w:r w:rsidRPr="009744EB">
        <w:rPr>
          <w:spacing w:val="-6"/>
        </w:rPr>
        <w:t xml:space="preserve"> </w:t>
      </w:r>
      <w:r w:rsidRPr="009744EB">
        <w:t>Úpravy</w:t>
      </w:r>
      <w:r w:rsidRPr="009744EB">
        <w:rPr>
          <w:spacing w:val="-5"/>
        </w:rPr>
        <w:t xml:space="preserve"> </w:t>
      </w:r>
      <w:r w:rsidRPr="009744EB">
        <w:t>jednotkových</w:t>
      </w:r>
      <w:r w:rsidRPr="009744EB">
        <w:rPr>
          <w:spacing w:val="-6"/>
        </w:rPr>
        <w:t xml:space="preserve"> </w:t>
      </w:r>
      <w:r w:rsidRPr="009744EB">
        <w:t>cen</w:t>
      </w:r>
      <w:r w:rsidRPr="009744EB">
        <w:rPr>
          <w:spacing w:val="-6"/>
        </w:rPr>
        <w:t xml:space="preserve"> </w:t>
      </w:r>
      <w:r w:rsidRPr="009744EB">
        <w:t>mohou</w:t>
      </w:r>
      <w:r w:rsidRPr="009744EB">
        <w:rPr>
          <w:spacing w:val="-6"/>
        </w:rPr>
        <w:t xml:space="preserve"> </w:t>
      </w:r>
      <w:r w:rsidRPr="009744EB">
        <w:t>být</w:t>
      </w:r>
      <w:r w:rsidRPr="009744EB">
        <w:rPr>
          <w:spacing w:val="-6"/>
        </w:rPr>
        <w:t xml:space="preserve"> </w:t>
      </w:r>
      <w:r w:rsidRPr="009744EB">
        <w:t>provedeny</w:t>
      </w:r>
      <w:r w:rsidRPr="009744EB">
        <w:rPr>
          <w:spacing w:val="-5"/>
        </w:rPr>
        <w:t xml:space="preserve"> </w:t>
      </w:r>
      <w:r w:rsidRPr="009744EB">
        <w:t>tak,</w:t>
      </w:r>
      <w:r w:rsidRPr="009744EB">
        <w:rPr>
          <w:spacing w:val="-5"/>
        </w:rPr>
        <w:t xml:space="preserve"> </w:t>
      </w:r>
      <w:r w:rsidRPr="009744EB">
        <w:t>že</w:t>
      </w:r>
      <w:r w:rsidRPr="009744EB">
        <w:rPr>
          <w:spacing w:val="-6"/>
        </w:rPr>
        <w:t xml:space="preserve"> </w:t>
      </w:r>
      <w:r w:rsidRPr="009744EB">
        <w:t>se</w:t>
      </w:r>
      <w:r w:rsidRPr="009744EB">
        <w:rPr>
          <w:spacing w:val="-6"/>
        </w:rPr>
        <w:t xml:space="preserve"> </w:t>
      </w:r>
      <w:r w:rsidRPr="009744EB">
        <w:t>ceny</w:t>
      </w:r>
      <w:r w:rsidRPr="009744EB">
        <w:rPr>
          <w:spacing w:val="56"/>
          <w:w w:val="98"/>
        </w:rPr>
        <w:t xml:space="preserve"> </w:t>
      </w:r>
      <w:r w:rsidRPr="009744EB">
        <w:t>zvýší</w:t>
      </w:r>
      <w:r w:rsidRPr="009744EB">
        <w:rPr>
          <w:spacing w:val="-14"/>
        </w:rPr>
        <w:t xml:space="preserve"> </w:t>
      </w:r>
      <w:r w:rsidRPr="009744EB">
        <w:t>/</w:t>
      </w:r>
      <w:r w:rsidRPr="009744EB">
        <w:rPr>
          <w:spacing w:val="-14"/>
        </w:rPr>
        <w:t xml:space="preserve"> </w:t>
      </w:r>
      <w:r w:rsidRPr="009744EB">
        <w:t>sníží</w:t>
      </w:r>
      <w:r w:rsidRPr="009744EB">
        <w:rPr>
          <w:spacing w:val="-13"/>
        </w:rPr>
        <w:t xml:space="preserve"> </w:t>
      </w:r>
      <w:r w:rsidRPr="009744EB">
        <w:t>maximálně</w:t>
      </w:r>
      <w:r w:rsidRPr="009744EB">
        <w:rPr>
          <w:spacing w:val="-13"/>
        </w:rPr>
        <w:t xml:space="preserve"> </w:t>
      </w:r>
      <w:r w:rsidRPr="009744EB">
        <w:t>o</w:t>
      </w:r>
      <w:r w:rsidRPr="009744EB">
        <w:rPr>
          <w:spacing w:val="-13"/>
        </w:rPr>
        <w:t xml:space="preserve"> </w:t>
      </w:r>
      <w:r w:rsidRPr="009744EB">
        <w:t>stejné</w:t>
      </w:r>
      <w:r w:rsidRPr="009744EB">
        <w:rPr>
          <w:spacing w:val="-13"/>
        </w:rPr>
        <w:t xml:space="preserve"> </w:t>
      </w:r>
      <w:r w:rsidRPr="009744EB">
        <w:t>%,</w:t>
      </w:r>
      <w:r w:rsidRPr="009744EB">
        <w:rPr>
          <w:spacing w:val="-13"/>
        </w:rPr>
        <w:t xml:space="preserve"> </w:t>
      </w:r>
      <w:r w:rsidRPr="009744EB">
        <w:t>o</w:t>
      </w:r>
      <w:r w:rsidRPr="009744EB">
        <w:rPr>
          <w:spacing w:val="-13"/>
        </w:rPr>
        <w:t xml:space="preserve"> </w:t>
      </w:r>
      <w:r w:rsidRPr="009744EB">
        <w:t>které</w:t>
      </w:r>
      <w:r w:rsidRPr="009744EB">
        <w:rPr>
          <w:spacing w:val="-13"/>
        </w:rPr>
        <w:t xml:space="preserve"> </w:t>
      </w:r>
      <w:r w:rsidRPr="009744EB">
        <w:t>se</w:t>
      </w:r>
      <w:r w:rsidRPr="009744EB">
        <w:rPr>
          <w:spacing w:val="-13"/>
        </w:rPr>
        <w:t xml:space="preserve"> </w:t>
      </w:r>
      <w:r w:rsidRPr="009744EB">
        <w:t>změní</w:t>
      </w:r>
      <w:r w:rsidRPr="009744EB">
        <w:rPr>
          <w:spacing w:val="-13"/>
        </w:rPr>
        <w:t xml:space="preserve"> </w:t>
      </w:r>
      <w:r w:rsidRPr="009744EB">
        <w:t>míra</w:t>
      </w:r>
      <w:r w:rsidRPr="009744EB">
        <w:rPr>
          <w:spacing w:val="-13"/>
        </w:rPr>
        <w:t xml:space="preserve"> </w:t>
      </w:r>
      <w:r w:rsidRPr="009744EB">
        <w:t>inflace</w:t>
      </w:r>
      <w:r w:rsidRPr="009744EB">
        <w:rPr>
          <w:spacing w:val="-14"/>
        </w:rPr>
        <w:t xml:space="preserve"> </w:t>
      </w:r>
      <w:r w:rsidRPr="009744EB">
        <w:t>oproti</w:t>
      </w:r>
      <w:r w:rsidRPr="009744EB">
        <w:rPr>
          <w:spacing w:val="-13"/>
        </w:rPr>
        <w:t xml:space="preserve"> </w:t>
      </w:r>
      <w:r w:rsidRPr="009744EB">
        <w:t>míře</w:t>
      </w:r>
      <w:r w:rsidRPr="009744EB">
        <w:rPr>
          <w:spacing w:val="-13"/>
        </w:rPr>
        <w:t xml:space="preserve"> </w:t>
      </w:r>
      <w:r w:rsidRPr="009744EB">
        <w:t>inflace</w:t>
      </w:r>
      <w:r w:rsidRPr="009744EB">
        <w:rPr>
          <w:spacing w:val="-14"/>
        </w:rPr>
        <w:t xml:space="preserve"> </w:t>
      </w:r>
      <w:r w:rsidRPr="009744EB">
        <w:t>v</w:t>
      </w:r>
      <w:r w:rsidRPr="009744EB">
        <w:rPr>
          <w:spacing w:val="-5"/>
        </w:rPr>
        <w:t xml:space="preserve"> </w:t>
      </w:r>
      <w:r w:rsidRPr="009744EB">
        <w:t>předchozím</w:t>
      </w:r>
      <w:r w:rsidRPr="009744EB">
        <w:rPr>
          <w:spacing w:val="42"/>
          <w:w w:val="99"/>
        </w:rPr>
        <w:t xml:space="preserve"> </w:t>
      </w:r>
      <w:r w:rsidRPr="009744EB">
        <w:t>kalendářním</w:t>
      </w:r>
      <w:r w:rsidRPr="009744EB">
        <w:rPr>
          <w:spacing w:val="-24"/>
        </w:rPr>
        <w:t xml:space="preserve"> </w:t>
      </w:r>
      <w:r w:rsidRPr="009744EB">
        <w:t>roce.</w:t>
      </w:r>
    </w:p>
    <w:p w14:paraId="13CE68A1" w14:textId="77777777" w:rsidR="00AF143E" w:rsidRPr="009744EB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line="241" w:lineRule="auto"/>
        <w:ind w:right="145"/>
        <w:jc w:val="both"/>
        <w:rPr>
          <w:i w:val="0"/>
          <w:iCs w:val="0"/>
        </w:rPr>
      </w:pPr>
      <w:r w:rsidRPr="009744EB">
        <w:t>Jednotkové</w:t>
      </w:r>
      <w:r w:rsidRPr="009744EB">
        <w:rPr>
          <w:spacing w:val="4"/>
        </w:rPr>
        <w:t xml:space="preserve"> </w:t>
      </w:r>
      <w:r w:rsidRPr="009744EB">
        <w:t>ceny</w:t>
      </w:r>
      <w:r w:rsidRPr="009744EB">
        <w:rPr>
          <w:spacing w:val="3"/>
        </w:rPr>
        <w:t xml:space="preserve"> </w:t>
      </w:r>
      <w:r w:rsidRPr="009744EB">
        <w:t>podle</w:t>
      </w:r>
      <w:r w:rsidRPr="009744EB">
        <w:rPr>
          <w:spacing w:val="4"/>
        </w:rPr>
        <w:t xml:space="preserve"> </w:t>
      </w:r>
      <w:r w:rsidRPr="009744EB">
        <w:t>přílohy</w:t>
      </w:r>
      <w:r w:rsidRPr="009744EB">
        <w:rPr>
          <w:spacing w:val="4"/>
        </w:rPr>
        <w:t xml:space="preserve"> </w:t>
      </w:r>
      <w:r w:rsidRPr="009744EB">
        <w:t>č.</w:t>
      </w:r>
      <w:r w:rsidRPr="009744EB">
        <w:rPr>
          <w:spacing w:val="4"/>
        </w:rPr>
        <w:t xml:space="preserve"> </w:t>
      </w:r>
      <w:r w:rsidRPr="009744EB">
        <w:t>1</w:t>
      </w:r>
      <w:r w:rsidRPr="009744EB">
        <w:rPr>
          <w:spacing w:val="4"/>
        </w:rPr>
        <w:t xml:space="preserve"> </w:t>
      </w:r>
      <w:r w:rsidRPr="009744EB">
        <w:t>této</w:t>
      </w:r>
      <w:r w:rsidRPr="009744EB">
        <w:rPr>
          <w:spacing w:val="4"/>
        </w:rPr>
        <w:t xml:space="preserve"> </w:t>
      </w:r>
      <w:r w:rsidRPr="009744EB">
        <w:t>smlouvy</w:t>
      </w:r>
      <w:r w:rsidRPr="009744EB">
        <w:rPr>
          <w:spacing w:val="3"/>
        </w:rPr>
        <w:t xml:space="preserve"> </w:t>
      </w:r>
      <w:r w:rsidRPr="009744EB">
        <w:t>mohou</w:t>
      </w:r>
      <w:r w:rsidRPr="009744EB">
        <w:rPr>
          <w:spacing w:val="5"/>
        </w:rPr>
        <w:t xml:space="preserve"> </w:t>
      </w:r>
      <w:r w:rsidRPr="009744EB">
        <w:t>být</w:t>
      </w:r>
      <w:r w:rsidRPr="009744EB">
        <w:rPr>
          <w:spacing w:val="3"/>
        </w:rPr>
        <w:t xml:space="preserve"> </w:t>
      </w:r>
      <w:r w:rsidR="00EA4829">
        <w:t>upraveny</w:t>
      </w:r>
      <w:r w:rsidRPr="009744EB">
        <w:rPr>
          <w:spacing w:val="4"/>
        </w:rPr>
        <w:t xml:space="preserve"> </w:t>
      </w:r>
      <w:r w:rsidRPr="009744EB">
        <w:t>v</w:t>
      </w:r>
      <w:r w:rsidRPr="009744EB">
        <w:rPr>
          <w:spacing w:val="-5"/>
        </w:rPr>
        <w:t xml:space="preserve"> </w:t>
      </w:r>
      <w:r w:rsidRPr="009744EB">
        <w:t>okamžiku,</w:t>
      </w:r>
      <w:r w:rsidRPr="009744EB">
        <w:rPr>
          <w:spacing w:val="3"/>
        </w:rPr>
        <w:t xml:space="preserve"> </w:t>
      </w:r>
      <w:r w:rsidRPr="009744EB">
        <w:t>kdy</w:t>
      </w:r>
      <w:r w:rsidRPr="009744EB">
        <w:rPr>
          <w:spacing w:val="4"/>
        </w:rPr>
        <w:t xml:space="preserve"> </w:t>
      </w:r>
      <w:r w:rsidRPr="009744EB">
        <w:t>budou</w:t>
      </w:r>
      <w:r w:rsidRPr="009744EB">
        <w:rPr>
          <w:spacing w:val="50"/>
          <w:w w:val="98"/>
        </w:rPr>
        <w:t xml:space="preserve"> </w:t>
      </w:r>
      <w:r w:rsidRPr="009744EB">
        <w:t>vydány</w:t>
      </w:r>
      <w:r w:rsidRPr="009744EB">
        <w:rPr>
          <w:spacing w:val="-9"/>
        </w:rPr>
        <w:t xml:space="preserve"> </w:t>
      </w:r>
      <w:r w:rsidRPr="009744EB">
        <w:t>oficiální</w:t>
      </w:r>
      <w:r w:rsidRPr="009744EB">
        <w:rPr>
          <w:spacing w:val="-10"/>
        </w:rPr>
        <w:t xml:space="preserve"> </w:t>
      </w:r>
      <w:r w:rsidRPr="009744EB">
        <w:t>údaje</w:t>
      </w:r>
      <w:r w:rsidRPr="009744EB">
        <w:rPr>
          <w:spacing w:val="-8"/>
        </w:rPr>
        <w:t xml:space="preserve"> </w:t>
      </w:r>
      <w:r w:rsidRPr="009744EB">
        <w:t>ČSÚ</w:t>
      </w:r>
      <w:r w:rsidRPr="009744EB">
        <w:rPr>
          <w:spacing w:val="-9"/>
        </w:rPr>
        <w:t xml:space="preserve"> </w:t>
      </w:r>
      <w:r w:rsidRPr="009744EB">
        <w:t>za</w:t>
      </w:r>
      <w:r w:rsidRPr="009744EB">
        <w:rPr>
          <w:spacing w:val="-9"/>
        </w:rPr>
        <w:t xml:space="preserve"> </w:t>
      </w:r>
      <w:r w:rsidRPr="009744EB">
        <w:t>uplynulý</w:t>
      </w:r>
      <w:r w:rsidRPr="009744EB">
        <w:rPr>
          <w:spacing w:val="-9"/>
        </w:rPr>
        <w:t xml:space="preserve"> </w:t>
      </w:r>
      <w:r w:rsidRPr="009744EB">
        <w:t>kalendářní</w:t>
      </w:r>
      <w:r w:rsidRPr="009744EB">
        <w:rPr>
          <w:spacing w:val="-9"/>
        </w:rPr>
        <w:t xml:space="preserve"> </w:t>
      </w:r>
      <w:r w:rsidRPr="009744EB">
        <w:t>rok,</w:t>
      </w:r>
      <w:r w:rsidRPr="009744EB">
        <w:rPr>
          <w:spacing w:val="-9"/>
        </w:rPr>
        <w:t xml:space="preserve"> </w:t>
      </w:r>
      <w:r w:rsidRPr="009744EB">
        <w:t>platnost</w:t>
      </w:r>
      <w:r w:rsidRPr="009744EB">
        <w:rPr>
          <w:spacing w:val="-9"/>
        </w:rPr>
        <w:t xml:space="preserve"> </w:t>
      </w:r>
      <w:r w:rsidRPr="009744EB">
        <w:t>úpravy</w:t>
      </w:r>
      <w:r w:rsidRPr="009744EB">
        <w:rPr>
          <w:spacing w:val="-8"/>
        </w:rPr>
        <w:t xml:space="preserve"> </w:t>
      </w:r>
      <w:r w:rsidRPr="009744EB">
        <w:t>jednotkových</w:t>
      </w:r>
      <w:r w:rsidRPr="009744EB">
        <w:rPr>
          <w:spacing w:val="-9"/>
        </w:rPr>
        <w:t xml:space="preserve"> </w:t>
      </w:r>
      <w:r w:rsidRPr="009744EB">
        <w:t>cen</w:t>
      </w:r>
      <w:r w:rsidRPr="009744EB">
        <w:rPr>
          <w:spacing w:val="-9"/>
        </w:rPr>
        <w:t xml:space="preserve"> </w:t>
      </w:r>
      <w:r w:rsidRPr="009744EB">
        <w:t>je</w:t>
      </w:r>
      <w:r w:rsidRPr="009744EB">
        <w:rPr>
          <w:spacing w:val="-8"/>
        </w:rPr>
        <w:t xml:space="preserve"> </w:t>
      </w:r>
      <w:r w:rsidRPr="009744EB">
        <w:t>však</w:t>
      </w:r>
      <w:r w:rsidRPr="009744EB">
        <w:rPr>
          <w:spacing w:val="41"/>
          <w:w w:val="98"/>
        </w:rPr>
        <w:t xml:space="preserve"> </w:t>
      </w:r>
      <w:r w:rsidRPr="009744EB">
        <w:t>možné</w:t>
      </w:r>
      <w:r w:rsidRPr="009744EB">
        <w:rPr>
          <w:spacing w:val="-9"/>
        </w:rPr>
        <w:t xml:space="preserve"> </w:t>
      </w:r>
      <w:r w:rsidRPr="009744EB">
        <w:t>uplatňovat</w:t>
      </w:r>
      <w:r w:rsidRPr="009744EB">
        <w:rPr>
          <w:spacing w:val="-10"/>
        </w:rPr>
        <w:t xml:space="preserve"> </w:t>
      </w:r>
      <w:r w:rsidRPr="009744EB">
        <w:t>smluvními</w:t>
      </w:r>
      <w:r w:rsidRPr="009744EB">
        <w:rPr>
          <w:spacing w:val="-9"/>
        </w:rPr>
        <w:t xml:space="preserve"> </w:t>
      </w:r>
      <w:r w:rsidRPr="009744EB">
        <w:t>stranami</w:t>
      </w:r>
      <w:r w:rsidRPr="009744EB">
        <w:rPr>
          <w:spacing w:val="-10"/>
        </w:rPr>
        <w:t xml:space="preserve"> </w:t>
      </w:r>
      <w:r w:rsidRPr="009744EB">
        <w:t>zpětně</w:t>
      </w:r>
      <w:r w:rsidRPr="009744EB">
        <w:rPr>
          <w:spacing w:val="-8"/>
        </w:rPr>
        <w:t xml:space="preserve"> </w:t>
      </w:r>
      <w:r w:rsidRPr="009744EB">
        <w:t>k</w:t>
      </w:r>
      <w:r w:rsidRPr="009744EB">
        <w:rPr>
          <w:spacing w:val="-7"/>
        </w:rPr>
        <w:t xml:space="preserve"> </w:t>
      </w:r>
      <w:r w:rsidRPr="009744EB">
        <w:t>datu,</w:t>
      </w:r>
      <w:r w:rsidRPr="009744EB">
        <w:rPr>
          <w:spacing w:val="-10"/>
        </w:rPr>
        <w:t xml:space="preserve"> </w:t>
      </w:r>
      <w:r w:rsidRPr="009744EB">
        <w:t>kdy</w:t>
      </w:r>
      <w:r w:rsidRPr="009744EB">
        <w:rPr>
          <w:spacing w:val="-9"/>
        </w:rPr>
        <w:t xml:space="preserve"> </w:t>
      </w:r>
      <w:r w:rsidRPr="009744EB">
        <w:t>uplynulo</w:t>
      </w:r>
      <w:r w:rsidRPr="009744EB">
        <w:rPr>
          <w:spacing w:val="-9"/>
        </w:rPr>
        <w:t xml:space="preserve"> </w:t>
      </w:r>
      <w:r w:rsidRPr="009744EB">
        <w:t>prvních</w:t>
      </w:r>
      <w:r w:rsidRPr="009744EB">
        <w:rPr>
          <w:spacing w:val="-9"/>
        </w:rPr>
        <w:t xml:space="preserve"> </w:t>
      </w:r>
      <w:r w:rsidRPr="009744EB">
        <w:t>24</w:t>
      </w:r>
      <w:r w:rsidRPr="009744EB">
        <w:rPr>
          <w:spacing w:val="-8"/>
        </w:rPr>
        <w:t xml:space="preserve"> </w:t>
      </w:r>
      <w:r w:rsidRPr="009744EB">
        <w:t>měsíců</w:t>
      </w:r>
      <w:r w:rsidRPr="009744EB">
        <w:rPr>
          <w:spacing w:val="-9"/>
        </w:rPr>
        <w:t xml:space="preserve"> </w:t>
      </w:r>
      <w:r w:rsidRPr="009744EB">
        <w:t>trvání</w:t>
      </w:r>
      <w:r w:rsidRPr="009744EB">
        <w:rPr>
          <w:spacing w:val="-9"/>
        </w:rPr>
        <w:t xml:space="preserve"> </w:t>
      </w:r>
      <w:r w:rsidRPr="009744EB">
        <w:t>této</w:t>
      </w:r>
      <w:r w:rsidRPr="009744EB">
        <w:rPr>
          <w:spacing w:val="56"/>
          <w:w w:val="98"/>
        </w:rPr>
        <w:t xml:space="preserve"> </w:t>
      </w:r>
      <w:r w:rsidRPr="009744EB">
        <w:t>smlouvy</w:t>
      </w:r>
      <w:r w:rsidRPr="009744EB">
        <w:rPr>
          <w:spacing w:val="4"/>
        </w:rPr>
        <w:t xml:space="preserve"> </w:t>
      </w:r>
      <w:r w:rsidRPr="009744EB">
        <w:t>(ve</w:t>
      </w:r>
      <w:r w:rsidRPr="009744EB">
        <w:rPr>
          <w:spacing w:val="5"/>
        </w:rPr>
        <w:t xml:space="preserve"> </w:t>
      </w:r>
      <w:r w:rsidRPr="009744EB">
        <w:t>2.</w:t>
      </w:r>
      <w:r w:rsidRPr="009744EB">
        <w:rPr>
          <w:spacing w:val="4"/>
        </w:rPr>
        <w:t xml:space="preserve"> </w:t>
      </w:r>
      <w:r w:rsidRPr="009744EB">
        <w:t>roce</w:t>
      </w:r>
      <w:r w:rsidRPr="009744EB">
        <w:rPr>
          <w:spacing w:val="5"/>
        </w:rPr>
        <w:t xml:space="preserve"> </w:t>
      </w:r>
      <w:r w:rsidRPr="009744EB">
        <w:t>trvání</w:t>
      </w:r>
      <w:r w:rsidRPr="009744EB">
        <w:rPr>
          <w:spacing w:val="3"/>
        </w:rPr>
        <w:t xml:space="preserve"> </w:t>
      </w:r>
      <w:r w:rsidRPr="009744EB">
        <w:t>této</w:t>
      </w:r>
      <w:r w:rsidRPr="009744EB">
        <w:rPr>
          <w:spacing w:val="5"/>
        </w:rPr>
        <w:t xml:space="preserve"> </w:t>
      </w:r>
      <w:r w:rsidRPr="009744EB">
        <w:t>smlouvy)</w:t>
      </w:r>
      <w:r w:rsidRPr="009744EB">
        <w:rPr>
          <w:spacing w:val="5"/>
        </w:rPr>
        <w:t xml:space="preserve"> </w:t>
      </w:r>
      <w:r w:rsidRPr="009744EB">
        <w:t>a</w:t>
      </w:r>
      <w:r w:rsidRPr="009744EB">
        <w:rPr>
          <w:spacing w:val="4"/>
        </w:rPr>
        <w:t xml:space="preserve"> </w:t>
      </w:r>
      <w:r w:rsidRPr="009744EB">
        <w:t>vždy</w:t>
      </w:r>
      <w:r w:rsidRPr="009744EB">
        <w:rPr>
          <w:spacing w:val="5"/>
        </w:rPr>
        <w:t xml:space="preserve"> </w:t>
      </w:r>
      <w:r w:rsidRPr="009744EB">
        <w:t>dalších</w:t>
      </w:r>
      <w:r w:rsidRPr="009744EB">
        <w:rPr>
          <w:spacing w:val="4"/>
        </w:rPr>
        <w:t xml:space="preserve"> </w:t>
      </w:r>
      <w:r w:rsidRPr="009744EB">
        <w:t>12</w:t>
      </w:r>
      <w:r w:rsidRPr="009744EB">
        <w:rPr>
          <w:spacing w:val="5"/>
        </w:rPr>
        <w:t xml:space="preserve"> </w:t>
      </w:r>
      <w:r w:rsidRPr="009744EB">
        <w:t>měsíců</w:t>
      </w:r>
      <w:r w:rsidRPr="009744EB">
        <w:rPr>
          <w:spacing w:val="4"/>
        </w:rPr>
        <w:t xml:space="preserve"> </w:t>
      </w:r>
      <w:r w:rsidRPr="009744EB">
        <w:t>(v</w:t>
      </w:r>
      <w:r w:rsidRPr="009744EB">
        <w:rPr>
          <w:spacing w:val="-5"/>
        </w:rPr>
        <w:t xml:space="preserve"> </w:t>
      </w:r>
      <w:r w:rsidRPr="009744EB">
        <w:t>dalších</w:t>
      </w:r>
      <w:r w:rsidRPr="009744EB">
        <w:rPr>
          <w:spacing w:val="5"/>
        </w:rPr>
        <w:t xml:space="preserve"> </w:t>
      </w:r>
      <w:r w:rsidRPr="009744EB">
        <w:t>letech</w:t>
      </w:r>
      <w:r w:rsidRPr="009744EB">
        <w:rPr>
          <w:spacing w:val="4"/>
        </w:rPr>
        <w:t xml:space="preserve"> </w:t>
      </w:r>
      <w:r w:rsidRPr="009744EB">
        <w:t>trvání</w:t>
      </w:r>
      <w:r w:rsidRPr="009744EB">
        <w:rPr>
          <w:spacing w:val="4"/>
        </w:rPr>
        <w:t xml:space="preserve"> </w:t>
      </w:r>
      <w:r w:rsidRPr="009744EB">
        <w:t>této</w:t>
      </w:r>
      <w:r w:rsidRPr="009744EB">
        <w:rPr>
          <w:spacing w:val="34"/>
          <w:w w:val="98"/>
        </w:rPr>
        <w:t xml:space="preserve"> </w:t>
      </w:r>
      <w:r w:rsidRPr="009744EB">
        <w:t>smlouvy).</w:t>
      </w:r>
    </w:p>
    <w:p w14:paraId="7090ADDF" w14:textId="77777777" w:rsidR="00AF143E" w:rsidRPr="009744EB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9" w:line="239" w:lineRule="auto"/>
        <w:ind w:right="146"/>
        <w:jc w:val="both"/>
        <w:rPr>
          <w:i w:val="0"/>
          <w:iCs w:val="0"/>
        </w:rPr>
      </w:pPr>
      <w:r w:rsidRPr="009744EB">
        <w:t>O</w:t>
      </w:r>
      <w:r w:rsidRPr="009744EB">
        <w:rPr>
          <w:spacing w:val="-13"/>
        </w:rPr>
        <w:t xml:space="preserve"> </w:t>
      </w:r>
      <w:r w:rsidRPr="009744EB">
        <w:t>úpravu</w:t>
      </w:r>
      <w:r w:rsidRPr="009744EB">
        <w:rPr>
          <w:spacing w:val="-12"/>
        </w:rPr>
        <w:t xml:space="preserve"> </w:t>
      </w:r>
      <w:r w:rsidRPr="009744EB">
        <w:t>jednotkových</w:t>
      </w:r>
      <w:r w:rsidRPr="009744EB">
        <w:rPr>
          <w:spacing w:val="-13"/>
        </w:rPr>
        <w:t xml:space="preserve"> </w:t>
      </w:r>
      <w:r w:rsidRPr="009744EB">
        <w:t>cen</w:t>
      </w:r>
      <w:r w:rsidRPr="009744EB">
        <w:rPr>
          <w:spacing w:val="-13"/>
        </w:rPr>
        <w:t xml:space="preserve"> </w:t>
      </w:r>
      <w:r w:rsidRPr="009744EB">
        <w:t>podle</w:t>
      </w:r>
      <w:r w:rsidRPr="009744EB">
        <w:rPr>
          <w:spacing w:val="-12"/>
        </w:rPr>
        <w:t xml:space="preserve"> </w:t>
      </w:r>
      <w:r w:rsidRPr="009744EB">
        <w:t>přílohy</w:t>
      </w:r>
      <w:r w:rsidRPr="009744EB">
        <w:rPr>
          <w:spacing w:val="-13"/>
        </w:rPr>
        <w:t xml:space="preserve"> </w:t>
      </w:r>
      <w:r w:rsidRPr="009744EB">
        <w:t>č.</w:t>
      </w:r>
      <w:r w:rsidRPr="009744EB">
        <w:rPr>
          <w:spacing w:val="-13"/>
        </w:rPr>
        <w:t xml:space="preserve"> </w:t>
      </w:r>
      <w:r w:rsidRPr="009744EB">
        <w:t>1</w:t>
      </w:r>
      <w:r w:rsidRPr="009744EB">
        <w:rPr>
          <w:spacing w:val="-12"/>
        </w:rPr>
        <w:t xml:space="preserve"> </w:t>
      </w:r>
      <w:r w:rsidRPr="009744EB">
        <w:t>této</w:t>
      </w:r>
      <w:r w:rsidRPr="009744EB">
        <w:rPr>
          <w:spacing w:val="-13"/>
        </w:rPr>
        <w:t xml:space="preserve"> </w:t>
      </w:r>
      <w:r w:rsidRPr="009744EB">
        <w:t>smlouvy</w:t>
      </w:r>
      <w:r w:rsidRPr="009744EB">
        <w:rPr>
          <w:spacing w:val="-12"/>
        </w:rPr>
        <w:t xml:space="preserve"> </w:t>
      </w:r>
      <w:r w:rsidRPr="009744EB">
        <w:t>musí</w:t>
      </w:r>
      <w:r w:rsidRPr="009744EB">
        <w:rPr>
          <w:spacing w:val="-14"/>
        </w:rPr>
        <w:t xml:space="preserve"> </w:t>
      </w:r>
      <w:r w:rsidRPr="009744EB">
        <w:t>smluvní</w:t>
      </w:r>
      <w:r w:rsidRPr="009744EB">
        <w:rPr>
          <w:spacing w:val="-13"/>
        </w:rPr>
        <w:t xml:space="preserve"> </w:t>
      </w:r>
      <w:r w:rsidRPr="009744EB">
        <w:t>strana</w:t>
      </w:r>
      <w:r w:rsidRPr="009744EB">
        <w:rPr>
          <w:spacing w:val="-13"/>
        </w:rPr>
        <w:t xml:space="preserve"> </w:t>
      </w:r>
      <w:r w:rsidRPr="009744EB">
        <w:t>požádat</w:t>
      </w:r>
      <w:r w:rsidRPr="009744EB">
        <w:rPr>
          <w:spacing w:val="-12"/>
        </w:rPr>
        <w:t xml:space="preserve"> </w:t>
      </w:r>
      <w:r w:rsidRPr="009744EB">
        <w:t>písemně</w:t>
      </w:r>
      <w:r w:rsidRPr="009744EB">
        <w:rPr>
          <w:spacing w:val="52"/>
          <w:w w:val="98"/>
        </w:rPr>
        <w:t xml:space="preserve"> </w:t>
      </w:r>
      <w:r w:rsidRPr="009744EB">
        <w:t>druhou</w:t>
      </w:r>
      <w:r w:rsidRPr="009744EB">
        <w:rPr>
          <w:spacing w:val="3"/>
        </w:rPr>
        <w:t xml:space="preserve"> </w:t>
      </w:r>
      <w:r w:rsidRPr="009744EB">
        <w:t>smluvní</w:t>
      </w:r>
      <w:r w:rsidRPr="009744EB">
        <w:rPr>
          <w:spacing w:val="3"/>
        </w:rPr>
        <w:t xml:space="preserve"> </w:t>
      </w:r>
      <w:r w:rsidRPr="009744EB">
        <w:t>stranu</w:t>
      </w:r>
      <w:r w:rsidRPr="009744EB">
        <w:rPr>
          <w:spacing w:val="4"/>
        </w:rPr>
        <w:t xml:space="preserve"> </w:t>
      </w:r>
      <w:r w:rsidRPr="009744EB">
        <w:t>nejpozději</w:t>
      </w:r>
      <w:r w:rsidRPr="009744EB">
        <w:rPr>
          <w:spacing w:val="3"/>
        </w:rPr>
        <w:t xml:space="preserve"> </w:t>
      </w:r>
      <w:r w:rsidRPr="009744EB">
        <w:t>do</w:t>
      </w:r>
      <w:r w:rsidRPr="009744EB">
        <w:rPr>
          <w:spacing w:val="4"/>
        </w:rPr>
        <w:t xml:space="preserve"> </w:t>
      </w:r>
      <w:r w:rsidRPr="009744EB">
        <w:t>1</w:t>
      </w:r>
      <w:r w:rsidRPr="009744EB">
        <w:rPr>
          <w:spacing w:val="4"/>
        </w:rPr>
        <w:t xml:space="preserve"> </w:t>
      </w:r>
      <w:r w:rsidRPr="009744EB">
        <w:t>kalendářního</w:t>
      </w:r>
      <w:r w:rsidRPr="009744EB">
        <w:rPr>
          <w:spacing w:val="4"/>
        </w:rPr>
        <w:t xml:space="preserve"> </w:t>
      </w:r>
      <w:r w:rsidRPr="009744EB">
        <w:t>měsíce</w:t>
      </w:r>
      <w:r w:rsidRPr="009744EB">
        <w:rPr>
          <w:spacing w:val="4"/>
        </w:rPr>
        <w:t xml:space="preserve"> </w:t>
      </w:r>
      <w:r w:rsidRPr="009744EB">
        <w:t>od</w:t>
      </w:r>
      <w:r w:rsidRPr="009744EB">
        <w:rPr>
          <w:spacing w:val="4"/>
        </w:rPr>
        <w:t xml:space="preserve"> </w:t>
      </w:r>
      <w:r w:rsidRPr="009744EB">
        <w:t>vydání</w:t>
      </w:r>
      <w:r w:rsidRPr="009744EB">
        <w:rPr>
          <w:spacing w:val="3"/>
        </w:rPr>
        <w:t xml:space="preserve"> </w:t>
      </w:r>
      <w:r w:rsidRPr="009744EB">
        <w:t>oficiálních</w:t>
      </w:r>
      <w:r w:rsidRPr="009744EB">
        <w:rPr>
          <w:spacing w:val="3"/>
        </w:rPr>
        <w:t xml:space="preserve"> </w:t>
      </w:r>
      <w:r w:rsidRPr="009744EB">
        <w:t>údajů</w:t>
      </w:r>
      <w:r w:rsidRPr="009744EB">
        <w:rPr>
          <w:spacing w:val="4"/>
        </w:rPr>
        <w:t xml:space="preserve"> </w:t>
      </w:r>
      <w:r w:rsidRPr="009744EB">
        <w:t>ČSÚ</w:t>
      </w:r>
      <w:r w:rsidRPr="009744EB">
        <w:rPr>
          <w:spacing w:val="4"/>
        </w:rPr>
        <w:t xml:space="preserve"> </w:t>
      </w:r>
      <w:r w:rsidRPr="009744EB">
        <w:t>za</w:t>
      </w:r>
      <w:r w:rsidRPr="009744EB">
        <w:rPr>
          <w:spacing w:val="54"/>
          <w:w w:val="98"/>
        </w:rPr>
        <w:t xml:space="preserve"> </w:t>
      </w:r>
      <w:r w:rsidRPr="009744EB">
        <w:t>uplynulý</w:t>
      </w:r>
      <w:r w:rsidRPr="009744EB">
        <w:rPr>
          <w:spacing w:val="-18"/>
        </w:rPr>
        <w:t xml:space="preserve"> </w:t>
      </w:r>
      <w:r w:rsidRPr="009744EB">
        <w:t>kalendářní</w:t>
      </w:r>
      <w:r w:rsidRPr="009744EB">
        <w:rPr>
          <w:spacing w:val="-19"/>
        </w:rPr>
        <w:t xml:space="preserve"> </w:t>
      </w:r>
      <w:r w:rsidRPr="009744EB">
        <w:t>rok.</w:t>
      </w:r>
      <w:r w:rsidRPr="009744EB">
        <w:rPr>
          <w:spacing w:val="-19"/>
        </w:rPr>
        <w:t xml:space="preserve"> </w:t>
      </w:r>
      <w:r w:rsidRPr="009744EB">
        <w:t>Neučiní-li</w:t>
      </w:r>
      <w:r w:rsidRPr="009744EB">
        <w:rPr>
          <w:spacing w:val="-19"/>
        </w:rPr>
        <w:t xml:space="preserve"> </w:t>
      </w:r>
      <w:r w:rsidRPr="009744EB">
        <w:t>tak,</w:t>
      </w:r>
      <w:r w:rsidRPr="009744EB">
        <w:rPr>
          <w:spacing w:val="-19"/>
        </w:rPr>
        <w:t xml:space="preserve"> </w:t>
      </w:r>
      <w:r w:rsidRPr="009744EB">
        <w:t>jednotkové</w:t>
      </w:r>
      <w:r w:rsidRPr="009744EB">
        <w:rPr>
          <w:spacing w:val="-18"/>
        </w:rPr>
        <w:t xml:space="preserve"> </w:t>
      </w:r>
      <w:r w:rsidRPr="009744EB">
        <w:t>ceny</w:t>
      </w:r>
      <w:r w:rsidRPr="009744EB">
        <w:rPr>
          <w:spacing w:val="-18"/>
        </w:rPr>
        <w:t xml:space="preserve"> </w:t>
      </w:r>
      <w:r w:rsidRPr="009744EB">
        <w:t>zůstanou</w:t>
      </w:r>
      <w:r w:rsidRPr="009744EB">
        <w:rPr>
          <w:spacing w:val="-18"/>
        </w:rPr>
        <w:t xml:space="preserve"> </w:t>
      </w:r>
      <w:r w:rsidRPr="009744EB">
        <w:t>v</w:t>
      </w:r>
      <w:r w:rsidRPr="009744EB">
        <w:rPr>
          <w:spacing w:val="-9"/>
        </w:rPr>
        <w:t xml:space="preserve"> </w:t>
      </w:r>
      <w:r w:rsidRPr="009744EB">
        <w:t>platnosti</w:t>
      </w:r>
      <w:r w:rsidRPr="009744EB">
        <w:rPr>
          <w:spacing w:val="-19"/>
        </w:rPr>
        <w:t xml:space="preserve"> </w:t>
      </w:r>
      <w:r w:rsidRPr="009744EB">
        <w:t>po</w:t>
      </w:r>
      <w:r w:rsidRPr="009744EB">
        <w:rPr>
          <w:spacing w:val="-18"/>
        </w:rPr>
        <w:t xml:space="preserve"> </w:t>
      </w:r>
      <w:r w:rsidRPr="009744EB">
        <w:t>dalších</w:t>
      </w:r>
      <w:r w:rsidRPr="009744EB">
        <w:rPr>
          <w:spacing w:val="-18"/>
        </w:rPr>
        <w:t xml:space="preserve"> </w:t>
      </w:r>
      <w:r w:rsidRPr="009744EB">
        <w:t>12</w:t>
      </w:r>
      <w:r w:rsidRPr="009744EB">
        <w:rPr>
          <w:spacing w:val="-18"/>
        </w:rPr>
        <w:t xml:space="preserve"> </w:t>
      </w:r>
      <w:r w:rsidRPr="009744EB">
        <w:t>měsíců</w:t>
      </w:r>
      <w:r w:rsidRPr="009744EB">
        <w:rPr>
          <w:spacing w:val="66"/>
          <w:w w:val="98"/>
        </w:rPr>
        <w:t xml:space="preserve"> </w:t>
      </w:r>
      <w:r w:rsidRPr="009744EB">
        <w:t>platnosti</w:t>
      </w:r>
      <w:r w:rsidRPr="009744EB">
        <w:rPr>
          <w:spacing w:val="-15"/>
        </w:rPr>
        <w:t xml:space="preserve"> </w:t>
      </w:r>
      <w:r w:rsidRPr="009744EB">
        <w:t>této</w:t>
      </w:r>
      <w:r w:rsidRPr="009744EB">
        <w:rPr>
          <w:spacing w:val="-14"/>
        </w:rPr>
        <w:t xml:space="preserve"> </w:t>
      </w:r>
      <w:r w:rsidRPr="009744EB">
        <w:t>smlouvy.</w:t>
      </w:r>
    </w:p>
    <w:p w14:paraId="796B257E" w14:textId="77777777" w:rsidR="00AF143E" w:rsidRPr="009744EB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line="242" w:lineRule="auto"/>
        <w:ind w:right="146"/>
        <w:jc w:val="both"/>
        <w:rPr>
          <w:i w:val="0"/>
          <w:iCs w:val="0"/>
        </w:rPr>
      </w:pPr>
      <w:r w:rsidRPr="009744EB">
        <w:t>K</w:t>
      </w:r>
      <w:r w:rsidRPr="009744EB">
        <w:rPr>
          <w:spacing w:val="-5"/>
        </w:rPr>
        <w:t xml:space="preserve"> </w:t>
      </w:r>
      <w:r w:rsidRPr="009744EB">
        <w:t>úpravě</w:t>
      </w:r>
      <w:r w:rsidRPr="009744EB">
        <w:rPr>
          <w:spacing w:val="13"/>
        </w:rPr>
        <w:t xml:space="preserve"> </w:t>
      </w:r>
      <w:r w:rsidRPr="009744EB">
        <w:t>jednotkových</w:t>
      </w:r>
      <w:r w:rsidRPr="009744EB">
        <w:rPr>
          <w:spacing w:val="13"/>
        </w:rPr>
        <w:t xml:space="preserve"> </w:t>
      </w:r>
      <w:r w:rsidRPr="009744EB">
        <w:t>cen</w:t>
      </w:r>
      <w:r w:rsidRPr="009744EB">
        <w:rPr>
          <w:spacing w:val="13"/>
        </w:rPr>
        <w:t xml:space="preserve"> </w:t>
      </w:r>
      <w:r w:rsidRPr="009744EB">
        <w:t>podle</w:t>
      </w:r>
      <w:r w:rsidRPr="009744EB">
        <w:rPr>
          <w:spacing w:val="13"/>
        </w:rPr>
        <w:t xml:space="preserve"> </w:t>
      </w:r>
      <w:r w:rsidRPr="009744EB">
        <w:t>přílohy</w:t>
      </w:r>
      <w:r w:rsidRPr="009744EB">
        <w:rPr>
          <w:spacing w:val="13"/>
        </w:rPr>
        <w:t xml:space="preserve"> </w:t>
      </w:r>
      <w:r w:rsidRPr="009744EB">
        <w:t>č.</w:t>
      </w:r>
      <w:r w:rsidRPr="009744EB">
        <w:rPr>
          <w:spacing w:val="12"/>
        </w:rPr>
        <w:t xml:space="preserve"> </w:t>
      </w:r>
      <w:r w:rsidRPr="009744EB">
        <w:t>1</w:t>
      </w:r>
      <w:r w:rsidRPr="009744EB">
        <w:rPr>
          <w:spacing w:val="12"/>
        </w:rPr>
        <w:t xml:space="preserve"> </w:t>
      </w:r>
      <w:r w:rsidRPr="009744EB">
        <w:t>této</w:t>
      </w:r>
      <w:r w:rsidRPr="009744EB">
        <w:rPr>
          <w:spacing w:val="13"/>
        </w:rPr>
        <w:t xml:space="preserve"> </w:t>
      </w:r>
      <w:r w:rsidRPr="009744EB">
        <w:t>smlouvy</w:t>
      </w:r>
      <w:r w:rsidRPr="009744EB">
        <w:rPr>
          <w:spacing w:val="13"/>
        </w:rPr>
        <w:t xml:space="preserve"> </w:t>
      </w:r>
      <w:r w:rsidRPr="009744EB">
        <w:t>může</w:t>
      </w:r>
      <w:r w:rsidRPr="009744EB">
        <w:rPr>
          <w:spacing w:val="13"/>
        </w:rPr>
        <w:t xml:space="preserve"> </w:t>
      </w:r>
      <w:r w:rsidRPr="009744EB">
        <w:t>dojít</w:t>
      </w:r>
      <w:r w:rsidRPr="009744EB">
        <w:rPr>
          <w:spacing w:val="12"/>
        </w:rPr>
        <w:t xml:space="preserve"> </w:t>
      </w:r>
      <w:r w:rsidRPr="009744EB">
        <w:t>jen</w:t>
      </w:r>
      <w:r w:rsidRPr="009744EB">
        <w:rPr>
          <w:spacing w:val="13"/>
        </w:rPr>
        <w:t xml:space="preserve"> </w:t>
      </w:r>
      <w:r w:rsidRPr="009744EB">
        <w:t>na</w:t>
      </w:r>
      <w:r w:rsidRPr="009744EB">
        <w:rPr>
          <w:spacing w:val="13"/>
        </w:rPr>
        <w:t xml:space="preserve"> </w:t>
      </w:r>
      <w:r w:rsidRPr="009744EB">
        <w:t>základě</w:t>
      </w:r>
      <w:r w:rsidRPr="009744EB">
        <w:rPr>
          <w:spacing w:val="13"/>
        </w:rPr>
        <w:t xml:space="preserve"> </w:t>
      </w:r>
      <w:r w:rsidRPr="009744EB">
        <w:t>dohody</w:t>
      </w:r>
      <w:r w:rsidRPr="009744EB">
        <w:rPr>
          <w:spacing w:val="46"/>
          <w:w w:val="98"/>
        </w:rPr>
        <w:t xml:space="preserve"> </w:t>
      </w:r>
      <w:r w:rsidRPr="009744EB">
        <w:t>smluvních</w:t>
      </w:r>
      <w:r w:rsidRPr="009744EB">
        <w:rPr>
          <w:spacing w:val="-11"/>
        </w:rPr>
        <w:t xml:space="preserve"> </w:t>
      </w:r>
      <w:r w:rsidRPr="009744EB">
        <w:t>stran</w:t>
      </w:r>
      <w:r w:rsidRPr="009744EB">
        <w:rPr>
          <w:spacing w:val="-10"/>
        </w:rPr>
        <w:t xml:space="preserve"> </w:t>
      </w:r>
      <w:r w:rsidRPr="009744EB">
        <w:t>na</w:t>
      </w:r>
      <w:r w:rsidRPr="009744EB">
        <w:rPr>
          <w:spacing w:val="-12"/>
        </w:rPr>
        <w:t xml:space="preserve"> </w:t>
      </w:r>
      <w:r w:rsidRPr="009744EB">
        <w:t>základě</w:t>
      </w:r>
      <w:r w:rsidRPr="009744EB">
        <w:rPr>
          <w:spacing w:val="-11"/>
        </w:rPr>
        <w:t xml:space="preserve"> </w:t>
      </w:r>
      <w:r w:rsidRPr="009744EB">
        <w:t>uzavřeného</w:t>
      </w:r>
      <w:r w:rsidRPr="009744EB">
        <w:rPr>
          <w:spacing w:val="-11"/>
        </w:rPr>
        <w:t xml:space="preserve"> </w:t>
      </w:r>
      <w:r w:rsidRPr="009744EB">
        <w:t>písemného</w:t>
      </w:r>
      <w:r w:rsidRPr="009744EB">
        <w:rPr>
          <w:spacing w:val="-11"/>
        </w:rPr>
        <w:t xml:space="preserve"> </w:t>
      </w:r>
      <w:r w:rsidRPr="009744EB">
        <w:t>dodatku</w:t>
      </w:r>
      <w:r w:rsidRPr="009744EB">
        <w:rPr>
          <w:spacing w:val="-11"/>
        </w:rPr>
        <w:t xml:space="preserve"> </w:t>
      </w:r>
      <w:r w:rsidRPr="009744EB">
        <w:t>k</w:t>
      </w:r>
      <w:r w:rsidRPr="009744EB">
        <w:rPr>
          <w:spacing w:val="-11"/>
        </w:rPr>
        <w:t xml:space="preserve"> </w:t>
      </w:r>
      <w:r w:rsidRPr="009744EB">
        <w:t>této</w:t>
      </w:r>
      <w:r w:rsidRPr="009744EB">
        <w:rPr>
          <w:spacing w:val="-11"/>
        </w:rPr>
        <w:t xml:space="preserve"> </w:t>
      </w:r>
      <w:r w:rsidRPr="009744EB">
        <w:t>smlouvě.</w:t>
      </w:r>
    </w:p>
    <w:p w14:paraId="1E8A38C1" w14:textId="77777777" w:rsidR="00AF143E" w:rsidRPr="00630D3F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7"/>
        <w:ind w:right="145"/>
        <w:jc w:val="both"/>
        <w:rPr>
          <w:i w:val="0"/>
          <w:iCs w:val="0"/>
        </w:rPr>
      </w:pPr>
      <w:r w:rsidRPr="009744EB">
        <w:t>Pokud</w:t>
      </w:r>
      <w:r w:rsidRPr="009744EB">
        <w:rPr>
          <w:spacing w:val="-5"/>
        </w:rPr>
        <w:t xml:space="preserve"> </w:t>
      </w:r>
      <w:r w:rsidRPr="009744EB">
        <w:t>dojde</w:t>
      </w:r>
      <w:r w:rsidRPr="009744EB">
        <w:rPr>
          <w:spacing w:val="-4"/>
        </w:rPr>
        <w:t xml:space="preserve"> </w:t>
      </w:r>
      <w:r w:rsidRPr="009744EB">
        <w:t>k</w:t>
      </w:r>
      <w:r w:rsidRPr="009744EB">
        <w:rPr>
          <w:spacing w:val="-7"/>
        </w:rPr>
        <w:t xml:space="preserve"> </w:t>
      </w:r>
      <w:r w:rsidRPr="009744EB">
        <w:t>dohodě</w:t>
      </w:r>
      <w:r w:rsidRPr="009744EB">
        <w:rPr>
          <w:spacing w:val="-5"/>
        </w:rPr>
        <w:t xml:space="preserve"> </w:t>
      </w:r>
      <w:r w:rsidRPr="009744EB">
        <w:t>smluvních</w:t>
      </w:r>
      <w:r w:rsidRPr="009744EB">
        <w:rPr>
          <w:spacing w:val="-4"/>
        </w:rPr>
        <w:t xml:space="preserve"> </w:t>
      </w:r>
      <w:r w:rsidRPr="009744EB">
        <w:t>stran,</w:t>
      </w:r>
      <w:r w:rsidRPr="009744EB">
        <w:rPr>
          <w:spacing w:val="-4"/>
        </w:rPr>
        <w:t xml:space="preserve"> </w:t>
      </w:r>
      <w:r w:rsidRPr="009744EB">
        <w:t>mohou</w:t>
      </w:r>
      <w:r w:rsidRPr="009744EB">
        <w:rPr>
          <w:spacing w:val="-4"/>
        </w:rPr>
        <w:t xml:space="preserve"> </w:t>
      </w:r>
      <w:r w:rsidRPr="009744EB">
        <w:t>smluvní</w:t>
      </w:r>
      <w:r w:rsidRPr="009744EB">
        <w:rPr>
          <w:spacing w:val="-4"/>
        </w:rPr>
        <w:t xml:space="preserve"> </w:t>
      </w:r>
      <w:r w:rsidRPr="009744EB">
        <w:t>strany</w:t>
      </w:r>
      <w:r w:rsidRPr="009744EB">
        <w:rPr>
          <w:spacing w:val="-5"/>
        </w:rPr>
        <w:t xml:space="preserve"> </w:t>
      </w:r>
      <w:r w:rsidRPr="009744EB">
        <w:t>uplatnit</w:t>
      </w:r>
      <w:r w:rsidRPr="009744EB">
        <w:rPr>
          <w:spacing w:val="-4"/>
        </w:rPr>
        <w:t xml:space="preserve"> </w:t>
      </w:r>
      <w:r w:rsidRPr="009744EB">
        <w:t>změny</w:t>
      </w:r>
      <w:r w:rsidRPr="009744EB">
        <w:rPr>
          <w:spacing w:val="-4"/>
        </w:rPr>
        <w:t xml:space="preserve"> </w:t>
      </w:r>
      <w:r w:rsidRPr="009744EB">
        <w:t>jednotkových</w:t>
      </w:r>
      <w:r w:rsidRPr="009744EB">
        <w:rPr>
          <w:spacing w:val="-4"/>
        </w:rPr>
        <w:t xml:space="preserve"> </w:t>
      </w:r>
      <w:r w:rsidRPr="009744EB">
        <w:t>cen</w:t>
      </w:r>
      <w:r w:rsidRPr="009744EB">
        <w:rPr>
          <w:spacing w:val="60"/>
          <w:w w:val="98"/>
        </w:rPr>
        <w:t xml:space="preserve"> </w:t>
      </w:r>
      <w:r w:rsidRPr="009744EB">
        <w:t>k</w:t>
      </w:r>
      <w:r w:rsidRPr="009744EB">
        <w:rPr>
          <w:spacing w:val="-6"/>
        </w:rPr>
        <w:t xml:space="preserve"> </w:t>
      </w:r>
      <w:r w:rsidRPr="009744EB">
        <w:t>datu,</w:t>
      </w:r>
      <w:r w:rsidRPr="009744EB">
        <w:rPr>
          <w:spacing w:val="8"/>
        </w:rPr>
        <w:t xml:space="preserve"> </w:t>
      </w:r>
      <w:r w:rsidRPr="009744EB">
        <w:t>kdy</w:t>
      </w:r>
      <w:r w:rsidRPr="009744EB">
        <w:rPr>
          <w:spacing w:val="7"/>
        </w:rPr>
        <w:t xml:space="preserve"> </w:t>
      </w:r>
      <w:r w:rsidRPr="009744EB">
        <w:t>uplynulo</w:t>
      </w:r>
      <w:r w:rsidRPr="009744EB">
        <w:rPr>
          <w:spacing w:val="8"/>
        </w:rPr>
        <w:t xml:space="preserve"> </w:t>
      </w:r>
      <w:r w:rsidRPr="009744EB">
        <w:t>prvních</w:t>
      </w:r>
      <w:r w:rsidRPr="009744EB">
        <w:rPr>
          <w:spacing w:val="7"/>
        </w:rPr>
        <w:t xml:space="preserve"> </w:t>
      </w:r>
      <w:r w:rsidRPr="009744EB">
        <w:t>24</w:t>
      </w:r>
      <w:r w:rsidRPr="009744EB">
        <w:rPr>
          <w:spacing w:val="8"/>
        </w:rPr>
        <w:t xml:space="preserve"> </w:t>
      </w:r>
      <w:r w:rsidRPr="009744EB">
        <w:t>měsíců</w:t>
      </w:r>
      <w:r w:rsidRPr="009744EB">
        <w:rPr>
          <w:spacing w:val="7"/>
        </w:rPr>
        <w:t xml:space="preserve"> </w:t>
      </w:r>
      <w:r w:rsidRPr="009744EB">
        <w:t>trvání</w:t>
      </w:r>
      <w:r w:rsidRPr="009744EB">
        <w:rPr>
          <w:spacing w:val="8"/>
        </w:rPr>
        <w:t xml:space="preserve"> </w:t>
      </w:r>
      <w:r w:rsidRPr="009744EB">
        <w:t>této</w:t>
      </w:r>
      <w:r w:rsidRPr="009744EB">
        <w:rPr>
          <w:spacing w:val="7"/>
        </w:rPr>
        <w:t xml:space="preserve"> </w:t>
      </w:r>
      <w:r w:rsidRPr="009744EB">
        <w:t>smlouvy</w:t>
      </w:r>
      <w:r w:rsidRPr="009744EB">
        <w:rPr>
          <w:spacing w:val="8"/>
        </w:rPr>
        <w:t xml:space="preserve"> </w:t>
      </w:r>
      <w:r w:rsidRPr="009744EB">
        <w:t>(ve</w:t>
      </w:r>
      <w:r w:rsidRPr="009744EB">
        <w:rPr>
          <w:spacing w:val="7"/>
        </w:rPr>
        <w:t xml:space="preserve"> </w:t>
      </w:r>
      <w:r w:rsidRPr="009744EB">
        <w:t>2.</w:t>
      </w:r>
      <w:r w:rsidRPr="009744EB">
        <w:rPr>
          <w:spacing w:val="8"/>
        </w:rPr>
        <w:t xml:space="preserve"> </w:t>
      </w:r>
      <w:r w:rsidRPr="009744EB">
        <w:t>roce</w:t>
      </w:r>
      <w:r w:rsidRPr="009744EB">
        <w:rPr>
          <w:spacing w:val="7"/>
        </w:rPr>
        <w:t xml:space="preserve"> </w:t>
      </w:r>
      <w:r w:rsidRPr="009744EB">
        <w:t>trvání</w:t>
      </w:r>
      <w:r w:rsidRPr="009744EB">
        <w:rPr>
          <w:spacing w:val="8"/>
        </w:rPr>
        <w:t xml:space="preserve"> </w:t>
      </w:r>
      <w:r w:rsidRPr="009744EB">
        <w:t>této</w:t>
      </w:r>
      <w:r w:rsidRPr="009744EB">
        <w:rPr>
          <w:spacing w:val="7"/>
        </w:rPr>
        <w:t xml:space="preserve"> </w:t>
      </w:r>
      <w:r w:rsidRPr="009744EB">
        <w:t>smlouvy)</w:t>
      </w:r>
      <w:r w:rsidRPr="009744EB">
        <w:rPr>
          <w:spacing w:val="8"/>
        </w:rPr>
        <w:t xml:space="preserve"> </w:t>
      </w:r>
      <w:r w:rsidRPr="009744EB">
        <w:t>a</w:t>
      </w:r>
      <w:r w:rsidR="00560D68">
        <w:rPr>
          <w:spacing w:val="42"/>
          <w:w w:val="98"/>
        </w:rPr>
        <w:t> </w:t>
      </w:r>
      <w:r w:rsidRPr="009744EB">
        <w:t>vždy</w:t>
      </w:r>
      <w:r w:rsidRPr="009744EB">
        <w:rPr>
          <w:spacing w:val="6"/>
        </w:rPr>
        <w:t xml:space="preserve"> </w:t>
      </w:r>
      <w:r w:rsidRPr="009744EB">
        <w:t>dalších</w:t>
      </w:r>
      <w:r w:rsidRPr="009744EB">
        <w:rPr>
          <w:spacing w:val="6"/>
        </w:rPr>
        <w:t xml:space="preserve"> </w:t>
      </w:r>
      <w:r w:rsidRPr="009744EB">
        <w:t>12</w:t>
      </w:r>
      <w:r w:rsidRPr="009744EB">
        <w:rPr>
          <w:spacing w:val="7"/>
        </w:rPr>
        <w:t xml:space="preserve"> </w:t>
      </w:r>
      <w:r w:rsidRPr="009744EB">
        <w:t>měsíců</w:t>
      </w:r>
      <w:r w:rsidRPr="009744EB">
        <w:rPr>
          <w:spacing w:val="6"/>
        </w:rPr>
        <w:t xml:space="preserve"> </w:t>
      </w:r>
      <w:r w:rsidRPr="009744EB">
        <w:t>(v</w:t>
      </w:r>
      <w:r w:rsidRPr="009744EB">
        <w:rPr>
          <w:spacing w:val="-5"/>
        </w:rPr>
        <w:t xml:space="preserve"> </w:t>
      </w:r>
      <w:r w:rsidRPr="009744EB">
        <w:t>dalších</w:t>
      </w:r>
      <w:r w:rsidRPr="009744EB">
        <w:rPr>
          <w:spacing w:val="7"/>
        </w:rPr>
        <w:t xml:space="preserve"> </w:t>
      </w:r>
      <w:r w:rsidRPr="009744EB">
        <w:t>letech</w:t>
      </w:r>
      <w:r w:rsidRPr="009744EB">
        <w:rPr>
          <w:spacing w:val="6"/>
        </w:rPr>
        <w:t xml:space="preserve"> </w:t>
      </w:r>
      <w:r w:rsidRPr="009744EB">
        <w:t>trvání</w:t>
      </w:r>
      <w:r w:rsidRPr="009744EB">
        <w:rPr>
          <w:spacing w:val="6"/>
        </w:rPr>
        <w:t xml:space="preserve"> </w:t>
      </w:r>
      <w:r w:rsidRPr="009744EB">
        <w:t>této</w:t>
      </w:r>
      <w:r w:rsidRPr="009744EB">
        <w:rPr>
          <w:spacing w:val="6"/>
        </w:rPr>
        <w:t xml:space="preserve"> </w:t>
      </w:r>
      <w:r w:rsidRPr="009744EB">
        <w:t>smlouvy).</w:t>
      </w:r>
      <w:r w:rsidRPr="009744EB">
        <w:rPr>
          <w:spacing w:val="7"/>
        </w:rPr>
        <w:t xml:space="preserve"> </w:t>
      </w:r>
      <w:r w:rsidRPr="009744EB">
        <w:t>V</w:t>
      </w:r>
      <w:r w:rsidRPr="009744EB">
        <w:rPr>
          <w:spacing w:val="-6"/>
        </w:rPr>
        <w:t xml:space="preserve"> </w:t>
      </w:r>
      <w:r w:rsidRPr="009744EB">
        <w:t>takovém</w:t>
      </w:r>
      <w:r w:rsidRPr="009744EB">
        <w:rPr>
          <w:spacing w:val="7"/>
        </w:rPr>
        <w:t xml:space="preserve"> </w:t>
      </w:r>
      <w:r w:rsidRPr="009744EB">
        <w:t>případě</w:t>
      </w:r>
      <w:r w:rsidRPr="009744EB">
        <w:rPr>
          <w:spacing w:val="6"/>
        </w:rPr>
        <w:t xml:space="preserve"> </w:t>
      </w:r>
      <w:r w:rsidRPr="009744EB">
        <w:t>jsou</w:t>
      </w:r>
      <w:r w:rsidRPr="009744EB">
        <w:rPr>
          <w:spacing w:val="7"/>
        </w:rPr>
        <w:t xml:space="preserve"> </w:t>
      </w:r>
      <w:r w:rsidRPr="009744EB">
        <w:t>smluvní</w:t>
      </w:r>
      <w:r w:rsidRPr="009744EB">
        <w:rPr>
          <w:spacing w:val="32"/>
          <w:w w:val="99"/>
        </w:rPr>
        <w:t xml:space="preserve"> </w:t>
      </w:r>
      <w:r w:rsidRPr="009744EB">
        <w:t>strany</w:t>
      </w:r>
      <w:r w:rsidRPr="009744EB">
        <w:rPr>
          <w:spacing w:val="-16"/>
        </w:rPr>
        <w:t xml:space="preserve"> </w:t>
      </w:r>
      <w:r w:rsidRPr="009744EB">
        <w:t>povinny</w:t>
      </w:r>
      <w:r w:rsidRPr="009744EB">
        <w:rPr>
          <w:spacing w:val="-15"/>
        </w:rPr>
        <w:t xml:space="preserve"> </w:t>
      </w:r>
      <w:r w:rsidRPr="009744EB">
        <w:t>provést</w:t>
      </w:r>
      <w:r w:rsidRPr="009744EB">
        <w:rPr>
          <w:spacing w:val="-16"/>
        </w:rPr>
        <w:t xml:space="preserve"> </w:t>
      </w:r>
      <w:r w:rsidRPr="009744EB">
        <w:t>doúčtování</w:t>
      </w:r>
      <w:r w:rsidRPr="009744EB">
        <w:rPr>
          <w:spacing w:val="-15"/>
        </w:rPr>
        <w:t xml:space="preserve"> </w:t>
      </w:r>
      <w:r w:rsidRPr="009744EB">
        <w:t>/</w:t>
      </w:r>
      <w:r w:rsidRPr="009744EB">
        <w:rPr>
          <w:spacing w:val="-16"/>
        </w:rPr>
        <w:t xml:space="preserve"> </w:t>
      </w:r>
      <w:r w:rsidRPr="009744EB">
        <w:t>vrácení</w:t>
      </w:r>
      <w:r w:rsidRPr="009744EB">
        <w:rPr>
          <w:spacing w:val="-15"/>
        </w:rPr>
        <w:t xml:space="preserve"> </w:t>
      </w:r>
      <w:r w:rsidRPr="009744EB">
        <w:t>částek</w:t>
      </w:r>
      <w:r w:rsidRPr="009744EB">
        <w:rPr>
          <w:spacing w:val="-15"/>
        </w:rPr>
        <w:t xml:space="preserve"> </w:t>
      </w:r>
      <w:r w:rsidRPr="009744EB">
        <w:t>odpovídajících</w:t>
      </w:r>
      <w:r w:rsidRPr="009744EB">
        <w:rPr>
          <w:spacing w:val="-16"/>
        </w:rPr>
        <w:t xml:space="preserve"> </w:t>
      </w:r>
      <w:r w:rsidRPr="009744EB">
        <w:t>sjednané</w:t>
      </w:r>
      <w:r w:rsidRPr="009744EB">
        <w:rPr>
          <w:spacing w:val="-15"/>
        </w:rPr>
        <w:t xml:space="preserve"> </w:t>
      </w:r>
      <w:r w:rsidRPr="009744EB">
        <w:t>úpravě</w:t>
      </w:r>
      <w:r w:rsidRPr="009744EB">
        <w:rPr>
          <w:spacing w:val="-16"/>
        </w:rPr>
        <w:t xml:space="preserve"> </w:t>
      </w:r>
      <w:r w:rsidRPr="009744EB">
        <w:t>jednotkových</w:t>
      </w:r>
      <w:r w:rsidRPr="009744EB">
        <w:rPr>
          <w:spacing w:val="30"/>
          <w:w w:val="98"/>
        </w:rPr>
        <w:t xml:space="preserve"> </w:t>
      </w:r>
      <w:r w:rsidRPr="009744EB">
        <w:t>cen</w:t>
      </w:r>
      <w:r w:rsidRPr="009744EB">
        <w:rPr>
          <w:spacing w:val="-10"/>
        </w:rPr>
        <w:t xml:space="preserve"> </w:t>
      </w:r>
      <w:r w:rsidRPr="009744EB">
        <w:t>za</w:t>
      </w:r>
      <w:r w:rsidRPr="009744EB">
        <w:rPr>
          <w:spacing w:val="-10"/>
        </w:rPr>
        <w:t xml:space="preserve"> </w:t>
      </w:r>
      <w:r w:rsidRPr="009744EB">
        <w:t>platební</w:t>
      </w:r>
      <w:r w:rsidRPr="009744EB">
        <w:rPr>
          <w:spacing w:val="-10"/>
        </w:rPr>
        <w:t xml:space="preserve"> </w:t>
      </w:r>
      <w:r w:rsidRPr="009744EB">
        <w:t>období,</w:t>
      </w:r>
      <w:r w:rsidRPr="009744EB">
        <w:rPr>
          <w:spacing w:val="-10"/>
        </w:rPr>
        <w:t xml:space="preserve"> </w:t>
      </w:r>
      <w:r w:rsidRPr="009744EB">
        <w:t>ve</w:t>
      </w:r>
      <w:r w:rsidRPr="009744EB">
        <w:rPr>
          <w:spacing w:val="-11"/>
        </w:rPr>
        <w:t xml:space="preserve"> </w:t>
      </w:r>
      <w:r w:rsidRPr="009744EB">
        <w:t>kterém</w:t>
      </w:r>
      <w:r w:rsidRPr="009744EB">
        <w:rPr>
          <w:spacing w:val="-9"/>
        </w:rPr>
        <w:t xml:space="preserve"> </w:t>
      </w:r>
      <w:r w:rsidRPr="009744EB">
        <w:t>byly</w:t>
      </w:r>
      <w:r w:rsidRPr="009744EB">
        <w:rPr>
          <w:spacing w:val="-9"/>
        </w:rPr>
        <w:t xml:space="preserve"> </w:t>
      </w:r>
      <w:r w:rsidRPr="009744EB">
        <w:t>účtovány</w:t>
      </w:r>
      <w:r w:rsidRPr="009744EB">
        <w:rPr>
          <w:spacing w:val="-10"/>
        </w:rPr>
        <w:t xml:space="preserve"> </w:t>
      </w:r>
      <w:r w:rsidRPr="009744EB">
        <w:t>původně</w:t>
      </w:r>
      <w:r w:rsidRPr="009744EB">
        <w:rPr>
          <w:spacing w:val="-10"/>
        </w:rPr>
        <w:t xml:space="preserve"> </w:t>
      </w:r>
      <w:r w:rsidRPr="009744EB">
        <w:t>sjednané</w:t>
      </w:r>
      <w:r w:rsidRPr="009744EB">
        <w:rPr>
          <w:spacing w:val="-10"/>
        </w:rPr>
        <w:t xml:space="preserve"> </w:t>
      </w:r>
      <w:r w:rsidRPr="009744EB">
        <w:t>jednotkové</w:t>
      </w:r>
      <w:r w:rsidRPr="009744EB">
        <w:rPr>
          <w:spacing w:val="-10"/>
        </w:rPr>
        <w:t xml:space="preserve"> </w:t>
      </w:r>
      <w:r w:rsidRPr="009744EB">
        <w:t>ceny.</w:t>
      </w:r>
    </w:p>
    <w:p w14:paraId="37AFFFD5" w14:textId="77777777" w:rsidR="00630D3F" w:rsidRPr="009744EB" w:rsidRDefault="00630D3F" w:rsidP="007F332F">
      <w:pPr>
        <w:pStyle w:val="Zkladntext"/>
        <w:tabs>
          <w:tab w:val="left" w:pos="1997"/>
        </w:tabs>
        <w:kinsoku w:val="0"/>
        <w:overflowPunct w:val="0"/>
        <w:spacing w:before="57"/>
        <w:ind w:left="1996" w:right="145" w:firstLine="0"/>
        <w:jc w:val="both"/>
        <w:rPr>
          <w:i w:val="0"/>
          <w:iCs w:val="0"/>
        </w:rPr>
      </w:pPr>
    </w:p>
    <w:p w14:paraId="75F65F4C" w14:textId="77777777" w:rsidR="00AF143E" w:rsidRPr="00E20692" w:rsidRDefault="00AF143E">
      <w:pPr>
        <w:pStyle w:val="Zkladntext"/>
        <w:numPr>
          <w:ilvl w:val="1"/>
          <w:numId w:val="18"/>
        </w:numPr>
        <w:tabs>
          <w:tab w:val="left" w:pos="1594"/>
        </w:tabs>
        <w:kinsoku w:val="0"/>
        <w:overflowPunct w:val="0"/>
        <w:spacing w:before="117"/>
        <w:ind w:left="1593"/>
        <w:rPr>
          <w:i w:val="0"/>
          <w:iCs w:val="0"/>
          <w:highlight w:val="yellow"/>
        </w:rPr>
      </w:pPr>
      <w:r w:rsidRPr="00E20692">
        <w:rPr>
          <w:b/>
          <w:bCs/>
          <w:highlight w:val="yellow"/>
        </w:rPr>
        <w:t>Změna</w:t>
      </w:r>
      <w:r w:rsidRPr="00E20692">
        <w:rPr>
          <w:b/>
          <w:bCs/>
          <w:spacing w:val="-7"/>
          <w:highlight w:val="yellow"/>
        </w:rPr>
        <w:t xml:space="preserve"> </w:t>
      </w:r>
      <w:r w:rsidRPr="00E20692">
        <w:rPr>
          <w:b/>
          <w:bCs/>
          <w:highlight w:val="yellow"/>
        </w:rPr>
        <w:t>ceny</w:t>
      </w:r>
      <w:r w:rsidRPr="00E20692">
        <w:rPr>
          <w:b/>
          <w:bCs/>
          <w:spacing w:val="-7"/>
          <w:highlight w:val="yellow"/>
        </w:rPr>
        <w:t xml:space="preserve"> </w:t>
      </w:r>
      <w:r w:rsidRPr="00E20692">
        <w:rPr>
          <w:b/>
          <w:bCs/>
          <w:highlight w:val="yellow"/>
        </w:rPr>
        <w:t>v</w:t>
      </w:r>
      <w:r w:rsidRPr="00E20692">
        <w:rPr>
          <w:b/>
          <w:bCs/>
          <w:spacing w:val="-8"/>
          <w:highlight w:val="yellow"/>
        </w:rPr>
        <w:t xml:space="preserve"> </w:t>
      </w:r>
      <w:r w:rsidRPr="00E20692">
        <w:rPr>
          <w:b/>
          <w:bCs/>
          <w:highlight w:val="yellow"/>
        </w:rPr>
        <w:t>důsledku</w:t>
      </w:r>
      <w:r w:rsidRPr="00E20692">
        <w:rPr>
          <w:b/>
          <w:bCs/>
          <w:spacing w:val="-7"/>
          <w:highlight w:val="yellow"/>
        </w:rPr>
        <w:t xml:space="preserve"> </w:t>
      </w:r>
      <w:r w:rsidRPr="00E20692">
        <w:rPr>
          <w:b/>
          <w:bCs/>
          <w:highlight w:val="yellow"/>
        </w:rPr>
        <w:t>změny</w:t>
      </w:r>
      <w:r w:rsidRPr="00E20692">
        <w:rPr>
          <w:b/>
          <w:bCs/>
          <w:spacing w:val="-7"/>
          <w:highlight w:val="yellow"/>
        </w:rPr>
        <w:t xml:space="preserve"> </w:t>
      </w:r>
      <w:r w:rsidRPr="00E20692">
        <w:rPr>
          <w:b/>
          <w:bCs/>
          <w:highlight w:val="yellow"/>
        </w:rPr>
        <w:t>minimální</w:t>
      </w:r>
      <w:r w:rsidRPr="00E20692">
        <w:rPr>
          <w:b/>
          <w:bCs/>
          <w:spacing w:val="-7"/>
          <w:highlight w:val="yellow"/>
        </w:rPr>
        <w:t xml:space="preserve"> </w:t>
      </w:r>
      <w:r w:rsidRPr="00E20692">
        <w:rPr>
          <w:b/>
          <w:bCs/>
          <w:highlight w:val="yellow"/>
        </w:rPr>
        <w:t>mzdy</w:t>
      </w:r>
    </w:p>
    <w:p w14:paraId="07B2ED69" w14:textId="3776953C" w:rsidR="00AF143E" w:rsidRPr="00E20692" w:rsidRDefault="00AF143E">
      <w:pPr>
        <w:pStyle w:val="Zkladntext"/>
        <w:kinsoku w:val="0"/>
        <w:overflowPunct w:val="0"/>
        <w:spacing w:line="242" w:lineRule="auto"/>
        <w:ind w:left="1571" w:right="145" w:firstLine="0"/>
        <w:jc w:val="both"/>
        <w:rPr>
          <w:i w:val="0"/>
          <w:iCs w:val="0"/>
          <w:highlight w:val="yellow"/>
        </w:rPr>
      </w:pPr>
      <w:bookmarkStart w:id="0" w:name="_GoBack"/>
      <w:r w:rsidRPr="00E20692">
        <w:rPr>
          <w:highlight w:val="yellow"/>
        </w:rPr>
        <w:t>Jednotkové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ceny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podle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přílohy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č.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1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této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smlouvy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lze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změnit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v</w:t>
      </w:r>
      <w:r w:rsidRPr="00E20692">
        <w:rPr>
          <w:spacing w:val="-7"/>
          <w:highlight w:val="yellow"/>
        </w:rPr>
        <w:t xml:space="preserve"> </w:t>
      </w:r>
      <w:r w:rsidRPr="00E20692">
        <w:rPr>
          <w:highlight w:val="yellow"/>
        </w:rPr>
        <w:t>důsledku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změny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výše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minimální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mzdy</w:t>
      </w:r>
      <w:r w:rsidRPr="00E20692">
        <w:rPr>
          <w:spacing w:val="-12"/>
          <w:highlight w:val="yellow"/>
        </w:rPr>
        <w:t xml:space="preserve"> </w:t>
      </w:r>
      <w:r w:rsidRPr="00E20692">
        <w:rPr>
          <w:spacing w:val="1"/>
          <w:highlight w:val="yellow"/>
        </w:rPr>
        <w:t>na</w:t>
      </w:r>
      <w:r w:rsidRPr="00E20692">
        <w:rPr>
          <w:spacing w:val="61"/>
          <w:w w:val="98"/>
          <w:highlight w:val="yellow"/>
        </w:rPr>
        <w:t xml:space="preserve"> </w:t>
      </w:r>
      <w:r w:rsidRPr="00E20692">
        <w:rPr>
          <w:highlight w:val="yellow"/>
        </w:rPr>
        <w:t>základě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právní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úpravy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o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výši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minimální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mzdy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za</w:t>
      </w:r>
      <w:r w:rsidRPr="00E20692">
        <w:rPr>
          <w:spacing w:val="-10"/>
          <w:highlight w:val="yellow"/>
        </w:rPr>
        <w:t xml:space="preserve"> </w:t>
      </w:r>
      <w:r w:rsidRPr="00E20692">
        <w:rPr>
          <w:highlight w:val="yellow"/>
        </w:rPr>
        <w:t>těchto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podmínek:</w:t>
      </w:r>
    </w:p>
    <w:p w14:paraId="231A9C70" w14:textId="5FA3DE07" w:rsidR="00AF143E" w:rsidRPr="00E20692" w:rsidRDefault="00D832AD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5"/>
        <w:ind w:right="146"/>
        <w:jc w:val="both"/>
        <w:rPr>
          <w:i w:val="0"/>
          <w:iCs w:val="0"/>
          <w:highlight w:val="yellow"/>
        </w:rPr>
      </w:pPr>
      <w:r>
        <w:rPr>
          <w:highlight w:val="yellow"/>
        </w:rPr>
        <w:t xml:space="preserve">Po dobu </w:t>
      </w:r>
      <w:r w:rsidR="00AF143E" w:rsidRPr="00E20692">
        <w:rPr>
          <w:highlight w:val="yellow"/>
        </w:rPr>
        <w:t>trvání</w:t>
      </w:r>
      <w:r w:rsidR="00AF143E" w:rsidRPr="00E20692">
        <w:rPr>
          <w:spacing w:val="7"/>
          <w:highlight w:val="yellow"/>
        </w:rPr>
        <w:t xml:space="preserve"> </w:t>
      </w:r>
      <w:r w:rsidR="00AF143E" w:rsidRPr="00E20692">
        <w:rPr>
          <w:highlight w:val="yellow"/>
        </w:rPr>
        <w:t>této</w:t>
      </w:r>
      <w:r w:rsidR="00AF143E" w:rsidRPr="00E20692">
        <w:rPr>
          <w:spacing w:val="7"/>
          <w:highlight w:val="yellow"/>
        </w:rPr>
        <w:t xml:space="preserve"> </w:t>
      </w:r>
      <w:r w:rsidR="00AF143E" w:rsidRPr="00E20692">
        <w:rPr>
          <w:highlight w:val="yellow"/>
        </w:rPr>
        <w:t>smlouvy</w:t>
      </w:r>
      <w:r w:rsidR="00AF143E" w:rsidRPr="00E20692">
        <w:rPr>
          <w:spacing w:val="8"/>
          <w:highlight w:val="yellow"/>
        </w:rPr>
        <w:t xml:space="preserve"> </w:t>
      </w:r>
      <w:r w:rsidR="00AF143E" w:rsidRPr="00E20692">
        <w:rPr>
          <w:highlight w:val="yellow"/>
        </w:rPr>
        <w:t>mohou</w:t>
      </w:r>
      <w:r w:rsidR="00AF143E" w:rsidRPr="00E20692">
        <w:rPr>
          <w:spacing w:val="8"/>
          <w:highlight w:val="yellow"/>
        </w:rPr>
        <w:t xml:space="preserve"> </w:t>
      </w:r>
      <w:r w:rsidR="00AF143E" w:rsidRPr="00E20692">
        <w:rPr>
          <w:highlight w:val="yellow"/>
        </w:rPr>
        <w:t>být</w:t>
      </w:r>
      <w:r w:rsidR="00AF143E" w:rsidRPr="00E20692">
        <w:rPr>
          <w:spacing w:val="8"/>
          <w:highlight w:val="yellow"/>
        </w:rPr>
        <w:t xml:space="preserve"> </w:t>
      </w:r>
      <w:r w:rsidR="00AF143E" w:rsidRPr="00E20692">
        <w:rPr>
          <w:highlight w:val="yellow"/>
        </w:rPr>
        <w:t>jednotkové</w:t>
      </w:r>
      <w:r w:rsidR="00AF143E" w:rsidRPr="00E20692">
        <w:rPr>
          <w:spacing w:val="8"/>
          <w:highlight w:val="yellow"/>
        </w:rPr>
        <w:t xml:space="preserve"> </w:t>
      </w:r>
      <w:r w:rsidR="00AF143E" w:rsidRPr="00E20692">
        <w:rPr>
          <w:highlight w:val="yellow"/>
        </w:rPr>
        <w:t>ceny</w:t>
      </w:r>
      <w:r w:rsidR="00AF143E" w:rsidRPr="00E20692">
        <w:rPr>
          <w:spacing w:val="8"/>
          <w:highlight w:val="yellow"/>
        </w:rPr>
        <w:t xml:space="preserve"> </w:t>
      </w:r>
      <w:r w:rsidR="00AF143E" w:rsidRPr="00E20692">
        <w:rPr>
          <w:highlight w:val="yellow"/>
        </w:rPr>
        <w:t>podle</w:t>
      </w:r>
      <w:r w:rsidR="00AF143E" w:rsidRPr="00E20692">
        <w:rPr>
          <w:spacing w:val="40"/>
          <w:w w:val="98"/>
          <w:highlight w:val="yellow"/>
        </w:rPr>
        <w:t xml:space="preserve"> </w:t>
      </w:r>
      <w:r w:rsidR="00AF143E" w:rsidRPr="00E20692">
        <w:rPr>
          <w:highlight w:val="yellow"/>
        </w:rPr>
        <w:t>přílohy</w:t>
      </w:r>
      <w:r w:rsidR="00AF143E" w:rsidRPr="00E20692">
        <w:rPr>
          <w:spacing w:val="20"/>
          <w:highlight w:val="yellow"/>
        </w:rPr>
        <w:t xml:space="preserve"> </w:t>
      </w:r>
      <w:r w:rsidR="00AF143E" w:rsidRPr="00E20692">
        <w:rPr>
          <w:highlight w:val="yellow"/>
        </w:rPr>
        <w:t>č.</w:t>
      </w:r>
      <w:r w:rsidR="00AF143E" w:rsidRPr="00E20692">
        <w:rPr>
          <w:spacing w:val="20"/>
          <w:highlight w:val="yellow"/>
        </w:rPr>
        <w:t xml:space="preserve"> </w:t>
      </w:r>
      <w:r w:rsidR="00AF143E" w:rsidRPr="00E20692">
        <w:rPr>
          <w:highlight w:val="yellow"/>
        </w:rPr>
        <w:t>1</w:t>
      </w:r>
      <w:r w:rsidR="00AF143E" w:rsidRPr="00E20692">
        <w:rPr>
          <w:spacing w:val="20"/>
          <w:highlight w:val="yellow"/>
        </w:rPr>
        <w:t xml:space="preserve"> </w:t>
      </w:r>
      <w:r w:rsidR="00AF143E" w:rsidRPr="00E20692">
        <w:rPr>
          <w:highlight w:val="yellow"/>
        </w:rPr>
        <w:t>této</w:t>
      </w:r>
      <w:r w:rsidR="00AF143E" w:rsidRPr="00E20692">
        <w:rPr>
          <w:spacing w:val="21"/>
          <w:highlight w:val="yellow"/>
        </w:rPr>
        <w:t xml:space="preserve"> </w:t>
      </w:r>
      <w:r w:rsidR="00AF143E" w:rsidRPr="00E20692">
        <w:rPr>
          <w:highlight w:val="yellow"/>
        </w:rPr>
        <w:t>smlouvy</w:t>
      </w:r>
      <w:r w:rsidR="00AF143E" w:rsidRPr="00E20692">
        <w:rPr>
          <w:spacing w:val="20"/>
          <w:highlight w:val="yellow"/>
        </w:rPr>
        <w:t xml:space="preserve"> </w:t>
      </w:r>
      <w:r w:rsidR="00AF143E" w:rsidRPr="00E20692">
        <w:rPr>
          <w:highlight w:val="yellow"/>
        </w:rPr>
        <w:t>upraveny</w:t>
      </w:r>
      <w:r w:rsidR="00AF143E" w:rsidRPr="00E20692">
        <w:rPr>
          <w:spacing w:val="20"/>
          <w:highlight w:val="yellow"/>
        </w:rPr>
        <w:t xml:space="preserve"> </w:t>
      </w:r>
      <w:r w:rsidR="00AF143E" w:rsidRPr="00E20692">
        <w:rPr>
          <w:highlight w:val="yellow"/>
        </w:rPr>
        <w:t>v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závislosti</w:t>
      </w:r>
      <w:r w:rsidR="00AF143E" w:rsidRPr="00E20692">
        <w:rPr>
          <w:spacing w:val="20"/>
          <w:highlight w:val="yellow"/>
        </w:rPr>
        <w:t xml:space="preserve"> </w:t>
      </w:r>
      <w:r w:rsidR="00AF143E" w:rsidRPr="00E20692">
        <w:rPr>
          <w:highlight w:val="yellow"/>
        </w:rPr>
        <w:t>na</w:t>
      </w:r>
      <w:r w:rsidR="00AF143E" w:rsidRPr="00E20692">
        <w:rPr>
          <w:spacing w:val="20"/>
          <w:highlight w:val="yellow"/>
        </w:rPr>
        <w:t xml:space="preserve"> </w:t>
      </w:r>
      <w:r w:rsidR="00AF143E" w:rsidRPr="00E20692">
        <w:rPr>
          <w:highlight w:val="yellow"/>
        </w:rPr>
        <w:t>výši</w:t>
      </w:r>
      <w:r w:rsidR="00AF143E" w:rsidRPr="00E20692">
        <w:rPr>
          <w:spacing w:val="21"/>
          <w:highlight w:val="yellow"/>
        </w:rPr>
        <w:t xml:space="preserve"> </w:t>
      </w:r>
      <w:r w:rsidR="00AF143E" w:rsidRPr="00E20692">
        <w:rPr>
          <w:highlight w:val="yellow"/>
        </w:rPr>
        <w:t>Zákonem</w:t>
      </w:r>
      <w:r w:rsidR="00AF143E" w:rsidRPr="00E20692">
        <w:rPr>
          <w:spacing w:val="21"/>
          <w:highlight w:val="yellow"/>
        </w:rPr>
        <w:t xml:space="preserve"> </w:t>
      </w:r>
      <w:r w:rsidR="00AF143E" w:rsidRPr="00E20692">
        <w:rPr>
          <w:highlight w:val="yellow"/>
        </w:rPr>
        <w:t>stanovené</w:t>
      </w:r>
      <w:r w:rsidR="00AF143E" w:rsidRPr="00E20692">
        <w:rPr>
          <w:spacing w:val="20"/>
          <w:highlight w:val="yellow"/>
        </w:rPr>
        <w:t xml:space="preserve"> </w:t>
      </w:r>
      <w:r w:rsidR="00AF143E" w:rsidRPr="00E20692">
        <w:rPr>
          <w:highlight w:val="yellow"/>
        </w:rPr>
        <w:t>minimální</w:t>
      </w:r>
      <w:r w:rsidR="00AF143E" w:rsidRPr="00E20692">
        <w:rPr>
          <w:spacing w:val="20"/>
          <w:highlight w:val="yellow"/>
        </w:rPr>
        <w:t xml:space="preserve"> </w:t>
      </w:r>
      <w:r w:rsidR="00AF143E" w:rsidRPr="00E20692">
        <w:rPr>
          <w:highlight w:val="yellow"/>
        </w:rPr>
        <w:t>mzdy.</w:t>
      </w:r>
      <w:r w:rsidR="00AF143E" w:rsidRPr="00E20692">
        <w:rPr>
          <w:spacing w:val="42"/>
          <w:w w:val="98"/>
          <w:highlight w:val="yellow"/>
        </w:rPr>
        <w:t xml:space="preserve"> </w:t>
      </w:r>
      <w:r w:rsidR="00AF143E" w:rsidRPr="00E20692">
        <w:rPr>
          <w:highlight w:val="yellow"/>
        </w:rPr>
        <w:t>Úpravy</w:t>
      </w:r>
      <w:r w:rsidR="00AF143E" w:rsidRPr="00E20692">
        <w:rPr>
          <w:spacing w:val="-6"/>
          <w:highlight w:val="yellow"/>
        </w:rPr>
        <w:t xml:space="preserve"> </w:t>
      </w:r>
      <w:r w:rsidR="00AF143E" w:rsidRPr="00E20692">
        <w:rPr>
          <w:highlight w:val="yellow"/>
        </w:rPr>
        <w:t>jednotkových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cen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mohou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být</w:t>
      </w:r>
      <w:r w:rsidR="00AF143E" w:rsidRPr="00E20692">
        <w:rPr>
          <w:spacing w:val="-6"/>
          <w:highlight w:val="yellow"/>
        </w:rPr>
        <w:t xml:space="preserve"> </w:t>
      </w:r>
      <w:r w:rsidR="00AF143E" w:rsidRPr="00E20692">
        <w:rPr>
          <w:highlight w:val="yellow"/>
        </w:rPr>
        <w:t>provedeny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tak,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že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se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ceny</w:t>
      </w:r>
      <w:r w:rsidR="00AF143E" w:rsidRPr="00E20692">
        <w:rPr>
          <w:spacing w:val="-6"/>
          <w:highlight w:val="yellow"/>
        </w:rPr>
        <w:t xml:space="preserve"> </w:t>
      </w:r>
      <w:r w:rsidR="00AF143E" w:rsidRPr="00E20692">
        <w:rPr>
          <w:highlight w:val="yellow"/>
        </w:rPr>
        <w:t>zvýší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/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sníží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maximálně</w:t>
      </w:r>
      <w:r w:rsidR="00AF143E" w:rsidRPr="00E20692">
        <w:rPr>
          <w:spacing w:val="-5"/>
          <w:highlight w:val="yellow"/>
        </w:rPr>
        <w:t xml:space="preserve"> </w:t>
      </w:r>
      <w:r w:rsidR="00AF143E" w:rsidRPr="00E20692">
        <w:rPr>
          <w:highlight w:val="yellow"/>
        </w:rPr>
        <w:t>o</w:t>
      </w:r>
      <w:r w:rsidR="00AF143E" w:rsidRPr="00E20692">
        <w:rPr>
          <w:spacing w:val="-6"/>
          <w:highlight w:val="yellow"/>
        </w:rPr>
        <w:t xml:space="preserve"> </w:t>
      </w:r>
      <w:r w:rsidR="00AF143E" w:rsidRPr="00E20692">
        <w:rPr>
          <w:highlight w:val="yellow"/>
        </w:rPr>
        <w:t>stejné</w:t>
      </w:r>
      <w:r w:rsidR="00AF143E" w:rsidRPr="00E20692">
        <w:rPr>
          <w:spacing w:val="48"/>
          <w:w w:val="98"/>
          <w:highlight w:val="yellow"/>
        </w:rPr>
        <w:t xml:space="preserve"> </w:t>
      </w:r>
      <w:r w:rsidR="00AF143E" w:rsidRPr="00E20692">
        <w:rPr>
          <w:highlight w:val="yellow"/>
        </w:rPr>
        <w:t>nebo</w:t>
      </w:r>
      <w:r w:rsidR="00AF143E" w:rsidRPr="00E20692">
        <w:rPr>
          <w:spacing w:val="9"/>
          <w:highlight w:val="yellow"/>
        </w:rPr>
        <w:t xml:space="preserve"> </w:t>
      </w:r>
      <w:r w:rsidR="00AF143E" w:rsidRPr="00E20692">
        <w:rPr>
          <w:highlight w:val="yellow"/>
        </w:rPr>
        <w:t>nižší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%,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o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které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se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změní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minimální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mzda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oproti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minimální</w:t>
      </w:r>
      <w:r w:rsidR="00AF143E" w:rsidRPr="00E20692">
        <w:rPr>
          <w:spacing w:val="9"/>
          <w:highlight w:val="yellow"/>
        </w:rPr>
        <w:t xml:space="preserve"> </w:t>
      </w:r>
      <w:r w:rsidR="00AF143E" w:rsidRPr="00E20692">
        <w:rPr>
          <w:highlight w:val="yellow"/>
        </w:rPr>
        <w:t>mzdě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platné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v</w:t>
      </w:r>
      <w:r w:rsidR="00AF143E" w:rsidRPr="00E20692">
        <w:rPr>
          <w:spacing w:val="-4"/>
          <w:highlight w:val="yellow"/>
        </w:rPr>
        <w:t xml:space="preserve"> </w:t>
      </w:r>
      <w:r w:rsidR="00AF143E" w:rsidRPr="00E20692">
        <w:rPr>
          <w:highlight w:val="yellow"/>
        </w:rPr>
        <w:t>době</w:t>
      </w:r>
      <w:r w:rsidR="00AF143E" w:rsidRPr="00E20692">
        <w:rPr>
          <w:spacing w:val="10"/>
          <w:highlight w:val="yellow"/>
        </w:rPr>
        <w:t xml:space="preserve"> </w:t>
      </w:r>
      <w:r w:rsidR="00AF143E" w:rsidRPr="00E20692">
        <w:rPr>
          <w:highlight w:val="yellow"/>
        </w:rPr>
        <w:t>uzavření</w:t>
      </w:r>
      <w:r w:rsidR="00AF143E" w:rsidRPr="00E20692">
        <w:rPr>
          <w:spacing w:val="53"/>
          <w:w w:val="99"/>
          <w:highlight w:val="yellow"/>
        </w:rPr>
        <w:t xml:space="preserve"> </w:t>
      </w:r>
      <w:r w:rsidR="00AF143E" w:rsidRPr="00E20692">
        <w:rPr>
          <w:highlight w:val="yellow"/>
        </w:rPr>
        <w:t>této</w:t>
      </w:r>
      <w:r w:rsidR="00AF143E" w:rsidRPr="00E20692">
        <w:rPr>
          <w:spacing w:val="2"/>
          <w:highlight w:val="yellow"/>
        </w:rPr>
        <w:t xml:space="preserve"> </w:t>
      </w:r>
      <w:r w:rsidR="00AF143E" w:rsidRPr="00E20692">
        <w:rPr>
          <w:highlight w:val="yellow"/>
        </w:rPr>
        <w:t>smlouvy</w:t>
      </w:r>
      <w:r w:rsidR="00AF143E" w:rsidRPr="00E20692">
        <w:rPr>
          <w:spacing w:val="3"/>
          <w:highlight w:val="yellow"/>
        </w:rPr>
        <w:t xml:space="preserve"> </w:t>
      </w:r>
      <w:r w:rsidR="00AF143E" w:rsidRPr="00E20692">
        <w:rPr>
          <w:highlight w:val="yellow"/>
        </w:rPr>
        <w:t>a</w:t>
      </w:r>
      <w:r w:rsidR="00AF143E" w:rsidRPr="00E20692">
        <w:rPr>
          <w:spacing w:val="2"/>
          <w:highlight w:val="yellow"/>
        </w:rPr>
        <w:t xml:space="preserve"> </w:t>
      </w:r>
      <w:r w:rsidR="00AF143E" w:rsidRPr="00E20692">
        <w:rPr>
          <w:highlight w:val="yellow"/>
        </w:rPr>
        <w:t>oproti</w:t>
      </w:r>
      <w:r w:rsidR="00AF143E" w:rsidRPr="00E20692">
        <w:rPr>
          <w:spacing w:val="3"/>
          <w:highlight w:val="yellow"/>
        </w:rPr>
        <w:t xml:space="preserve"> </w:t>
      </w:r>
      <w:r w:rsidR="00AF143E" w:rsidRPr="00E20692">
        <w:rPr>
          <w:highlight w:val="yellow"/>
        </w:rPr>
        <w:t>minimální</w:t>
      </w:r>
      <w:r w:rsidR="00AF143E" w:rsidRPr="00E20692">
        <w:rPr>
          <w:spacing w:val="2"/>
          <w:highlight w:val="yellow"/>
        </w:rPr>
        <w:t xml:space="preserve"> </w:t>
      </w:r>
      <w:r w:rsidR="00AF143E" w:rsidRPr="00E20692">
        <w:rPr>
          <w:highlight w:val="yellow"/>
        </w:rPr>
        <w:t>mzdě</w:t>
      </w:r>
      <w:r w:rsidR="00AF143E" w:rsidRPr="00E20692">
        <w:rPr>
          <w:spacing w:val="3"/>
          <w:highlight w:val="yellow"/>
        </w:rPr>
        <w:t xml:space="preserve"> </w:t>
      </w:r>
      <w:r w:rsidR="00AF143E" w:rsidRPr="00E20692">
        <w:rPr>
          <w:highlight w:val="yellow"/>
        </w:rPr>
        <w:t>platné</w:t>
      </w:r>
      <w:r w:rsidR="00AF143E" w:rsidRPr="00E20692">
        <w:rPr>
          <w:spacing w:val="3"/>
          <w:highlight w:val="yellow"/>
        </w:rPr>
        <w:t xml:space="preserve"> </w:t>
      </w:r>
      <w:r w:rsidR="00AF143E" w:rsidRPr="00E20692">
        <w:rPr>
          <w:highlight w:val="yellow"/>
        </w:rPr>
        <w:t>v</w:t>
      </w:r>
      <w:r w:rsidR="00AF143E" w:rsidRPr="00E20692">
        <w:rPr>
          <w:spacing w:val="-7"/>
          <w:highlight w:val="yellow"/>
        </w:rPr>
        <w:t xml:space="preserve"> </w:t>
      </w:r>
      <w:r w:rsidR="00AF143E" w:rsidRPr="00E20692">
        <w:rPr>
          <w:highlight w:val="yellow"/>
        </w:rPr>
        <w:t>době</w:t>
      </w:r>
      <w:r w:rsidR="00AF143E" w:rsidRPr="00E20692">
        <w:rPr>
          <w:spacing w:val="3"/>
          <w:highlight w:val="yellow"/>
        </w:rPr>
        <w:t xml:space="preserve"> </w:t>
      </w:r>
      <w:r w:rsidR="00AF143E" w:rsidRPr="00E20692">
        <w:rPr>
          <w:highlight w:val="yellow"/>
        </w:rPr>
        <w:t>předchozí</w:t>
      </w:r>
      <w:r w:rsidR="00AF143E" w:rsidRPr="00E20692">
        <w:rPr>
          <w:spacing w:val="54"/>
          <w:w w:val="99"/>
          <w:highlight w:val="yellow"/>
        </w:rPr>
        <w:t xml:space="preserve"> </w:t>
      </w:r>
      <w:r w:rsidR="00AF143E" w:rsidRPr="00E20692">
        <w:rPr>
          <w:highlight w:val="yellow"/>
        </w:rPr>
        <w:t>úpravy</w:t>
      </w:r>
      <w:r w:rsidR="00AF143E" w:rsidRPr="00E20692">
        <w:rPr>
          <w:spacing w:val="-11"/>
          <w:highlight w:val="yellow"/>
        </w:rPr>
        <w:t xml:space="preserve"> </w:t>
      </w:r>
      <w:r w:rsidR="00AF143E" w:rsidRPr="00E20692">
        <w:rPr>
          <w:highlight w:val="yellow"/>
        </w:rPr>
        <w:t>jednotkových</w:t>
      </w:r>
      <w:r w:rsidR="00AF143E" w:rsidRPr="00E20692">
        <w:rPr>
          <w:spacing w:val="-11"/>
          <w:highlight w:val="yellow"/>
        </w:rPr>
        <w:t xml:space="preserve"> </w:t>
      </w:r>
      <w:r w:rsidR="00AF143E" w:rsidRPr="00E20692">
        <w:rPr>
          <w:highlight w:val="yellow"/>
        </w:rPr>
        <w:t>cen</w:t>
      </w:r>
      <w:r>
        <w:rPr>
          <w:spacing w:val="-11"/>
          <w:highlight w:val="yellow"/>
        </w:rPr>
        <w:t>.</w:t>
      </w:r>
    </w:p>
    <w:p w14:paraId="4EF0398C" w14:textId="77777777" w:rsidR="00AF143E" w:rsidRPr="00E20692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7" w:line="192" w:lineRule="exact"/>
        <w:ind w:right="145"/>
        <w:jc w:val="both"/>
        <w:rPr>
          <w:i w:val="0"/>
          <w:iCs w:val="0"/>
          <w:highlight w:val="yellow"/>
        </w:rPr>
      </w:pPr>
      <w:r w:rsidRPr="00E20692">
        <w:rPr>
          <w:highlight w:val="yellow"/>
        </w:rPr>
        <w:t>O</w:t>
      </w:r>
      <w:r w:rsidRPr="00E20692">
        <w:rPr>
          <w:spacing w:val="40"/>
          <w:highlight w:val="yellow"/>
        </w:rPr>
        <w:t xml:space="preserve"> </w:t>
      </w:r>
      <w:r w:rsidRPr="00E20692">
        <w:rPr>
          <w:highlight w:val="yellow"/>
        </w:rPr>
        <w:t>úpravu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jednotkových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cen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musí</w:t>
      </w:r>
      <w:r w:rsidRPr="00E20692">
        <w:rPr>
          <w:spacing w:val="40"/>
          <w:highlight w:val="yellow"/>
        </w:rPr>
        <w:t xml:space="preserve"> </w:t>
      </w:r>
      <w:r w:rsidRPr="00E20692">
        <w:rPr>
          <w:highlight w:val="yellow"/>
        </w:rPr>
        <w:t>smluvní</w:t>
      </w:r>
      <w:r w:rsidRPr="00E20692">
        <w:rPr>
          <w:spacing w:val="40"/>
          <w:highlight w:val="yellow"/>
        </w:rPr>
        <w:t xml:space="preserve"> </w:t>
      </w:r>
      <w:r w:rsidRPr="00E20692">
        <w:rPr>
          <w:highlight w:val="yellow"/>
        </w:rPr>
        <w:t>strana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požádat</w:t>
      </w:r>
      <w:r w:rsidRPr="00E20692">
        <w:rPr>
          <w:spacing w:val="40"/>
          <w:highlight w:val="yellow"/>
        </w:rPr>
        <w:t xml:space="preserve"> </w:t>
      </w:r>
      <w:r w:rsidRPr="00E20692">
        <w:rPr>
          <w:highlight w:val="yellow"/>
        </w:rPr>
        <w:t>písemně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druhou</w:t>
      </w:r>
      <w:r w:rsidRPr="00E20692">
        <w:rPr>
          <w:spacing w:val="41"/>
          <w:highlight w:val="yellow"/>
        </w:rPr>
        <w:t xml:space="preserve"> </w:t>
      </w:r>
      <w:r w:rsidRPr="00E20692">
        <w:rPr>
          <w:highlight w:val="yellow"/>
        </w:rPr>
        <w:t>smluvní</w:t>
      </w:r>
      <w:r w:rsidRPr="00E20692">
        <w:rPr>
          <w:spacing w:val="40"/>
          <w:highlight w:val="yellow"/>
        </w:rPr>
        <w:t xml:space="preserve"> </w:t>
      </w:r>
      <w:r w:rsidRPr="00E20692">
        <w:rPr>
          <w:highlight w:val="yellow"/>
        </w:rPr>
        <w:t>stranu.</w:t>
      </w:r>
      <w:r w:rsidRPr="00E20692">
        <w:rPr>
          <w:spacing w:val="60"/>
          <w:w w:val="98"/>
          <w:highlight w:val="yellow"/>
        </w:rPr>
        <w:t xml:space="preserve"> </w:t>
      </w:r>
      <w:r w:rsidRPr="00E20692">
        <w:rPr>
          <w:highlight w:val="yellow"/>
        </w:rPr>
        <w:t>Neučiní-li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tak,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jednotkové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ceny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zůstanou</w:t>
      </w:r>
      <w:r w:rsidRPr="00E20692">
        <w:rPr>
          <w:spacing w:val="-11"/>
          <w:highlight w:val="yellow"/>
        </w:rPr>
        <w:t xml:space="preserve"> </w:t>
      </w:r>
      <w:r w:rsidRPr="00E20692">
        <w:rPr>
          <w:highlight w:val="yellow"/>
        </w:rPr>
        <w:t>v</w:t>
      </w:r>
      <w:r w:rsidRPr="00E20692">
        <w:rPr>
          <w:spacing w:val="-13"/>
          <w:highlight w:val="yellow"/>
        </w:rPr>
        <w:t xml:space="preserve"> </w:t>
      </w:r>
      <w:r w:rsidRPr="00E20692">
        <w:rPr>
          <w:highlight w:val="yellow"/>
        </w:rPr>
        <w:t>platnosti.</w:t>
      </w:r>
    </w:p>
    <w:p w14:paraId="70DC86EC" w14:textId="77777777" w:rsidR="00AF143E" w:rsidRPr="00E20692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5" w:line="242" w:lineRule="auto"/>
        <w:ind w:right="147"/>
        <w:jc w:val="both"/>
        <w:rPr>
          <w:i w:val="0"/>
          <w:iCs w:val="0"/>
          <w:highlight w:val="yellow"/>
        </w:rPr>
      </w:pPr>
      <w:r w:rsidRPr="00E20692">
        <w:rPr>
          <w:highlight w:val="yellow"/>
        </w:rPr>
        <w:t>K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úpravě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ceny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jednotkových</w:t>
      </w:r>
      <w:r w:rsidRPr="00E20692">
        <w:rPr>
          <w:spacing w:val="44"/>
          <w:highlight w:val="yellow"/>
        </w:rPr>
        <w:t xml:space="preserve"> </w:t>
      </w:r>
      <w:r w:rsidRPr="00E20692">
        <w:rPr>
          <w:highlight w:val="yellow"/>
        </w:rPr>
        <w:t>cen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dojít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jen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na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základě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dohody</w:t>
      </w:r>
      <w:r w:rsidRPr="00E20692">
        <w:rPr>
          <w:spacing w:val="44"/>
          <w:highlight w:val="yellow"/>
        </w:rPr>
        <w:t xml:space="preserve"> </w:t>
      </w:r>
      <w:r w:rsidRPr="00E20692">
        <w:rPr>
          <w:highlight w:val="yellow"/>
        </w:rPr>
        <w:t>smluvních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stran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na</w:t>
      </w:r>
      <w:r w:rsidRPr="00E20692">
        <w:rPr>
          <w:spacing w:val="45"/>
          <w:highlight w:val="yellow"/>
        </w:rPr>
        <w:t xml:space="preserve"> </w:t>
      </w:r>
      <w:r w:rsidRPr="00E20692">
        <w:rPr>
          <w:highlight w:val="yellow"/>
        </w:rPr>
        <w:t>základě</w:t>
      </w:r>
      <w:r w:rsidRPr="00E20692">
        <w:rPr>
          <w:spacing w:val="32"/>
          <w:w w:val="98"/>
          <w:highlight w:val="yellow"/>
        </w:rPr>
        <w:t xml:space="preserve"> </w:t>
      </w:r>
      <w:r w:rsidRPr="00E20692">
        <w:rPr>
          <w:highlight w:val="yellow"/>
        </w:rPr>
        <w:t>uzavřeného</w:t>
      </w:r>
      <w:r w:rsidRPr="00E20692">
        <w:rPr>
          <w:spacing w:val="-13"/>
          <w:highlight w:val="yellow"/>
        </w:rPr>
        <w:t xml:space="preserve"> </w:t>
      </w:r>
      <w:r w:rsidRPr="00E20692">
        <w:rPr>
          <w:highlight w:val="yellow"/>
        </w:rPr>
        <w:t>písemného</w:t>
      </w:r>
      <w:r w:rsidRPr="00E20692">
        <w:rPr>
          <w:spacing w:val="-13"/>
          <w:highlight w:val="yellow"/>
        </w:rPr>
        <w:t xml:space="preserve"> </w:t>
      </w:r>
      <w:r w:rsidRPr="00E20692">
        <w:rPr>
          <w:highlight w:val="yellow"/>
        </w:rPr>
        <w:t>dodatku</w:t>
      </w:r>
      <w:r w:rsidRPr="00E20692">
        <w:rPr>
          <w:spacing w:val="-13"/>
          <w:highlight w:val="yellow"/>
        </w:rPr>
        <w:t xml:space="preserve"> </w:t>
      </w:r>
      <w:r w:rsidRPr="00E20692">
        <w:rPr>
          <w:highlight w:val="yellow"/>
        </w:rPr>
        <w:t>k</w:t>
      </w:r>
      <w:r w:rsidRPr="00E20692">
        <w:rPr>
          <w:spacing w:val="-12"/>
          <w:highlight w:val="yellow"/>
        </w:rPr>
        <w:t xml:space="preserve"> </w:t>
      </w:r>
      <w:r w:rsidRPr="00E20692">
        <w:rPr>
          <w:highlight w:val="yellow"/>
        </w:rPr>
        <w:t>této</w:t>
      </w:r>
      <w:r w:rsidRPr="00E20692">
        <w:rPr>
          <w:spacing w:val="-13"/>
          <w:highlight w:val="yellow"/>
        </w:rPr>
        <w:t xml:space="preserve"> </w:t>
      </w:r>
      <w:r w:rsidRPr="00E20692">
        <w:rPr>
          <w:highlight w:val="yellow"/>
        </w:rPr>
        <w:t>smlouvě.</w:t>
      </w:r>
    </w:p>
    <w:p w14:paraId="57310E7C" w14:textId="77777777" w:rsidR="00AF143E" w:rsidRPr="00E20692" w:rsidRDefault="00AF143E" w:rsidP="007F332F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5" w:line="192" w:lineRule="exact"/>
        <w:ind w:right="147"/>
        <w:jc w:val="both"/>
        <w:rPr>
          <w:i w:val="0"/>
          <w:iCs w:val="0"/>
          <w:highlight w:val="yellow"/>
        </w:rPr>
      </w:pPr>
      <w:r w:rsidRPr="00E20692">
        <w:rPr>
          <w:highlight w:val="yellow"/>
        </w:rPr>
        <w:t>Pokud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dojde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k</w:t>
      </w:r>
      <w:r w:rsidRPr="00E20692">
        <w:rPr>
          <w:spacing w:val="-8"/>
          <w:highlight w:val="yellow"/>
        </w:rPr>
        <w:t xml:space="preserve"> </w:t>
      </w:r>
      <w:r w:rsidRPr="00E20692">
        <w:rPr>
          <w:highlight w:val="yellow"/>
        </w:rPr>
        <w:t>dohodě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smluvních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stran,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mohou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smluvní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strany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uplatnit</w:t>
      </w:r>
      <w:r w:rsidRPr="00E20692">
        <w:rPr>
          <w:spacing w:val="-5"/>
          <w:highlight w:val="yellow"/>
        </w:rPr>
        <w:t xml:space="preserve"> </w:t>
      </w:r>
      <w:r w:rsidRPr="00E20692">
        <w:rPr>
          <w:highlight w:val="yellow"/>
        </w:rPr>
        <w:t>změny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jednotkových</w:t>
      </w:r>
      <w:r w:rsidRPr="00E20692">
        <w:rPr>
          <w:spacing w:val="-4"/>
          <w:highlight w:val="yellow"/>
        </w:rPr>
        <w:t xml:space="preserve"> </w:t>
      </w:r>
      <w:r w:rsidRPr="00E20692">
        <w:rPr>
          <w:highlight w:val="yellow"/>
        </w:rPr>
        <w:t>cen</w:t>
      </w:r>
      <w:r w:rsidRPr="00E20692">
        <w:rPr>
          <w:spacing w:val="52"/>
          <w:w w:val="98"/>
          <w:highlight w:val="yellow"/>
        </w:rPr>
        <w:t xml:space="preserve"> </w:t>
      </w:r>
      <w:r w:rsidRPr="00E20692">
        <w:rPr>
          <w:highlight w:val="yellow"/>
        </w:rPr>
        <w:t>k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datu,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kdy</w:t>
      </w:r>
      <w:r w:rsidRPr="00E20692">
        <w:rPr>
          <w:spacing w:val="-8"/>
          <w:highlight w:val="yellow"/>
        </w:rPr>
        <w:t xml:space="preserve"> </w:t>
      </w:r>
      <w:r w:rsidRPr="00E20692">
        <w:rPr>
          <w:highlight w:val="yellow"/>
        </w:rPr>
        <w:t>dojde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k</w:t>
      </w:r>
      <w:r w:rsidRPr="00E20692">
        <w:rPr>
          <w:spacing w:val="-8"/>
          <w:highlight w:val="yellow"/>
        </w:rPr>
        <w:t xml:space="preserve"> </w:t>
      </w:r>
      <w:r w:rsidRPr="00E20692">
        <w:rPr>
          <w:highlight w:val="yellow"/>
        </w:rPr>
        <w:t>účinnosti</w:t>
      </w:r>
      <w:r w:rsidRPr="00E20692">
        <w:rPr>
          <w:spacing w:val="-8"/>
          <w:highlight w:val="yellow"/>
        </w:rPr>
        <w:t xml:space="preserve"> </w:t>
      </w:r>
      <w:r w:rsidRPr="00E20692">
        <w:rPr>
          <w:highlight w:val="yellow"/>
        </w:rPr>
        <w:t>uzavřeného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dodatku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k</w:t>
      </w:r>
      <w:r w:rsidRPr="00E20692">
        <w:rPr>
          <w:spacing w:val="-7"/>
          <w:highlight w:val="yellow"/>
        </w:rPr>
        <w:t xml:space="preserve"> </w:t>
      </w:r>
      <w:r w:rsidRPr="00E20692">
        <w:rPr>
          <w:highlight w:val="yellow"/>
        </w:rPr>
        <w:t>této</w:t>
      </w:r>
      <w:r w:rsidRPr="00E20692">
        <w:rPr>
          <w:spacing w:val="-9"/>
          <w:highlight w:val="yellow"/>
        </w:rPr>
        <w:t xml:space="preserve"> </w:t>
      </w:r>
      <w:r w:rsidRPr="00E20692">
        <w:rPr>
          <w:highlight w:val="yellow"/>
        </w:rPr>
        <w:t>smlouvě.</w:t>
      </w:r>
    </w:p>
    <w:bookmarkEnd w:id="0"/>
    <w:p w14:paraId="1005838A" w14:textId="77777777" w:rsidR="00AF143E" w:rsidRDefault="00AF143E">
      <w:pPr>
        <w:pStyle w:val="Zkladntext"/>
        <w:numPr>
          <w:ilvl w:val="1"/>
          <w:numId w:val="18"/>
        </w:numPr>
        <w:tabs>
          <w:tab w:val="left" w:pos="1594"/>
        </w:tabs>
        <w:kinsoku w:val="0"/>
        <w:overflowPunct w:val="0"/>
        <w:spacing w:before="125" w:line="192" w:lineRule="exact"/>
        <w:ind w:right="147" w:hanging="567"/>
        <w:rPr>
          <w:i w:val="0"/>
          <w:iCs w:val="0"/>
        </w:rPr>
      </w:pPr>
      <w:r>
        <w:rPr>
          <w:b/>
          <w:bCs/>
        </w:rPr>
        <w:t>Změna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ceny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v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závislosti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na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rozhodnutí</w:t>
      </w:r>
      <w:r>
        <w:rPr>
          <w:b/>
          <w:bCs/>
          <w:spacing w:val="32"/>
        </w:rPr>
        <w:t xml:space="preserve"> </w:t>
      </w:r>
      <w:r>
        <w:rPr>
          <w:b/>
          <w:bCs/>
        </w:rPr>
        <w:t>kompetentních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orgánů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státní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správy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o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změnách</w:t>
      </w:r>
      <w:r>
        <w:rPr>
          <w:b/>
          <w:bCs/>
          <w:spacing w:val="89"/>
          <w:w w:val="99"/>
        </w:rPr>
        <w:t xml:space="preserve"> </w:t>
      </w:r>
      <w:r>
        <w:rPr>
          <w:b/>
          <w:bCs/>
        </w:rPr>
        <w:t>zákonných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poplatků,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daní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či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jiných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cenových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úprav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stanovených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zákonnou</w:t>
      </w:r>
      <w:r>
        <w:rPr>
          <w:b/>
          <w:bCs/>
          <w:spacing w:val="-10"/>
        </w:rPr>
        <w:t xml:space="preserve"> </w:t>
      </w:r>
      <w:r>
        <w:rPr>
          <w:b/>
          <w:bCs/>
        </w:rPr>
        <w:t>úpravou</w:t>
      </w:r>
    </w:p>
    <w:p w14:paraId="3E940C77" w14:textId="77777777" w:rsidR="00AF143E" w:rsidRDefault="00AF143E">
      <w:pPr>
        <w:pStyle w:val="Zkladntext"/>
        <w:kinsoku w:val="0"/>
        <w:overflowPunct w:val="0"/>
        <w:spacing w:before="55"/>
        <w:ind w:left="1571" w:right="146" w:firstLine="0"/>
        <w:jc w:val="both"/>
        <w:rPr>
          <w:i w:val="0"/>
          <w:iCs w:val="0"/>
        </w:rPr>
      </w:pPr>
      <w:r>
        <w:t>Jednotkové</w:t>
      </w:r>
      <w:r>
        <w:rPr>
          <w:spacing w:val="19"/>
        </w:rPr>
        <w:t xml:space="preserve"> </w:t>
      </w:r>
      <w:r>
        <w:t>ceny</w:t>
      </w:r>
      <w:r>
        <w:rPr>
          <w:spacing w:val="19"/>
        </w:rPr>
        <w:t xml:space="preserve"> </w:t>
      </w:r>
      <w:r>
        <w:t>sjednané</w:t>
      </w:r>
      <w:r>
        <w:rPr>
          <w:spacing w:val="20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této</w:t>
      </w:r>
      <w:r>
        <w:rPr>
          <w:spacing w:val="19"/>
        </w:rPr>
        <w:t xml:space="preserve"> </w:t>
      </w:r>
      <w:r>
        <w:t>smlouvě</w:t>
      </w:r>
      <w:r>
        <w:rPr>
          <w:spacing w:val="20"/>
        </w:rPr>
        <w:t xml:space="preserve"> </w:t>
      </w:r>
      <w:r>
        <w:t>lze</w:t>
      </w:r>
      <w:r>
        <w:rPr>
          <w:spacing w:val="19"/>
        </w:rPr>
        <w:t xml:space="preserve"> </w:t>
      </w:r>
      <w:r>
        <w:t>změnit</w:t>
      </w:r>
      <w:r>
        <w:rPr>
          <w:spacing w:val="20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důsledku</w:t>
      </w:r>
      <w:r>
        <w:rPr>
          <w:spacing w:val="19"/>
        </w:rPr>
        <w:t xml:space="preserve"> </w:t>
      </w:r>
      <w:r>
        <w:t>změny</w:t>
      </w:r>
      <w:r>
        <w:rPr>
          <w:spacing w:val="18"/>
        </w:rPr>
        <w:t xml:space="preserve"> </w:t>
      </w:r>
      <w:r>
        <w:t>rozhodnutí</w:t>
      </w:r>
      <w:r>
        <w:rPr>
          <w:spacing w:val="19"/>
        </w:rPr>
        <w:t xml:space="preserve"> </w:t>
      </w:r>
      <w:r>
        <w:t>kompetentních</w:t>
      </w:r>
      <w:r>
        <w:rPr>
          <w:spacing w:val="60"/>
          <w:w w:val="98"/>
        </w:rPr>
        <w:t xml:space="preserve"> </w:t>
      </w:r>
      <w:r>
        <w:t>orgánů</w:t>
      </w:r>
      <w:r>
        <w:rPr>
          <w:spacing w:val="24"/>
        </w:rPr>
        <w:t xml:space="preserve"> </w:t>
      </w:r>
      <w:r>
        <w:t>státní</w:t>
      </w:r>
      <w:r>
        <w:rPr>
          <w:spacing w:val="23"/>
        </w:rPr>
        <w:t xml:space="preserve"> </w:t>
      </w:r>
      <w:r>
        <w:t>správy</w:t>
      </w:r>
      <w:r>
        <w:rPr>
          <w:spacing w:val="25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změnách</w:t>
      </w:r>
      <w:r>
        <w:rPr>
          <w:spacing w:val="25"/>
        </w:rPr>
        <w:t xml:space="preserve"> </w:t>
      </w:r>
      <w:r>
        <w:t>zákonných</w:t>
      </w:r>
      <w:r>
        <w:rPr>
          <w:spacing w:val="24"/>
        </w:rPr>
        <w:t xml:space="preserve"> </w:t>
      </w:r>
      <w:r>
        <w:t>poplatků,</w:t>
      </w:r>
      <w:r>
        <w:rPr>
          <w:spacing w:val="24"/>
        </w:rPr>
        <w:t xml:space="preserve"> </w:t>
      </w:r>
      <w:r>
        <w:t>daní</w:t>
      </w:r>
      <w:r>
        <w:rPr>
          <w:spacing w:val="25"/>
        </w:rPr>
        <w:t xml:space="preserve"> </w:t>
      </w:r>
      <w:r>
        <w:t>či</w:t>
      </w:r>
      <w:r>
        <w:rPr>
          <w:spacing w:val="23"/>
        </w:rPr>
        <w:t xml:space="preserve"> </w:t>
      </w:r>
      <w:r>
        <w:t>jiných</w:t>
      </w:r>
      <w:r>
        <w:rPr>
          <w:spacing w:val="25"/>
        </w:rPr>
        <w:t xml:space="preserve"> </w:t>
      </w:r>
      <w:r>
        <w:t>cenových</w:t>
      </w:r>
      <w:r>
        <w:rPr>
          <w:spacing w:val="24"/>
        </w:rPr>
        <w:t xml:space="preserve"> </w:t>
      </w:r>
      <w:r>
        <w:t>úprav</w:t>
      </w:r>
      <w:r>
        <w:rPr>
          <w:spacing w:val="24"/>
        </w:rPr>
        <w:t xml:space="preserve"> </w:t>
      </w:r>
      <w:r>
        <w:t>stanovených</w:t>
      </w:r>
      <w:r>
        <w:rPr>
          <w:spacing w:val="52"/>
          <w:w w:val="98"/>
        </w:rPr>
        <w:t xml:space="preserve"> </w:t>
      </w:r>
      <w:r>
        <w:t>zákonnou</w:t>
      </w:r>
      <w:r>
        <w:rPr>
          <w:spacing w:val="-14"/>
        </w:rPr>
        <w:t xml:space="preserve"> </w:t>
      </w:r>
      <w:r>
        <w:t>úpravou</w:t>
      </w:r>
      <w:r>
        <w:rPr>
          <w:spacing w:val="-14"/>
        </w:rPr>
        <w:t xml:space="preserve"> </w:t>
      </w:r>
      <w:r>
        <w:t>za</w:t>
      </w:r>
      <w:r>
        <w:rPr>
          <w:spacing w:val="-13"/>
        </w:rPr>
        <w:t xml:space="preserve"> </w:t>
      </w:r>
      <w:r>
        <w:t>těchto</w:t>
      </w:r>
      <w:r>
        <w:rPr>
          <w:spacing w:val="-14"/>
        </w:rPr>
        <w:t xml:space="preserve"> </w:t>
      </w:r>
      <w:r>
        <w:t>podmínek:</w:t>
      </w:r>
    </w:p>
    <w:p w14:paraId="50AF0812" w14:textId="77777777" w:rsidR="00AF143E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ind w:right="146"/>
        <w:jc w:val="both"/>
        <w:rPr>
          <w:i w:val="0"/>
          <w:iCs w:val="0"/>
        </w:rPr>
      </w:pPr>
      <w:r>
        <w:t>O úpravu ceny musí smluvní</w:t>
      </w:r>
      <w:r>
        <w:rPr>
          <w:spacing w:val="-1"/>
        </w:rPr>
        <w:t xml:space="preserve"> </w:t>
      </w:r>
      <w:r>
        <w:t>strana požádat písemně druhou smluvní stranu,</w:t>
      </w:r>
      <w:r>
        <w:rPr>
          <w:spacing w:val="-1"/>
        </w:rPr>
        <w:t xml:space="preserve"> </w:t>
      </w:r>
      <w:r>
        <w:t>přičemž současně</w:t>
      </w:r>
      <w:r>
        <w:rPr>
          <w:spacing w:val="64"/>
          <w:w w:val="98"/>
        </w:rPr>
        <w:t xml:space="preserve"> </w:t>
      </w:r>
      <w:r>
        <w:t>musí</w:t>
      </w:r>
      <w:r>
        <w:rPr>
          <w:spacing w:val="-3"/>
        </w:rPr>
        <w:t xml:space="preserve"> </w:t>
      </w:r>
      <w:r>
        <w:t>předložit</w:t>
      </w:r>
      <w:r>
        <w:rPr>
          <w:spacing w:val="-2"/>
        </w:rPr>
        <w:t xml:space="preserve"> </w:t>
      </w:r>
      <w:r>
        <w:t>relevantní</w:t>
      </w:r>
      <w:r>
        <w:rPr>
          <w:spacing w:val="-3"/>
        </w:rPr>
        <w:t xml:space="preserve"> </w:t>
      </w:r>
      <w:r>
        <w:t>rozhodnutí</w:t>
      </w:r>
      <w:r>
        <w:rPr>
          <w:spacing w:val="-2"/>
        </w:rPr>
        <w:t xml:space="preserve"> </w:t>
      </w:r>
      <w:r>
        <w:t>kompetentních</w:t>
      </w:r>
      <w:r>
        <w:rPr>
          <w:spacing w:val="-1"/>
        </w:rPr>
        <w:t xml:space="preserve"> </w:t>
      </w:r>
      <w:r>
        <w:t>orgánů</w:t>
      </w:r>
      <w:r>
        <w:rPr>
          <w:spacing w:val="-2"/>
        </w:rPr>
        <w:t xml:space="preserve"> </w:t>
      </w:r>
      <w:r>
        <w:t>státní</w:t>
      </w:r>
      <w:r>
        <w:rPr>
          <w:spacing w:val="-2"/>
        </w:rPr>
        <w:t xml:space="preserve"> </w:t>
      </w:r>
      <w:r>
        <w:t>správy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změnách</w:t>
      </w:r>
      <w:r>
        <w:rPr>
          <w:spacing w:val="-2"/>
        </w:rPr>
        <w:t xml:space="preserve"> </w:t>
      </w:r>
      <w:r>
        <w:t>zákonných</w:t>
      </w:r>
      <w:r>
        <w:rPr>
          <w:spacing w:val="58"/>
          <w:w w:val="98"/>
        </w:rPr>
        <w:t xml:space="preserve"> </w:t>
      </w:r>
      <w:r>
        <w:t>poplatků,</w:t>
      </w:r>
      <w:r>
        <w:rPr>
          <w:spacing w:val="20"/>
        </w:rPr>
        <w:t xml:space="preserve"> </w:t>
      </w:r>
      <w:r>
        <w:t>daní</w:t>
      </w:r>
      <w:r>
        <w:rPr>
          <w:spacing w:val="20"/>
        </w:rPr>
        <w:t xml:space="preserve"> </w:t>
      </w:r>
      <w:r>
        <w:t>či</w:t>
      </w:r>
      <w:r>
        <w:rPr>
          <w:spacing w:val="21"/>
        </w:rPr>
        <w:t xml:space="preserve"> </w:t>
      </w:r>
      <w:r>
        <w:t>jiných</w:t>
      </w:r>
      <w:r>
        <w:rPr>
          <w:spacing w:val="20"/>
        </w:rPr>
        <w:t xml:space="preserve"> </w:t>
      </w:r>
      <w:r>
        <w:t>cenových</w:t>
      </w:r>
      <w:r>
        <w:rPr>
          <w:spacing w:val="20"/>
        </w:rPr>
        <w:t xml:space="preserve"> </w:t>
      </w:r>
      <w:r>
        <w:t>úprav</w:t>
      </w:r>
      <w:r>
        <w:rPr>
          <w:spacing w:val="21"/>
        </w:rPr>
        <w:t xml:space="preserve"> </w:t>
      </w:r>
      <w:r>
        <w:t>stanovených</w:t>
      </w:r>
      <w:r>
        <w:rPr>
          <w:spacing w:val="20"/>
        </w:rPr>
        <w:t xml:space="preserve"> </w:t>
      </w:r>
      <w:r>
        <w:t>zákonnou</w:t>
      </w:r>
      <w:r>
        <w:rPr>
          <w:spacing w:val="20"/>
        </w:rPr>
        <w:t xml:space="preserve"> </w:t>
      </w:r>
      <w:r>
        <w:t>úpravou.</w:t>
      </w:r>
      <w:r>
        <w:rPr>
          <w:spacing w:val="21"/>
        </w:rPr>
        <w:t xml:space="preserve"> </w:t>
      </w:r>
      <w:r>
        <w:t>Neučiní-li</w:t>
      </w:r>
      <w:r>
        <w:rPr>
          <w:spacing w:val="20"/>
        </w:rPr>
        <w:t xml:space="preserve"> </w:t>
      </w:r>
      <w:r>
        <w:t>tak,</w:t>
      </w:r>
      <w:r>
        <w:rPr>
          <w:spacing w:val="20"/>
        </w:rPr>
        <w:t xml:space="preserve"> </w:t>
      </w:r>
      <w:r>
        <w:t>cena</w:t>
      </w:r>
      <w:r>
        <w:rPr>
          <w:spacing w:val="60"/>
          <w:w w:val="98"/>
        </w:rPr>
        <w:t xml:space="preserve"> </w:t>
      </w:r>
      <w:r>
        <w:t>(jednotkové</w:t>
      </w:r>
      <w:r>
        <w:rPr>
          <w:spacing w:val="-13"/>
        </w:rPr>
        <w:t xml:space="preserve"> </w:t>
      </w:r>
      <w:r>
        <w:t>ceny)</w:t>
      </w:r>
      <w:r>
        <w:rPr>
          <w:spacing w:val="-12"/>
        </w:rPr>
        <w:t xml:space="preserve"> </w:t>
      </w:r>
      <w:r>
        <w:t>zůstane</w:t>
      </w:r>
      <w:r>
        <w:rPr>
          <w:spacing w:val="-13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platnosti.</w:t>
      </w:r>
    </w:p>
    <w:p w14:paraId="65D58862" w14:textId="77777777" w:rsidR="00AF143E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6" w:line="192" w:lineRule="exact"/>
        <w:ind w:right="147"/>
        <w:jc w:val="both"/>
        <w:rPr>
          <w:i w:val="0"/>
          <w:iCs w:val="0"/>
        </w:rPr>
      </w:pPr>
      <w:r>
        <w:t>K</w:t>
      </w:r>
      <w:r>
        <w:rPr>
          <w:spacing w:val="-4"/>
        </w:rPr>
        <w:t xml:space="preserve"> </w:t>
      </w:r>
      <w:r>
        <w:t>úpravě</w:t>
      </w:r>
      <w:r>
        <w:rPr>
          <w:spacing w:val="40"/>
        </w:rPr>
        <w:t xml:space="preserve"> </w:t>
      </w:r>
      <w:r>
        <w:t>jednotkových</w:t>
      </w:r>
      <w:r>
        <w:rPr>
          <w:spacing w:val="40"/>
        </w:rPr>
        <w:t xml:space="preserve"> </w:t>
      </w:r>
      <w:r>
        <w:t>cen</w:t>
      </w:r>
      <w:r>
        <w:rPr>
          <w:spacing w:val="40"/>
        </w:rPr>
        <w:t xml:space="preserve"> </w:t>
      </w:r>
      <w:r>
        <w:t>může</w:t>
      </w:r>
      <w:r>
        <w:rPr>
          <w:spacing w:val="40"/>
        </w:rPr>
        <w:t xml:space="preserve"> </w:t>
      </w:r>
      <w:r>
        <w:t>dojít</w:t>
      </w:r>
      <w:r>
        <w:rPr>
          <w:spacing w:val="39"/>
        </w:rPr>
        <w:t xml:space="preserve"> </w:t>
      </w:r>
      <w:r>
        <w:t>jen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základě</w:t>
      </w:r>
      <w:r>
        <w:rPr>
          <w:spacing w:val="40"/>
        </w:rPr>
        <w:t xml:space="preserve"> </w:t>
      </w:r>
      <w:r>
        <w:t>dohody</w:t>
      </w:r>
      <w:r>
        <w:rPr>
          <w:spacing w:val="40"/>
        </w:rPr>
        <w:t xml:space="preserve"> </w:t>
      </w:r>
      <w:r>
        <w:t>smluvních</w:t>
      </w:r>
      <w:r>
        <w:rPr>
          <w:spacing w:val="40"/>
        </w:rPr>
        <w:t xml:space="preserve"> </w:t>
      </w:r>
      <w:r>
        <w:t>stran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základě</w:t>
      </w:r>
      <w:r>
        <w:rPr>
          <w:spacing w:val="34"/>
          <w:w w:val="98"/>
        </w:rPr>
        <w:t xml:space="preserve"> </w:t>
      </w:r>
      <w:r>
        <w:t>uzavřeného</w:t>
      </w:r>
      <w:r>
        <w:rPr>
          <w:spacing w:val="-13"/>
        </w:rPr>
        <w:t xml:space="preserve"> </w:t>
      </w:r>
      <w:r>
        <w:t>písemného</w:t>
      </w:r>
      <w:r>
        <w:rPr>
          <w:spacing w:val="-13"/>
        </w:rPr>
        <w:t xml:space="preserve"> </w:t>
      </w:r>
      <w:r>
        <w:t>dodatku</w:t>
      </w:r>
      <w:r>
        <w:rPr>
          <w:spacing w:val="-13"/>
        </w:rPr>
        <w:t xml:space="preserve"> </w:t>
      </w:r>
      <w:r>
        <w:t>k</w:t>
      </w:r>
      <w:r>
        <w:rPr>
          <w:spacing w:val="-12"/>
        </w:rPr>
        <w:t xml:space="preserve"> </w:t>
      </w:r>
      <w:r>
        <w:t>této</w:t>
      </w:r>
      <w:r>
        <w:rPr>
          <w:spacing w:val="-13"/>
        </w:rPr>
        <w:t xml:space="preserve"> </w:t>
      </w:r>
      <w:r>
        <w:t>smlouvě.</w:t>
      </w:r>
    </w:p>
    <w:p w14:paraId="4BDDFC61" w14:textId="77777777" w:rsidR="00AF143E" w:rsidRDefault="00AF143E" w:rsidP="007F332F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6" w:line="192" w:lineRule="exact"/>
        <w:ind w:right="147"/>
        <w:jc w:val="both"/>
      </w:pPr>
      <w:r>
        <w:t>Pokud</w:t>
      </w:r>
      <w:r w:rsidRPr="007F332F">
        <w:t xml:space="preserve"> </w:t>
      </w:r>
      <w:r>
        <w:t>dojde</w:t>
      </w:r>
      <w:r w:rsidRPr="007F332F">
        <w:t xml:space="preserve"> </w:t>
      </w:r>
      <w:r>
        <w:t>k</w:t>
      </w:r>
      <w:r w:rsidRPr="007F332F">
        <w:t xml:space="preserve"> </w:t>
      </w:r>
      <w:r>
        <w:t>dohodě</w:t>
      </w:r>
      <w:r w:rsidRPr="007F332F">
        <w:t xml:space="preserve"> </w:t>
      </w:r>
      <w:r>
        <w:t>smluvních</w:t>
      </w:r>
      <w:r w:rsidRPr="007F332F">
        <w:t xml:space="preserve"> </w:t>
      </w:r>
      <w:r>
        <w:t>stran,</w:t>
      </w:r>
      <w:r w:rsidRPr="007F332F">
        <w:t xml:space="preserve"> </w:t>
      </w:r>
      <w:r>
        <w:t>mohou</w:t>
      </w:r>
      <w:r w:rsidRPr="007F332F">
        <w:t xml:space="preserve"> </w:t>
      </w:r>
      <w:r>
        <w:t>smluvní</w:t>
      </w:r>
      <w:r w:rsidRPr="007F332F">
        <w:t xml:space="preserve"> </w:t>
      </w:r>
      <w:r>
        <w:t>strany</w:t>
      </w:r>
      <w:r w:rsidRPr="007F332F">
        <w:t xml:space="preserve"> </w:t>
      </w:r>
      <w:r>
        <w:t>uplatnit</w:t>
      </w:r>
      <w:r w:rsidRPr="007F332F">
        <w:t xml:space="preserve"> </w:t>
      </w:r>
      <w:r>
        <w:t>změny</w:t>
      </w:r>
      <w:r w:rsidRPr="007F332F">
        <w:t xml:space="preserve"> </w:t>
      </w:r>
      <w:r>
        <w:t>jednotkových</w:t>
      </w:r>
      <w:r w:rsidRPr="007F332F">
        <w:t xml:space="preserve"> </w:t>
      </w:r>
      <w:r>
        <w:t>cen</w:t>
      </w:r>
      <w:r w:rsidRPr="007F332F">
        <w:t xml:space="preserve"> </w:t>
      </w:r>
      <w:r>
        <w:t>k</w:t>
      </w:r>
      <w:r w:rsidRPr="007F332F">
        <w:t xml:space="preserve"> </w:t>
      </w:r>
      <w:r>
        <w:t>datu,</w:t>
      </w:r>
      <w:r w:rsidRPr="007F332F">
        <w:t xml:space="preserve"> </w:t>
      </w:r>
      <w:r>
        <w:t>kdy</w:t>
      </w:r>
      <w:r w:rsidRPr="007F332F">
        <w:t xml:space="preserve"> </w:t>
      </w:r>
      <w:r>
        <w:t>dojde</w:t>
      </w:r>
      <w:r w:rsidRPr="007F332F">
        <w:t xml:space="preserve"> </w:t>
      </w:r>
      <w:r>
        <w:t>k</w:t>
      </w:r>
      <w:r w:rsidRPr="007F332F">
        <w:t xml:space="preserve"> </w:t>
      </w:r>
      <w:r>
        <w:t>účinnosti</w:t>
      </w:r>
      <w:r w:rsidRPr="007F332F">
        <w:t xml:space="preserve"> </w:t>
      </w:r>
      <w:r>
        <w:t>uzavřeného</w:t>
      </w:r>
      <w:r w:rsidRPr="007F332F">
        <w:t xml:space="preserve"> </w:t>
      </w:r>
      <w:r>
        <w:t>dodatku</w:t>
      </w:r>
      <w:r w:rsidRPr="007F332F">
        <w:t xml:space="preserve"> </w:t>
      </w:r>
      <w:r>
        <w:t>k</w:t>
      </w:r>
      <w:r w:rsidRPr="007F332F">
        <w:t xml:space="preserve"> </w:t>
      </w:r>
      <w:r>
        <w:t>této</w:t>
      </w:r>
      <w:r w:rsidRPr="007F332F">
        <w:t xml:space="preserve"> </w:t>
      </w:r>
      <w:r>
        <w:t>smlouvě.</w:t>
      </w:r>
    </w:p>
    <w:p w14:paraId="1E27FAD8" w14:textId="77777777" w:rsidR="00AF143E" w:rsidRPr="007F332F" w:rsidRDefault="00AF143E" w:rsidP="007F332F">
      <w:pPr>
        <w:pStyle w:val="Zkladntext"/>
        <w:numPr>
          <w:ilvl w:val="1"/>
          <w:numId w:val="18"/>
        </w:numPr>
        <w:tabs>
          <w:tab w:val="left" w:pos="1594"/>
        </w:tabs>
        <w:kinsoku w:val="0"/>
        <w:overflowPunct w:val="0"/>
        <w:spacing w:before="125" w:line="192" w:lineRule="exact"/>
        <w:ind w:right="147" w:hanging="567"/>
        <w:rPr>
          <w:b/>
          <w:bCs/>
        </w:rPr>
      </w:pPr>
      <w:r>
        <w:rPr>
          <w:b/>
          <w:bCs/>
        </w:rPr>
        <w:t>Změna</w:t>
      </w:r>
      <w:r w:rsidRPr="007F332F">
        <w:rPr>
          <w:b/>
          <w:bCs/>
        </w:rPr>
        <w:t xml:space="preserve"> </w:t>
      </w:r>
      <w:r>
        <w:rPr>
          <w:b/>
          <w:bCs/>
        </w:rPr>
        <w:t>počtu</w:t>
      </w:r>
      <w:r w:rsidRPr="007F332F">
        <w:rPr>
          <w:b/>
          <w:bCs/>
        </w:rPr>
        <w:t xml:space="preserve"> </w:t>
      </w:r>
      <w:r>
        <w:rPr>
          <w:b/>
          <w:bCs/>
        </w:rPr>
        <w:t>svozů</w:t>
      </w:r>
      <w:r w:rsidRPr="007F332F">
        <w:rPr>
          <w:b/>
          <w:bCs/>
        </w:rPr>
        <w:t xml:space="preserve"> </w:t>
      </w:r>
      <w:r>
        <w:rPr>
          <w:b/>
          <w:bCs/>
        </w:rPr>
        <w:t>v</w:t>
      </w:r>
      <w:r w:rsidRPr="007F332F">
        <w:rPr>
          <w:b/>
          <w:bCs/>
        </w:rPr>
        <w:t xml:space="preserve"> </w:t>
      </w:r>
      <w:r>
        <w:rPr>
          <w:b/>
          <w:bCs/>
        </w:rPr>
        <w:t>důsledku</w:t>
      </w:r>
      <w:r w:rsidRPr="007F332F">
        <w:rPr>
          <w:b/>
          <w:bCs/>
        </w:rPr>
        <w:t xml:space="preserve"> </w:t>
      </w:r>
      <w:r>
        <w:rPr>
          <w:b/>
          <w:bCs/>
        </w:rPr>
        <w:t>změny</w:t>
      </w:r>
      <w:r w:rsidRPr="007F332F">
        <w:rPr>
          <w:b/>
          <w:bCs/>
        </w:rPr>
        <w:t xml:space="preserve"> </w:t>
      </w:r>
      <w:r>
        <w:rPr>
          <w:b/>
          <w:bCs/>
        </w:rPr>
        <w:t>množství</w:t>
      </w:r>
      <w:r w:rsidRPr="007F332F">
        <w:rPr>
          <w:b/>
          <w:bCs/>
        </w:rPr>
        <w:t xml:space="preserve"> </w:t>
      </w:r>
      <w:r>
        <w:rPr>
          <w:b/>
          <w:bCs/>
        </w:rPr>
        <w:t>a</w:t>
      </w:r>
      <w:r w:rsidRPr="007F332F">
        <w:rPr>
          <w:b/>
          <w:bCs/>
        </w:rPr>
        <w:t xml:space="preserve"> </w:t>
      </w:r>
      <w:r>
        <w:rPr>
          <w:b/>
          <w:bCs/>
        </w:rPr>
        <w:t>objemu</w:t>
      </w:r>
      <w:r w:rsidRPr="007F332F">
        <w:rPr>
          <w:b/>
          <w:bCs/>
        </w:rPr>
        <w:t xml:space="preserve"> </w:t>
      </w:r>
      <w:r>
        <w:rPr>
          <w:b/>
          <w:bCs/>
        </w:rPr>
        <w:t>odpadu</w:t>
      </w:r>
    </w:p>
    <w:p w14:paraId="7ECEEFA1" w14:textId="77777777" w:rsidR="00AF143E" w:rsidRDefault="00AF143E">
      <w:pPr>
        <w:pStyle w:val="Zkladntext"/>
        <w:kinsoku w:val="0"/>
        <w:overflowPunct w:val="0"/>
        <w:spacing w:before="67" w:line="192" w:lineRule="exact"/>
        <w:ind w:left="1571" w:right="147" w:firstLine="0"/>
        <w:rPr>
          <w:i w:val="0"/>
          <w:iCs w:val="0"/>
        </w:rPr>
      </w:pPr>
      <w:r>
        <w:t>Změny</w:t>
      </w:r>
      <w:r>
        <w:rPr>
          <w:spacing w:val="28"/>
        </w:rPr>
        <w:t xml:space="preserve"> </w:t>
      </w:r>
      <w:r>
        <w:t>počtu</w:t>
      </w:r>
      <w:r>
        <w:rPr>
          <w:spacing w:val="29"/>
        </w:rPr>
        <w:t xml:space="preserve"> </w:t>
      </w:r>
      <w:r>
        <w:t>svozů</w:t>
      </w:r>
      <w:r>
        <w:rPr>
          <w:spacing w:val="28"/>
        </w:rPr>
        <w:t xml:space="preserve"> </w:t>
      </w:r>
      <w:r>
        <w:t>sjednaných</w:t>
      </w:r>
      <w:r>
        <w:rPr>
          <w:spacing w:val="29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této</w:t>
      </w:r>
      <w:r>
        <w:rPr>
          <w:spacing w:val="29"/>
        </w:rPr>
        <w:t xml:space="preserve"> </w:t>
      </w:r>
      <w:r>
        <w:t>smlouvě</w:t>
      </w:r>
      <w:r>
        <w:rPr>
          <w:spacing w:val="28"/>
        </w:rPr>
        <w:t xml:space="preserve"> </w:t>
      </w:r>
      <w:r>
        <w:t>lze</w:t>
      </w:r>
      <w:r>
        <w:rPr>
          <w:spacing w:val="29"/>
        </w:rPr>
        <w:t xml:space="preserve"> </w:t>
      </w:r>
      <w:r>
        <w:t>změnit</w:t>
      </w:r>
      <w:r>
        <w:rPr>
          <w:spacing w:val="29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důsledku</w:t>
      </w:r>
      <w:r>
        <w:rPr>
          <w:spacing w:val="29"/>
        </w:rPr>
        <w:t xml:space="preserve"> </w:t>
      </w:r>
      <w:r>
        <w:t>změny</w:t>
      </w:r>
      <w:r>
        <w:rPr>
          <w:spacing w:val="28"/>
        </w:rPr>
        <w:t xml:space="preserve"> </w:t>
      </w:r>
      <w:r>
        <w:t>množství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objemu</w:t>
      </w:r>
      <w:r>
        <w:rPr>
          <w:spacing w:val="48"/>
          <w:w w:val="98"/>
        </w:rPr>
        <w:t xml:space="preserve"> </w:t>
      </w:r>
      <w:r>
        <w:t>odpadu</w:t>
      </w:r>
      <w:r>
        <w:rPr>
          <w:spacing w:val="-13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těchto</w:t>
      </w:r>
      <w:r>
        <w:rPr>
          <w:spacing w:val="-13"/>
        </w:rPr>
        <w:t xml:space="preserve"> </w:t>
      </w:r>
      <w:r>
        <w:t>podmínek:</w:t>
      </w:r>
    </w:p>
    <w:p w14:paraId="63CBF869" w14:textId="77777777" w:rsidR="00AF143E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55" w:line="242" w:lineRule="auto"/>
        <w:ind w:right="146"/>
        <w:rPr>
          <w:i w:val="0"/>
          <w:iCs w:val="0"/>
        </w:rPr>
      </w:pPr>
      <w:r>
        <w:t>O</w:t>
      </w:r>
      <w:r>
        <w:rPr>
          <w:spacing w:val="25"/>
        </w:rPr>
        <w:t xml:space="preserve"> </w:t>
      </w:r>
      <w:r>
        <w:t>úpravu</w:t>
      </w:r>
      <w:r>
        <w:rPr>
          <w:spacing w:val="25"/>
        </w:rPr>
        <w:t xml:space="preserve"> </w:t>
      </w:r>
      <w:r>
        <w:t>změny</w:t>
      </w:r>
      <w:r>
        <w:rPr>
          <w:spacing w:val="25"/>
        </w:rPr>
        <w:t xml:space="preserve"> </w:t>
      </w:r>
      <w:r>
        <w:t>počtu</w:t>
      </w:r>
      <w:r>
        <w:rPr>
          <w:spacing w:val="25"/>
        </w:rPr>
        <w:t xml:space="preserve"> </w:t>
      </w:r>
      <w:r>
        <w:t>svozů</w:t>
      </w:r>
      <w:r>
        <w:rPr>
          <w:spacing w:val="24"/>
        </w:rPr>
        <w:t xml:space="preserve"> </w:t>
      </w:r>
      <w:r>
        <w:t>musí</w:t>
      </w:r>
      <w:r>
        <w:rPr>
          <w:spacing w:val="25"/>
        </w:rPr>
        <w:t xml:space="preserve"> </w:t>
      </w:r>
      <w:r>
        <w:t>smluvní</w:t>
      </w:r>
      <w:r>
        <w:rPr>
          <w:spacing w:val="24"/>
        </w:rPr>
        <w:t xml:space="preserve"> </w:t>
      </w:r>
      <w:r>
        <w:t>strana</w:t>
      </w:r>
      <w:r>
        <w:rPr>
          <w:spacing w:val="25"/>
        </w:rPr>
        <w:t xml:space="preserve"> </w:t>
      </w:r>
      <w:r>
        <w:t>požádat</w:t>
      </w:r>
      <w:r>
        <w:rPr>
          <w:spacing w:val="25"/>
        </w:rPr>
        <w:t xml:space="preserve"> </w:t>
      </w:r>
      <w:r>
        <w:t>písemně</w:t>
      </w:r>
      <w:r>
        <w:rPr>
          <w:spacing w:val="25"/>
        </w:rPr>
        <w:t xml:space="preserve"> </w:t>
      </w:r>
      <w:r>
        <w:t>druhou</w:t>
      </w:r>
      <w:r>
        <w:rPr>
          <w:spacing w:val="25"/>
        </w:rPr>
        <w:t xml:space="preserve"> </w:t>
      </w:r>
      <w:r>
        <w:t>smluvní</w:t>
      </w:r>
      <w:r>
        <w:rPr>
          <w:spacing w:val="24"/>
        </w:rPr>
        <w:t xml:space="preserve"> </w:t>
      </w:r>
      <w:r>
        <w:t>stranu.</w:t>
      </w:r>
      <w:r>
        <w:rPr>
          <w:spacing w:val="58"/>
          <w:w w:val="98"/>
        </w:rPr>
        <w:t xml:space="preserve"> </w:t>
      </w:r>
      <w:r>
        <w:t>Neučiní-li</w:t>
      </w:r>
      <w:r>
        <w:rPr>
          <w:spacing w:val="-10"/>
        </w:rPr>
        <w:t xml:space="preserve"> </w:t>
      </w:r>
      <w:r>
        <w:t>tak,</w:t>
      </w:r>
      <w:r>
        <w:rPr>
          <w:spacing w:val="-10"/>
        </w:rPr>
        <w:t xml:space="preserve"> </w:t>
      </w:r>
      <w:r>
        <w:t>počet</w:t>
      </w:r>
      <w:r>
        <w:rPr>
          <w:spacing w:val="-10"/>
        </w:rPr>
        <w:t xml:space="preserve"> </w:t>
      </w:r>
      <w:r>
        <w:t>svozů</w:t>
      </w:r>
      <w:r>
        <w:rPr>
          <w:spacing w:val="-9"/>
        </w:rPr>
        <w:t xml:space="preserve"> </w:t>
      </w:r>
      <w:r>
        <w:t>zůstane</w:t>
      </w:r>
      <w:r>
        <w:rPr>
          <w:spacing w:val="-10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platnosti.</w:t>
      </w:r>
    </w:p>
    <w:p w14:paraId="2305B6FA" w14:textId="77777777" w:rsidR="00AF143E" w:rsidRPr="00EA4829" w:rsidRDefault="00AF143E">
      <w:pPr>
        <w:pStyle w:val="Zkladntext"/>
        <w:numPr>
          <w:ilvl w:val="2"/>
          <w:numId w:val="18"/>
        </w:numPr>
        <w:tabs>
          <w:tab w:val="left" w:pos="1997"/>
        </w:tabs>
        <w:kinsoku w:val="0"/>
        <w:overflowPunct w:val="0"/>
        <w:spacing w:before="65" w:line="192" w:lineRule="exact"/>
        <w:ind w:right="147"/>
        <w:rPr>
          <w:i w:val="0"/>
          <w:iCs w:val="0"/>
        </w:rPr>
      </w:pPr>
      <w:r w:rsidRPr="009744EB">
        <w:t>K</w:t>
      </w:r>
      <w:r w:rsidRPr="009744EB">
        <w:rPr>
          <w:spacing w:val="-5"/>
        </w:rPr>
        <w:t xml:space="preserve"> </w:t>
      </w:r>
      <w:r w:rsidRPr="009744EB">
        <w:t>úpravě</w:t>
      </w:r>
      <w:r w:rsidRPr="009744EB">
        <w:rPr>
          <w:spacing w:val="27"/>
        </w:rPr>
        <w:t xml:space="preserve"> </w:t>
      </w:r>
      <w:r w:rsidRPr="009744EB">
        <w:t>změny</w:t>
      </w:r>
      <w:r w:rsidRPr="009744EB">
        <w:rPr>
          <w:spacing w:val="26"/>
        </w:rPr>
        <w:t xml:space="preserve"> </w:t>
      </w:r>
      <w:r w:rsidRPr="009744EB">
        <w:t>počtu</w:t>
      </w:r>
      <w:r w:rsidRPr="009744EB">
        <w:rPr>
          <w:spacing w:val="26"/>
        </w:rPr>
        <w:t xml:space="preserve"> </w:t>
      </w:r>
      <w:r w:rsidRPr="009744EB">
        <w:t>svozů</w:t>
      </w:r>
      <w:r w:rsidRPr="009744EB">
        <w:rPr>
          <w:spacing w:val="27"/>
        </w:rPr>
        <w:t xml:space="preserve"> </w:t>
      </w:r>
      <w:r w:rsidRPr="009744EB">
        <w:t>může</w:t>
      </w:r>
      <w:r w:rsidRPr="009744EB">
        <w:rPr>
          <w:spacing w:val="26"/>
        </w:rPr>
        <w:t xml:space="preserve"> </w:t>
      </w:r>
      <w:r w:rsidRPr="009744EB">
        <w:t>dojít</w:t>
      </w:r>
      <w:r w:rsidRPr="009744EB">
        <w:rPr>
          <w:spacing w:val="26"/>
        </w:rPr>
        <w:t xml:space="preserve"> </w:t>
      </w:r>
      <w:r w:rsidRPr="009744EB">
        <w:t>jen</w:t>
      </w:r>
      <w:r w:rsidRPr="009744EB">
        <w:rPr>
          <w:spacing w:val="26"/>
        </w:rPr>
        <w:t xml:space="preserve"> </w:t>
      </w:r>
      <w:r w:rsidRPr="009744EB">
        <w:t>na</w:t>
      </w:r>
      <w:r w:rsidRPr="009744EB">
        <w:rPr>
          <w:spacing w:val="27"/>
        </w:rPr>
        <w:t xml:space="preserve"> </w:t>
      </w:r>
      <w:r w:rsidRPr="009744EB">
        <w:t>základě</w:t>
      </w:r>
      <w:r w:rsidRPr="009744EB">
        <w:rPr>
          <w:spacing w:val="26"/>
        </w:rPr>
        <w:t xml:space="preserve"> </w:t>
      </w:r>
      <w:r w:rsidR="009744EB" w:rsidRPr="009744EB">
        <w:rPr>
          <w:spacing w:val="26"/>
        </w:rPr>
        <w:t xml:space="preserve">písemné </w:t>
      </w:r>
      <w:r w:rsidRPr="009744EB">
        <w:t>dohody</w:t>
      </w:r>
      <w:r w:rsidRPr="009744EB">
        <w:rPr>
          <w:spacing w:val="26"/>
        </w:rPr>
        <w:t xml:space="preserve"> </w:t>
      </w:r>
      <w:r w:rsidRPr="009744EB">
        <w:t>smluvních</w:t>
      </w:r>
      <w:r w:rsidRPr="009744EB">
        <w:rPr>
          <w:spacing w:val="26"/>
        </w:rPr>
        <w:t xml:space="preserve"> </w:t>
      </w:r>
      <w:r w:rsidRPr="009744EB">
        <w:t>stran</w:t>
      </w:r>
      <w:r w:rsidR="009744EB" w:rsidRPr="009744EB">
        <w:rPr>
          <w:spacing w:val="27"/>
        </w:rPr>
        <w:t>.</w:t>
      </w:r>
    </w:p>
    <w:p w14:paraId="2D495EB3" w14:textId="77777777" w:rsidR="00AF143E" w:rsidRDefault="00AF143E">
      <w:pPr>
        <w:pStyle w:val="Zkladntext"/>
        <w:kinsoku w:val="0"/>
        <w:overflowPunct w:val="0"/>
        <w:spacing w:before="8"/>
        <w:ind w:left="0" w:firstLine="0"/>
        <w:rPr>
          <w:sz w:val="19"/>
          <w:szCs w:val="19"/>
        </w:rPr>
      </w:pPr>
    </w:p>
    <w:p w14:paraId="72C2D69C" w14:textId="77777777" w:rsidR="00AF143E" w:rsidRDefault="00AF143E">
      <w:pPr>
        <w:pStyle w:val="Nadpis3"/>
        <w:numPr>
          <w:ilvl w:val="1"/>
          <w:numId w:val="32"/>
        </w:numPr>
        <w:tabs>
          <w:tab w:val="left" w:pos="3783"/>
        </w:tabs>
        <w:kinsoku w:val="0"/>
        <w:overflowPunct w:val="0"/>
        <w:ind w:hanging="869"/>
        <w:rPr>
          <w:b w:val="0"/>
          <w:bCs w:val="0"/>
          <w:i w:val="0"/>
          <w:iCs w:val="0"/>
        </w:rPr>
      </w:pPr>
      <w:r>
        <w:t>Společná</w:t>
      </w:r>
      <w:r>
        <w:rPr>
          <w:spacing w:val="-32"/>
        </w:rPr>
        <w:t xml:space="preserve"> </w:t>
      </w:r>
      <w:r>
        <w:t>ustanovení</w:t>
      </w:r>
    </w:p>
    <w:p w14:paraId="37B019DB" w14:textId="77777777" w:rsidR="00AF143E" w:rsidRDefault="00AF143E">
      <w:pPr>
        <w:pStyle w:val="Zkladntext"/>
        <w:kinsoku w:val="0"/>
        <w:overflowPunct w:val="0"/>
        <w:spacing w:before="116"/>
        <w:ind w:right="145"/>
        <w:jc w:val="both"/>
        <w:rPr>
          <w:i w:val="0"/>
          <w:iCs w:val="0"/>
        </w:rPr>
      </w:pPr>
      <w:r>
        <w:rPr>
          <w:b/>
          <w:bCs/>
        </w:rPr>
        <w:t>13.1</w:t>
      </w:r>
      <w:r>
        <w:rPr>
          <w:b/>
          <w:bCs/>
          <w:spacing w:val="39"/>
        </w:rPr>
        <w:t xml:space="preserve"> </w:t>
      </w:r>
      <w:r>
        <w:t>Smluvní</w:t>
      </w:r>
      <w:r>
        <w:rPr>
          <w:spacing w:val="33"/>
        </w:rPr>
        <w:t xml:space="preserve"> </w:t>
      </w:r>
      <w:r>
        <w:t>strany</w:t>
      </w:r>
      <w:r>
        <w:rPr>
          <w:spacing w:val="34"/>
        </w:rPr>
        <w:t xml:space="preserve"> </w:t>
      </w:r>
      <w:r>
        <w:t>se</w:t>
      </w:r>
      <w:r>
        <w:rPr>
          <w:spacing w:val="34"/>
        </w:rPr>
        <w:t xml:space="preserve"> </w:t>
      </w:r>
      <w:r>
        <w:t>dohodly,</w:t>
      </w:r>
      <w:r>
        <w:rPr>
          <w:spacing w:val="34"/>
        </w:rPr>
        <w:t xml:space="preserve"> </w:t>
      </w:r>
      <w:r>
        <w:t>že</w:t>
      </w:r>
      <w:r>
        <w:rPr>
          <w:spacing w:val="34"/>
        </w:rPr>
        <w:t xml:space="preserve"> </w:t>
      </w:r>
      <w:r>
        <w:t>při</w:t>
      </w:r>
      <w:r>
        <w:rPr>
          <w:spacing w:val="33"/>
        </w:rPr>
        <w:t xml:space="preserve"> </w:t>
      </w:r>
      <w:r>
        <w:t>řešení</w:t>
      </w:r>
      <w:r>
        <w:rPr>
          <w:spacing w:val="33"/>
        </w:rPr>
        <w:t xml:space="preserve"> </w:t>
      </w:r>
      <w:r>
        <w:t>běžné</w:t>
      </w:r>
      <w:r>
        <w:rPr>
          <w:spacing w:val="34"/>
        </w:rPr>
        <w:t xml:space="preserve"> </w:t>
      </w:r>
      <w:r>
        <w:t>agendy</w:t>
      </w:r>
      <w:r>
        <w:rPr>
          <w:spacing w:val="34"/>
        </w:rPr>
        <w:t xml:space="preserve"> </w:t>
      </w:r>
      <w:r>
        <w:t>či</w:t>
      </w:r>
      <w:r>
        <w:rPr>
          <w:spacing w:val="33"/>
        </w:rPr>
        <w:t xml:space="preserve"> </w:t>
      </w:r>
      <w:r>
        <w:t>organizačních</w:t>
      </w:r>
      <w:r>
        <w:rPr>
          <w:spacing w:val="34"/>
        </w:rPr>
        <w:t xml:space="preserve"> </w:t>
      </w:r>
      <w:r>
        <w:t>záležitostí</w:t>
      </w:r>
      <w:r>
        <w:rPr>
          <w:spacing w:val="3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souvislosti</w:t>
      </w:r>
      <w:r>
        <w:rPr>
          <w:spacing w:val="34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touto</w:t>
      </w:r>
      <w:r>
        <w:rPr>
          <w:spacing w:val="54"/>
          <w:w w:val="98"/>
        </w:rPr>
        <w:t xml:space="preserve"> </w:t>
      </w:r>
      <w:r>
        <w:t>smlouvou</w:t>
      </w:r>
      <w:r>
        <w:rPr>
          <w:spacing w:val="-13"/>
        </w:rPr>
        <w:t xml:space="preserve"> </w:t>
      </w:r>
      <w:r>
        <w:t>budou</w:t>
      </w:r>
      <w:r>
        <w:rPr>
          <w:spacing w:val="-12"/>
        </w:rPr>
        <w:t xml:space="preserve"> </w:t>
      </w:r>
      <w:r>
        <w:t>využívat</w:t>
      </w:r>
      <w:r>
        <w:rPr>
          <w:spacing w:val="-13"/>
        </w:rPr>
        <w:t xml:space="preserve"> </w:t>
      </w:r>
      <w:r>
        <w:t>ke</w:t>
      </w:r>
      <w:r>
        <w:rPr>
          <w:spacing w:val="-12"/>
        </w:rPr>
        <w:t xml:space="preserve"> </w:t>
      </w:r>
      <w:r>
        <w:t>komunikaci</w:t>
      </w:r>
      <w:r>
        <w:rPr>
          <w:spacing w:val="-13"/>
        </w:rPr>
        <w:t xml:space="preserve"> </w:t>
      </w:r>
      <w:r>
        <w:t>elektronickou</w:t>
      </w:r>
      <w:r>
        <w:rPr>
          <w:spacing w:val="-12"/>
        </w:rPr>
        <w:t xml:space="preserve"> </w:t>
      </w:r>
      <w:r>
        <w:t>formu</w:t>
      </w:r>
      <w:r>
        <w:rPr>
          <w:spacing w:val="-12"/>
        </w:rPr>
        <w:t xml:space="preserve"> </w:t>
      </w:r>
      <w:r>
        <w:t>prostřednictvím</w:t>
      </w:r>
      <w:r>
        <w:rPr>
          <w:spacing w:val="-12"/>
        </w:rPr>
        <w:t xml:space="preserve"> </w:t>
      </w:r>
      <w:r>
        <w:t>e-mailu.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netýká</w:t>
      </w:r>
      <w:r>
        <w:rPr>
          <w:spacing w:val="-12"/>
        </w:rPr>
        <w:t xml:space="preserve"> </w:t>
      </w:r>
      <w:r>
        <w:t>návrhů</w:t>
      </w:r>
      <w:r>
        <w:rPr>
          <w:spacing w:val="-12"/>
        </w:rPr>
        <w:t xml:space="preserve"> </w:t>
      </w:r>
      <w:r>
        <w:t>a</w:t>
      </w:r>
      <w:r>
        <w:rPr>
          <w:spacing w:val="78"/>
          <w:w w:val="98"/>
        </w:rPr>
        <w:t xml:space="preserve"> </w:t>
      </w:r>
      <w:r>
        <w:t>akceptací</w:t>
      </w:r>
      <w:r>
        <w:rPr>
          <w:spacing w:val="-9"/>
        </w:rPr>
        <w:t xml:space="preserve"> </w:t>
      </w:r>
      <w:r>
        <w:t>právních</w:t>
      </w:r>
      <w:r>
        <w:rPr>
          <w:spacing w:val="-9"/>
        </w:rPr>
        <w:t xml:space="preserve"> </w:t>
      </w:r>
      <w:r>
        <w:t>úkonů,</w:t>
      </w:r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nichž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potřebný</w:t>
      </w:r>
      <w:r>
        <w:rPr>
          <w:spacing w:val="-9"/>
        </w:rPr>
        <w:t xml:space="preserve"> </w:t>
      </w:r>
      <w:r>
        <w:t>podpis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listině.</w:t>
      </w:r>
    </w:p>
    <w:p w14:paraId="79DCB1B5" w14:textId="77777777" w:rsidR="00AF143E" w:rsidRDefault="00AF143E">
      <w:pPr>
        <w:pStyle w:val="Zkladntext"/>
        <w:numPr>
          <w:ilvl w:val="1"/>
          <w:numId w:val="17"/>
        </w:numPr>
        <w:tabs>
          <w:tab w:val="left" w:pos="874"/>
        </w:tabs>
        <w:kinsoku w:val="0"/>
        <w:overflowPunct w:val="0"/>
        <w:spacing w:before="122"/>
        <w:ind w:hanging="851"/>
        <w:rPr>
          <w:i w:val="0"/>
          <w:iCs w:val="0"/>
        </w:rPr>
      </w:pPr>
      <w:r>
        <w:t>Za</w:t>
      </w:r>
      <w:r>
        <w:rPr>
          <w:spacing w:val="-12"/>
        </w:rPr>
        <w:t xml:space="preserve"> </w:t>
      </w:r>
      <w:r>
        <w:t>účelem</w:t>
      </w:r>
      <w:r>
        <w:rPr>
          <w:spacing w:val="-10"/>
        </w:rPr>
        <w:t xml:space="preserve"> </w:t>
      </w:r>
      <w:r>
        <w:t>operativní</w:t>
      </w:r>
      <w:r>
        <w:rPr>
          <w:spacing w:val="-11"/>
        </w:rPr>
        <w:t xml:space="preserve"> </w:t>
      </w:r>
      <w:r>
        <w:t>komunikace</w:t>
      </w:r>
      <w:r>
        <w:rPr>
          <w:spacing w:val="-11"/>
        </w:rPr>
        <w:t xml:space="preserve"> </w:t>
      </w:r>
      <w:r>
        <w:t>smluvních</w:t>
      </w:r>
      <w:r>
        <w:rPr>
          <w:spacing w:val="-11"/>
        </w:rPr>
        <w:t xml:space="preserve"> </w:t>
      </w:r>
      <w:r>
        <w:t>stran</w:t>
      </w:r>
      <w:r>
        <w:rPr>
          <w:spacing w:val="-11"/>
        </w:rPr>
        <w:t xml:space="preserve"> </w:t>
      </w:r>
      <w:r>
        <w:t>stanovují</w:t>
      </w:r>
      <w:r>
        <w:rPr>
          <w:spacing w:val="-11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strany</w:t>
      </w:r>
      <w:r>
        <w:rPr>
          <w:spacing w:val="-12"/>
        </w:rPr>
        <w:t xml:space="preserve"> </w:t>
      </w:r>
      <w:r>
        <w:t>své</w:t>
      </w:r>
      <w:r>
        <w:rPr>
          <w:spacing w:val="-11"/>
        </w:rPr>
        <w:t xml:space="preserve"> </w:t>
      </w:r>
      <w:r>
        <w:t>kontaktní</w:t>
      </w:r>
      <w:r>
        <w:rPr>
          <w:spacing w:val="-11"/>
        </w:rPr>
        <w:t xml:space="preserve"> </w:t>
      </w:r>
      <w:r>
        <w:t>osoby</w:t>
      </w:r>
      <w:r>
        <w:rPr>
          <w:spacing w:val="-11"/>
        </w:rPr>
        <w:t xml:space="preserve"> </w:t>
      </w:r>
      <w:r>
        <w:t>takto:</w:t>
      </w:r>
    </w:p>
    <w:p w14:paraId="229A7414" w14:textId="77777777" w:rsidR="00AF143E" w:rsidRDefault="00AF143E">
      <w:pPr>
        <w:pStyle w:val="Zkladntext"/>
        <w:numPr>
          <w:ilvl w:val="2"/>
          <w:numId w:val="17"/>
        </w:numPr>
        <w:tabs>
          <w:tab w:val="left" w:pos="1855"/>
        </w:tabs>
        <w:kinsoku w:val="0"/>
        <w:overflowPunct w:val="0"/>
        <w:spacing w:before="117"/>
        <w:rPr>
          <w:i w:val="0"/>
          <w:iCs w:val="0"/>
        </w:rPr>
      </w:pPr>
      <w:r>
        <w:t>Kontaktní</w:t>
      </w:r>
      <w:r>
        <w:rPr>
          <w:spacing w:val="-14"/>
        </w:rPr>
        <w:t xml:space="preserve"> </w:t>
      </w:r>
      <w:r>
        <w:t>osoba</w:t>
      </w:r>
      <w:r>
        <w:rPr>
          <w:spacing w:val="-13"/>
        </w:rPr>
        <w:t xml:space="preserve"> </w:t>
      </w:r>
      <w:r>
        <w:t>Poskytovatele</w:t>
      </w:r>
      <w:r>
        <w:rPr>
          <w:spacing w:val="-13"/>
        </w:rPr>
        <w:t xml:space="preserve"> </w:t>
      </w:r>
      <w:r>
        <w:t>pro</w:t>
      </w:r>
      <w:r>
        <w:rPr>
          <w:spacing w:val="-14"/>
        </w:rPr>
        <w:t xml:space="preserve"> </w:t>
      </w:r>
      <w:r>
        <w:t>operativní</w:t>
      </w:r>
      <w:r>
        <w:rPr>
          <w:spacing w:val="-13"/>
        </w:rPr>
        <w:t xml:space="preserve"> </w:t>
      </w:r>
      <w:r>
        <w:t>styk:</w:t>
      </w:r>
    </w:p>
    <w:p w14:paraId="1A63D88B" w14:textId="77777777" w:rsidR="00AF143E" w:rsidRDefault="00AF143E">
      <w:pPr>
        <w:pStyle w:val="Zkladntext"/>
        <w:numPr>
          <w:ilvl w:val="3"/>
          <w:numId w:val="17"/>
        </w:numPr>
        <w:tabs>
          <w:tab w:val="left" w:pos="2706"/>
        </w:tabs>
        <w:kinsoku w:val="0"/>
        <w:overflowPunct w:val="0"/>
        <w:rPr>
          <w:i w:val="0"/>
          <w:iCs w:val="0"/>
        </w:rPr>
      </w:pPr>
      <w:r>
        <w:t>ve</w:t>
      </w:r>
      <w:r>
        <w:rPr>
          <w:spacing w:val="-17"/>
        </w:rPr>
        <w:t xml:space="preserve"> </w:t>
      </w:r>
      <w:r>
        <w:t>věcech</w:t>
      </w:r>
      <w:r>
        <w:rPr>
          <w:spacing w:val="-17"/>
        </w:rPr>
        <w:t xml:space="preserve"> </w:t>
      </w:r>
      <w:r>
        <w:t>obchodních:</w:t>
      </w:r>
    </w:p>
    <w:p w14:paraId="03770598" w14:textId="77777777" w:rsidR="00AF143E" w:rsidRDefault="00AF143E">
      <w:pPr>
        <w:pStyle w:val="Zkladntext"/>
        <w:kinsoku w:val="0"/>
        <w:overflowPunct w:val="0"/>
        <w:spacing w:before="2"/>
        <w:ind w:left="0" w:firstLine="0"/>
        <w:rPr>
          <w:sz w:val="14"/>
          <w:szCs w:val="14"/>
        </w:rPr>
      </w:pPr>
    </w:p>
    <w:p w14:paraId="081E5B6F" w14:textId="77777777" w:rsidR="00AF143E" w:rsidRDefault="00AF143E">
      <w:pPr>
        <w:pStyle w:val="Zkladntext"/>
        <w:kinsoku w:val="0"/>
        <w:overflowPunct w:val="0"/>
        <w:spacing w:before="70"/>
        <w:ind w:left="2279" w:firstLine="0"/>
        <w:rPr>
          <w:i w:val="0"/>
          <w:iCs w:val="0"/>
        </w:rPr>
      </w:pPr>
      <w:r>
        <w:rPr>
          <w:highlight w:val="yellow"/>
        </w:rPr>
        <w:t>……………………………………</w:t>
      </w:r>
      <w:proofErr w:type="gramStart"/>
      <w:r>
        <w:rPr>
          <w:highlight w:val="yellow"/>
        </w:rPr>
        <w:t>…..</w:t>
      </w:r>
      <w:r>
        <w:t>,</w:t>
      </w:r>
      <w:r>
        <w:rPr>
          <w:spacing w:val="-13"/>
        </w:rPr>
        <w:t xml:space="preserve"> </w:t>
      </w:r>
      <w:r>
        <w:t>tel.</w:t>
      </w:r>
      <w:proofErr w:type="gramEnd"/>
      <w:r>
        <w:rPr>
          <w:spacing w:val="-13"/>
        </w:rPr>
        <w:t xml:space="preserve"> </w:t>
      </w:r>
      <w:r>
        <w:rPr>
          <w:highlight w:val="yellow"/>
        </w:rPr>
        <w:t>………………</w:t>
      </w:r>
      <w:r>
        <w:rPr>
          <w:spacing w:val="-13"/>
          <w:highlight w:val="yellow"/>
        </w:rPr>
        <w:t xml:space="preserve"> </w:t>
      </w:r>
      <w:r>
        <w:t>e-mail</w:t>
      </w:r>
      <w:r>
        <w:rPr>
          <w:spacing w:val="-13"/>
        </w:rPr>
        <w:t xml:space="preserve"> </w:t>
      </w:r>
      <w:r>
        <w:rPr>
          <w:highlight w:val="yellow"/>
        </w:rPr>
        <w:t>……………………….</w:t>
      </w:r>
      <w:r>
        <w:rPr>
          <w:spacing w:val="-13"/>
          <w:highlight w:val="yellow"/>
        </w:rPr>
        <w:t xml:space="preserve"> </w:t>
      </w:r>
      <w:r>
        <w:t>(</w:t>
      </w:r>
      <w:r>
        <w:rPr>
          <w:b/>
          <w:bCs/>
        </w:rPr>
        <w:t>doplní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účastník)</w:t>
      </w:r>
    </w:p>
    <w:p w14:paraId="0FA6622E" w14:textId="77777777" w:rsidR="00AF143E" w:rsidRDefault="00AF143E">
      <w:pPr>
        <w:pStyle w:val="Zkladntext"/>
        <w:numPr>
          <w:ilvl w:val="3"/>
          <w:numId w:val="17"/>
        </w:numPr>
        <w:tabs>
          <w:tab w:val="left" w:pos="2706"/>
        </w:tabs>
        <w:kinsoku w:val="0"/>
        <w:overflowPunct w:val="0"/>
        <w:rPr>
          <w:i w:val="0"/>
          <w:iCs w:val="0"/>
        </w:rPr>
      </w:pPr>
      <w:r>
        <w:t>ve</w:t>
      </w:r>
      <w:r>
        <w:rPr>
          <w:spacing w:val="-14"/>
        </w:rPr>
        <w:t xml:space="preserve"> </w:t>
      </w:r>
      <w:r>
        <w:t>věcech</w:t>
      </w:r>
      <w:r>
        <w:rPr>
          <w:spacing w:val="-14"/>
        </w:rPr>
        <w:t xml:space="preserve"> </w:t>
      </w:r>
      <w:r>
        <w:t>provozních:</w:t>
      </w:r>
    </w:p>
    <w:p w14:paraId="7D1142AB" w14:textId="77777777" w:rsidR="00AF143E" w:rsidRDefault="00AF143E">
      <w:pPr>
        <w:pStyle w:val="Zkladntext"/>
        <w:kinsoku w:val="0"/>
        <w:overflowPunct w:val="0"/>
        <w:spacing w:before="2"/>
        <w:ind w:left="0" w:firstLine="0"/>
        <w:rPr>
          <w:sz w:val="14"/>
          <w:szCs w:val="14"/>
        </w:rPr>
      </w:pPr>
    </w:p>
    <w:p w14:paraId="1A3790A9" w14:textId="77777777" w:rsidR="00AF143E" w:rsidRDefault="00AF143E">
      <w:pPr>
        <w:pStyle w:val="Zkladntext"/>
        <w:kinsoku w:val="0"/>
        <w:overflowPunct w:val="0"/>
        <w:spacing w:before="70"/>
        <w:ind w:left="2280" w:firstLine="0"/>
        <w:rPr>
          <w:i w:val="0"/>
          <w:iCs w:val="0"/>
        </w:rPr>
      </w:pPr>
      <w:r>
        <w:rPr>
          <w:highlight w:val="yellow"/>
        </w:rPr>
        <w:t>……………………………………</w:t>
      </w:r>
      <w:proofErr w:type="gramStart"/>
      <w:r>
        <w:rPr>
          <w:highlight w:val="yellow"/>
        </w:rPr>
        <w:t>…..</w:t>
      </w:r>
      <w:r>
        <w:t>,</w:t>
      </w:r>
      <w:r>
        <w:rPr>
          <w:spacing w:val="-13"/>
        </w:rPr>
        <w:t xml:space="preserve"> </w:t>
      </w:r>
      <w:r>
        <w:t>tel.</w:t>
      </w:r>
      <w:proofErr w:type="gramEnd"/>
      <w:r>
        <w:rPr>
          <w:spacing w:val="-13"/>
        </w:rPr>
        <w:t xml:space="preserve"> </w:t>
      </w:r>
      <w:r>
        <w:rPr>
          <w:highlight w:val="yellow"/>
        </w:rPr>
        <w:t>………………</w:t>
      </w:r>
      <w:r>
        <w:rPr>
          <w:spacing w:val="-13"/>
          <w:highlight w:val="yellow"/>
        </w:rPr>
        <w:t xml:space="preserve"> </w:t>
      </w:r>
      <w:r>
        <w:t>e-mail</w:t>
      </w:r>
      <w:r>
        <w:rPr>
          <w:spacing w:val="-13"/>
        </w:rPr>
        <w:t xml:space="preserve"> </w:t>
      </w:r>
      <w:r>
        <w:rPr>
          <w:highlight w:val="yellow"/>
        </w:rPr>
        <w:t>……………………….</w:t>
      </w:r>
      <w:r>
        <w:rPr>
          <w:spacing w:val="-13"/>
          <w:highlight w:val="yellow"/>
        </w:rPr>
        <w:t xml:space="preserve"> </w:t>
      </w:r>
      <w:r>
        <w:t>(</w:t>
      </w:r>
      <w:r>
        <w:rPr>
          <w:b/>
          <w:bCs/>
        </w:rPr>
        <w:t>doplní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účastník)</w:t>
      </w:r>
    </w:p>
    <w:p w14:paraId="60B564A8" w14:textId="77777777" w:rsidR="00AF143E" w:rsidRDefault="00AF143E">
      <w:pPr>
        <w:pStyle w:val="Zkladntext"/>
        <w:numPr>
          <w:ilvl w:val="3"/>
          <w:numId w:val="17"/>
        </w:numPr>
        <w:tabs>
          <w:tab w:val="left" w:pos="2706"/>
        </w:tabs>
        <w:kinsoku w:val="0"/>
        <w:overflowPunct w:val="0"/>
        <w:rPr>
          <w:i w:val="0"/>
          <w:iCs w:val="0"/>
        </w:rPr>
      </w:pPr>
      <w:r>
        <w:t>ve</w:t>
      </w:r>
      <w:r>
        <w:rPr>
          <w:spacing w:val="-14"/>
        </w:rPr>
        <w:t xml:space="preserve"> </w:t>
      </w:r>
      <w:r>
        <w:t>věcech</w:t>
      </w:r>
      <w:r>
        <w:rPr>
          <w:spacing w:val="-14"/>
        </w:rPr>
        <w:t xml:space="preserve"> </w:t>
      </w:r>
      <w:r>
        <w:t>provozních:</w:t>
      </w:r>
    </w:p>
    <w:p w14:paraId="29E362E4" w14:textId="77777777" w:rsidR="00AF143E" w:rsidRDefault="00AF143E">
      <w:pPr>
        <w:pStyle w:val="Zkladntext"/>
        <w:kinsoku w:val="0"/>
        <w:overflowPunct w:val="0"/>
        <w:spacing w:before="9"/>
        <w:ind w:left="0" w:firstLine="0"/>
        <w:rPr>
          <w:sz w:val="13"/>
          <w:szCs w:val="13"/>
        </w:rPr>
      </w:pPr>
    </w:p>
    <w:p w14:paraId="135580D9" w14:textId="77777777" w:rsidR="00AF143E" w:rsidRDefault="00AF143E">
      <w:pPr>
        <w:pStyle w:val="Zkladntext"/>
        <w:kinsoku w:val="0"/>
        <w:overflowPunct w:val="0"/>
        <w:spacing w:before="70"/>
        <w:ind w:left="2280" w:firstLine="0"/>
        <w:rPr>
          <w:i w:val="0"/>
          <w:iCs w:val="0"/>
        </w:rPr>
      </w:pPr>
      <w:r>
        <w:rPr>
          <w:highlight w:val="yellow"/>
        </w:rPr>
        <w:t>……………………………………</w:t>
      </w:r>
      <w:proofErr w:type="gramStart"/>
      <w:r>
        <w:rPr>
          <w:highlight w:val="yellow"/>
        </w:rPr>
        <w:t>…..</w:t>
      </w:r>
      <w:r>
        <w:t>,</w:t>
      </w:r>
      <w:r>
        <w:rPr>
          <w:spacing w:val="-13"/>
        </w:rPr>
        <w:t xml:space="preserve"> </w:t>
      </w:r>
      <w:r>
        <w:t>tel.</w:t>
      </w:r>
      <w:proofErr w:type="gramEnd"/>
      <w:r>
        <w:rPr>
          <w:spacing w:val="-13"/>
        </w:rPr>
        <w:t xml:space="preserve"> </w:t>
      </w:r>
      <w:r>
        <w:rPr>
          <w:highlight w:val="yellow"/>
        </w:rPr>
        <w:t>………………</w:t>
      </w:r>
      <w:r>
        <w:rPr>
          <w:spacing w:val="-13"/>
          <w:highlight w:val="yellow"/>
        </w:rPr>
        <w:t xml:space="preserve"> </w:t>
      </w:r>
      <w:r>
        <w:t>e-mail</w:t>
      </w:r>
      <w:r>
        <w:rPr>
          <w:spacing w:val="-13"/>
        </w:rPr>
        <w:t xml:space="preserve"> </w:t>
      </w:r>
      <w:r>
        <w:rPr>
          <w:highlight w:val="yellow"/>
        </w:rPr>
        <w:t>……………………….</w:t>
      </w:r>
      <w:r>
        <w:rPr>
          <w:spacing w:val="-13"/>
          <w:highlight w:val="yellow"/>
        </w:rPr>
        <w:t xml:space="preserve"> </w:t>
      </w:r>
      <w:r>
        <w:t>(</w:t>
      </w:r>
      <w:r>
        <w:rPr>
          <w:b/>
          <w:bCs/>
        </w:rPr>
        <w:t>doplní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účastník)</w:t>
      </w:r>
    </w:p>
    <w:p w14:paraId="523CCB44" w14:textId="77777777" w:rsidR="00AF143E" w:rsidRDefault="00AF143E">
      <w:pPr>
        <w:pStyle w:val="Zkladntext"/>
        <w:numPr>
          <w:ilvl w:val="3"/>
          <w:numId w:val="17"/>
        </w:numPr>
        <w:tabs>
          <w:tab w:val="left" w:pos="2706"/>
        </w:tabs>
        <w:kinsoku w:val="0"/>
        <w:overflowPunct w:val="0"/>
        <w:rPr>
          <w:i w:val="0"/>
          <w:iCs w:val="0"/>
        </w:rPr>
      </w:pPr>
      <w:r>
        <w:t>ve</w:t>
      </w:r>
      <w:r>
        <w:rPr>
          <w:spacing w:val="-19"/>
        </w:rPr>
        <w:t xml:space="preserve"> </w:t>
      </w:r>
      <w:r>
        <w:t>věcech</w:t>
      </w:r>
      <w:r>
        <w:rPr>
          <w:spacing w:val="-19"/>
        </w:rPr>
        <w:t xml:space="preserve"> </w:t>
      </w:r>
      <w:r>
        <w:t>administrativních:</w:t>
      </w:r>
    </w:p>
    <w:p w14:paraId="014EBFA8" w14:textId="77777777" w:rsidR="00AF143E" w:rsidRDefault="00AF143E">
      <w:pPr>
        <w:pStyle w:val="Zkladntext"/>
        <w:kinsoku w:val="0"/>
        <w:overflowPunct w:val="0"/>
        <w:spacing w:before="2"/>
        <w:ind w:left="0" w:firstLine="0"/>
        <w:rPr>
          <w:sz w:val="14"/>
          <w:szCs w:val="14"/>
        </w:rPr>
      </w:pPr>
    </w:p>
    <w:p w14:paraId="451B3C3D" w14:textId="77777777" w:rsidR="00AF143E" w:rsidRDefault="00AF143E">
      <w:pPr>
        <w:pStyle w:val="Zkladntext"/>
        <w:kinsoku w:val="0"/>
        <w:overflowPunct w:val="0"/>
        <w:spacing w:before="70"/>
        <w:ind w:left="2280" w:firstLine="0"/>
        <w:rPr>
          <w:i w:val="0"/>
          <w:iCs w:val="0"/>
        </w:rPr>
      </w:pPr>
      <w:r>
        <w:rPr>
          <w:highlight w:val="yellow"/>
        </w:rPr>
        <w:t>……………………………………</w:t>
      </w:r>
      <w:proofErr w:type="gramStart"/>
      <w:r>
        <w:rPr>
          <w:highlight w:val="yellow"/>
        </w:rPr>
        <w:t>…..</w:t>
      </w:r>
      <w:r>
        <w:t>,</w:t>
      </w:r>
      <w:r>
        <w:rPr>
          <w:spacing w:val="-13"/>
        </w:rPr>
        <w:t xml:space="preserve"> </w:t>
      </w:r>
      <w:r>
        <w:t>tel.</w:t>
      </w:r>
      <w:proofErr w:type="gramEnd"/>
      <w:r>
        <w:rPr>
          <w:spacing w:val="-13"/>
        </w:rPr>
        <w:t xml:space="preserve"> </w:t>
      </w:r>
      <w:r>
        <w:rPr>
          <w:highlight w:val="yellow"/>
        </w:rPr>
        <w:t>………………</w:t>
      </w:r>
      <w:r>
        <w:rPr>
          <w:spacing w:val="-13"/>
          <w:highlight w:val="yellow"/>
        </w:rPr>
        <w:t xml:space="preserve"> </w:t>
      </w:r>
      <w:r>
        <w:t>e-mail</w:t>
      </w:r>
      <w:r>
        <w:rPr>
          <w:spacing w:val="-13"/>
        </w:rPr>
        <w:t xml:space="preserve"> </w:t>
      </w:r>
      <w:r>
        <w:rPr>
          <w:highlight w:val="yellow"/>
        </w:rPr>
        <w:t>……………………….</w:t>
      </w:r>
      <w:r>
        <w:rPr>
          <w:spacing w:val="-13"/>
          <w:highlight w:val="yellow"/>
        </w:rPr>
        <w:t xml:space="preserve"> </w:t>
      </w:r>
      <w:r>
        <w:t>(</w:t>
      </w:r>
      <w:r>
        <w:rPr>
          <w:b/>
          <w:bCs/>
        </w:rPr>
        <w:t>doplní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účastník)</w:t>
      </w:r>
    </w:p>
    <w:p w14:paraId="40E2D072" w14:textId="77777777" w:rsidR="00AF143E" w:rsidRDefault="00AF143E">
      <w:pPr>
        <w:pStyle w:val="Zkladntext"/>
        <w:numPr>
          <w:ilvl w:val="2"/>
          <w:numId w:val="17"/>
        </w:numPr>
        <w:tabs>
          <w:tab w:val="left" w:pos="1856"/>
        </w:tabs>
        <w:kinsoku w:val="0"/>
        <w:overflowPunct w:val="0"/>
        <w:spacing w:before="117"/>
        <w:ind w:left="1855" w:hanging="851"/>
        <w:rPr>
          <w:i w:val="0"/>
          <w:iCs w:val="0"/>
        </w:rPr>
      </w:pPr>
      <w:r>
        <w:t>Kontaktní</w:t>
      </w:r>
      <w:r>
        <w:rPr>
          <w:spacing w:val="-13"/>
        </w:rPr>
        <w:t xml:space="preserve"> </w:t>
      </w:r>
      <w:r>
        <w:t>osoba</w:t>
      </w:r>
      <w:r>
        <w:rPr>
          <w:spacing w:val="-12"/>
        </w:rPr>
        <w:t xml:space="preserve"> </w:t>
      </w:r>
      <w:r>
        <w:t>objednatele</w:t>
      </w:r>
      <w:r>
        <w:rPr>
          <w:spacing w:val="-13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operativní</w:t>
      </w:r>
      <w:r>
        <w:rPr>
          <w:spacing w:val="-13"/>
        </w:rPr>
        <w:t xml:space="preserve"> </w:t>
      </w:r>
      <w:r>
        <w:t>styk:</w:t>
      </w:r>
    </w:p>
    <w:p w14:paraId="58637403" w14:textId="77777777" w:rsidR="00373C85" w:rsidRPr="007F332F" w:rsidRDefault="00AF143E" w:rsidP="00373C85">
      <w:pPr>
        <w:pStyle w:val="Zkladntext"/>
        <w:numPr>
          <w:ilvl w:val="3"/>
          <w:numId w:val="17"/>
        </w:numPr>
        <w:tabs>
          <w:tab w:val="left" w:pos="2281"/>
        </w:tabs>
        <w:kinsoku w:val="0"/>
        <w:overflowPunct w:val="0"/>
        <w:spacing w:before="122"/>
        <w:ind w:left="2280" w:hanging="426"/>
        <w:rPr>
          <w:iCs w:val="0"/>
        </w:rPr>
      </w:pPr>
      <w:r w:rsidRPr="007F332F">
        <w:t>ve</w:t>
      </w:r>
      <w:r w:rsidRPr="007F332F">
        <w:rPr>
          <w:spacing w:val="-17"/>
        </w:rPr>
        <w:t xml:space="preserve"> </w:t>
      </w:r>
      <w:r w:rsidRPr="007F332F">
        <w:t>věcech</w:t>
      </w:r>
      <w:r w:rsidRPr="007F332F">
        <w:rPr>
          <w:spacing w:val="-17"/>
        </w:rPr>
        <w:t xml:space="preserve"> </w:t>
      </w:r>
      <w:r w:rsidRPr="007F332F">
        <w:t>obchodních:</w:t>
      </w:r>
      <w:r w:rsidR="00373C85" w:rsidRPr="007F332F">
        <w:tab/>
        <w:t>Ing. Jaromírem Herzánem – vedoucím obchodního oddělení</w:t>
      </w:r>
    </w:p>
    <w:p w14:paraId="7A6685AE" w14:textId="77777777" w:rsidR="00373C85" w:rsidRPr="007F332F" w:rsidRDefault="00373C85" w:rsidP="00373C85">
      <w:pPr>
        <w:pStyle w:val="Zkladntext"/>
        <w:tabs>
          <w:tab w:val="left" w:pos="2281"/>
        </w:tabs>
        <w:kinsoku w:val="0"/>
        <w:overflowPunct w:val="0"/>
        <w:spacing w:before="122"/>
        <w:ind w:left="2280" w:firstLine="0"/>
        <w:rPr>
          <w:iCs w:val="0"/>
        </w:rPr>
      </w:pPr>
      <w:r w:rsidRPr="007F332F">
        <w:t>tel.</w:t>
      </w:r>
      <w:r w:rsidRPr="007F332F">
        <w:rPr>
          <w:spacing w:val="-13"/>
        </w:rPr>
        <w:t xml:space="preserve"> </w:t>
      </w:r>
      <w:r w:rsidR="009744EB" w:rsidRPr="007F332F">
        <w:rPr>
          <w:spacing w:val="-13"/>
        </w:rPr>
        <w:t xml:space="preserve">+420 </w:t>
      </w:r>
      <w:r w:rsidR="009744EB" w:rsidRPr="007F332F">
        <w:t>517315149</w:t>
      </w:r>
      <w:r w:rsidRPr="007F332F">
        <w:rPr>
          <w:spacing w:val="-13"/>
        </w:rPr>
        <w:t xml:space="preserve"> </w:t>
      </w:r>
      <w:r w:rsidRPr="007F332F">
        <w:t>e-mail</w:t>
      </w:r>
      <w:r w:rsidRPr="007F332F">
        <w:rPr>
          <w:spacing w:val="-13"/>
        </w:rPr>
        <w:t xml:space="preserve"> </w:t>
      </w:r>
      <w:r w:rsidR="009744EB" w:rsidRPr="007F332F">
        <w:t>herzan@nemvy.cz</w:t>
      </w:r>
    </w:p>
    <w:p w14:paraId="4A23684F" w14:textId="77777777" w:rsidR="00AF143E" w:rsidRPr="007F332F" w:rsidRDefault="00AF143E" w:rsidP="0024432E">
      <w:pPr>
        <w:pStyle w:val="Zkladntext"/>
        <w:numPr>
          <w:ilvl w:val="3"/>
          <w:numId w:val="17"/>
        </w:numPr>
        <w:kinsoku w:val="0"/>
        <w:overflowPunct w:val="0"/>
        <w:spacing w:before="122"/>
        <w:ind w:left="4253" w:hanging="2399"/>
        <w:rPr>
          <w:iCs w:val="0"/>
        </w:rPr>
      </w:pPr>
      <w:r w:rsidRPr="007F332F">
        <w:t>ve</w:t>
      </w:r>
      <w:r w:rsidRPr="007F332F">
        <w:rPr>
          <w:spacing w:val="-16"/>
        </w:rPr>
        <w:t xml:space="preserve"> </w:t>
      </w:r>
      <w:r w:rsidRPr="007F332F">
        <w:t>věcech</w:t>
      </w:r>
      <w:r w:rsidRPr="007F332F">
        <w:rPr>
          <w:spacing w:val="-15"/>
        </w:rPr>
        <w:t xml:space="preserve"> </w:t>
      </w:r>
      <w:r w:rsidRPr="007F332F">
        <w:t>technických</w:t>
      </w:r>
      <w:r w:rsidR="00373C85" w:rsidRPr="007F332F">
        <w:t>:</w:t>
      </w:r>
      <w:r w:rsidR="00373C85" w:rsidRPr="007F332F">
        <w:tab/>
        <w:t>p. Vlastimilem Pospíšilem – vedoucím oddělení energetiky a odpadového hospodářství</w:t>
      </w:r>
    </w:p>
    <w:p w14:paraId="4B658187" w14:textId="77777777" w:rsidR="00373C85" w:rsidRPr="00373C85" w:rsidRDefault="000D2F66" w:rsidP="000D2F66">
      <w:pPr>
        <w:pStyle w:val="Zkladntext"/>
        <w:tabs>
          <w:tab w:val="left" w:pos="2281"/>
        </w:tabs>
        <w:kinsoku w:val="0"/>
        <w:overflowPunct w:val="0"/>
        <w:spacing w:before="122"/>
        <w:ind w:left="873" w:firstLine="0"/>
        <w:rPr>
          <w:i w:val="0"/>
          <w:iCs w:val="0"/>
        </w:rPr>
      </w:pPr>
      <w:r>
        <w:tab/>
      </w:r>
      <w:r w:rsidR="00373C85">
        <w:t>tel.</w:t>
      </w:r>
      <w:r w:rsidR="00373C85">
        <w:rPr>
          <w:spacing w:val="-13"/>
        </w:rPr>
        <w:t xml:space="preserve"> </w:t>
      </w:r>
      <w:r w:rsidR="009744EB">
        <w:rPr>
          <w:spacing w:val="-13"/>
        </w:rPr>
        <w:t xml:space="preserve">+420 </w:t>
      </w:r>
      <w:r w:rsidR="009744EB">
        <w:t>517315163</w:t>
      </w:r>
      <w:r w:rsidR="009744EB" w:rsidRPr="009744EB">
        <w:rPr>
          <w:spacing w:val="-13"/>
        </w:rPr>
        <w:t xml:space="preserve"> </w:t>
      </w:r>
      <w:r w:rsidR="00373C85">
        <w:t>e-mail</w:t>
      </w:r>
      <w:r w:rsidR="00373C85">
        <w:rPr>
          <w:spacing w:val="-13"/>
        </w:rPr>
        <w:t xml:space="preserve"> </w:t>
      </w:r>
      <w:r w:rsidR="009744EB" w:rsidRPr="009744EB">
        <w:t>pospisil@nemvy.cz</w:t>
      </w:r>
    </w:p>
    <w:p w14:paraId="1027084A" w14:textId="77777777" w:rsidR="00AF143E" w:rsidRPr="008A38EA" w:rsidRDefault="00AF143E">
      <w:pPr>
        <w:pStyle w:val="Zkladntext"/>
        <w:kinsoku w:val="0"/>
        <w:overflowPunct w:val="0"/>
        <w:spacing w:before="117"/>
        <w:ind w:left="2279" w:firstLine="0"/>
        <w:rPr>
          <w:i w:val="0"/>
          <w:iCs w:val="0"/>
          <w:color w:val="FF0000"/>
        </w:rPr>
      </w:pPr>
    </w:p>
    <w:p w14:paraId="4475B61B" w14:textId="77777777" w:rsidR="00AF143E" w:rsidRDefault="00AF143E">
      <w:pPr>
        <w:pStyle w:val="Zkladntext"/>
        <w:numPr>
          <w:ilvl w:val="2"/>
          <w:numId w:val="17"/>
        </w:numPr>
        <w:tabs>
          <w:tab w:val="left" w:pos="1856"/>
        </w:tabs>
        <w:kinsoku w:val="0"/>
        <w:overflowPunct w:val="0"/>
        <w:spacing w:before="117"/>
        <w:ind w:left="1855" w:hanging="851"/>
        <w:rPr>
          <w:i w:val="0"/>
          <w:iCs w:val="0"/>
        </w:rPr>
      </w:pPr>
      <w:r>
        <w:t>Změnu</w:t>
      </w:r>
      <w:r>
        <w:rPr>
          <w:spacing w:val="-11"/>
        </w:rPr>
        <w:t xml:space="preserve"> </w:t>
      </w:r>
      <w:r>
        <w:t>kontaktních</w:t>
      </w:r>
      <w:r>
        <w:rPr>
          <w:spacing w:val="-11"/>
        </w:rPr>
        <w:t xml:space="preserve"> </w:t>
      </w:r>
      <w:r>
        <w:t>osob</w:t>
      </w:r>
      <w:r>
        <w:rPr>
          <w:spacing w:val="-11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strany</w:t>
      </w:r>
      <w:r>
        <w:rPr>
          <w:spacing w:val="-11"/>
        </w:rPr>
        <w:t xml:space="preserve"> </w:t>
      </w:r>
      <w:r>
        <w:t>písemně</w:t>
      </w:r>
      <w:r>
        <w:rPr>
          <w:spacing w:val="-10"/>
        </w:rPr>
        <w:t xml:space="preserve"> </w:t>
      </w:r>
      <w:r>
        <w:t>oznámí.</w:t>
      </w:r>
    </w:p>
    <w:p w14:paraId="72D7FEA0" w14:textId="77777777" w:rsidR="00AF143E" w:rsidRDefault="00AF143E">
      <w:pPr>
        <w:pStyle w:val="Zkladntext"/>
        <w:numPr>
          <w:ilvl w:val="1"/>
          <w:numId w:val="17"/>
        </w:numPr>
        <w:tabs>
          <w:tab w:val="left" w:pos="1005"/>
        </w:tabs>
        <w:kinsoku w:val="0"/>
        <w:overflowPunct w:val="0"/>
        <w:spacing w:before="129" w:line="192" w:lineRule="exact"/>
        <w:ind w:right="146" w:hanging="851"/>
        <w:jc w:val="both"/>
        <w:rPr>
          <w:i w:val="0"/>
          <w:iCs w:val="0"/>
        </w:rPr>
      </w:pPr>
      <w:r>
        <w:t>V</w:t>
      </w:r>
      <w:r>
        <w:rPr>
          <w:spacing w:val="-5"/>
        </w:rPr>
        <w:t xml:space="preserve"> </w:t>
      </w:r>
      <w:r>
        <w:t>případě</w:t>
      </w:r>
      <w:r>
        <w:rPr>
          <w:spacing w:val="45"/>
        </w:rPr>
        <w:t xml:space="preserve"> </w:t>
      </w:r>
      <w:r>
        <w:t>jakékoliv</w:t>
      </w:r>
      <w:r>
        <w:rPr>
          <w:spacing w:val="44"/>
        </w:rPr>
        <w:t xml:space="preserve"> </w:t>
      </w:r>
      <w:r>
        <w:t>změny</w:t>
      </w:r>
      <w:r>
        <w:rPr>
          <w:spacing w:val="45"/>
        </w:rPr>
        <w:t xml:space="preserve"> </w:t>
      </w:r>
      <w:r>
        <w:t>identifikačních</w:t>
      </w:r>
      <w:r>
        <w:rPr>
          <w:spacing w:val="44"/>
        </w:rPr>
        <w:t xml:space="preserve"> </w:t>
      </w:r>
      <w:r>
        <w:t>nebo</w:t>
      </w:r>
      <w:r>
        <w:rPr>
          <w:spacing w:val="45"/>
        </w:rPr>
        <w:t xml:space="preserve"> </w:t>
      </w:r>
      <w:r>
        <w:t>jiných</w:t>
      </w:r>
      <w:r>
        <w:rPr>
          <w:spacing w:val="44"/>
        </w:rPr>
        <w:t xml:space="preserve"> </w:t>
      </w:r>
      <w:r>
        <w:t>významných</w:t>
      </w:r>
      <w:r>
        <w:rPr>
          <w:spacing w:val="45"/>
        </w:rPr>
        <w:t xml:space="preserve"> </w:t>
      </w:r>
      <w:r>
        <w:t>údajů</w:t>
      </w:r>
      <w:r>
        <w:rPr>
          <w:spacing w:val="44"/>
        </w:rPr>
        <w:t xml:space="preserve"> </w:t>
      </w:r>
      <w:r>
        <w:t>vztahujících</w:t>
      </w:r>
      <w:r>
        <w:rPr>
          <w:spacing w:val="45"/>
        </w:rPr>
        <w:t xml:space="preserve"> </w:t>
      </w:r>
      <w:r>
        <w:t>se</w:t>
      </w:r>
      <w:r>
        <w:rPr>
          <w:spacing w:val="44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plnění</w:t>
      </w:r>
      <w:r>
        <w:rPr>
          <w:spacing w:val="44"/>
        </w:rPr>
        <w:t xml:space="preserve"> </w:t>
      </w:r>
      <w:r>
        <w:t>této</w:t>
      </w:r>
      <w:r>
        <w:rPr>
          <w:spacing w:val="44"/>
          <w:w w:val="98"/>
        </w:rPr>
        <w:t xml:space="preserve"> </w:t>
      </w:r>
      <w:r>
        <w:t>smlouvy,</w:t>
      </w:r>
      <w:r>
        <w:rPr>
          <w:spacing w:val="-12"/>
        </w:rPr>
        <w:t xml:space="preserve"> </w:t>
      </w:r>
      <w:r>
        <w:t>jsou</w:t>
      </w:r>
      <w:r>
        <w:rPr>
          <w:spacing w:val="-10"/>
        </w:rPr>
        <w:t xml:space="preserve"> </w:t>
      </w:r>
      <w:r>
        <w:t>smluvní</w:t>
      </w:r>
      <w:r>
        <w:rPr>
          <w:spacing w:val="-11"/>
        </w:rPr>
        <w:t xml:space="preserve"> </w:t>
      </w:r>
      <w:r>
        <w:t>strany</w:t>
      </w:r>
      <w:r>
        <w:rPr>
          <w:spacing w:val="-10"/>
        </w:rPr>
        <w:t xml:space="preserve"> </w:t>
      </w:r>
      <w:r>
        <w:t>povinny</w:t>
      </w:r>
      <w:r>
        <w:rPr>
          <w:spacing w:val="-11"/>
        </w:rPr>
        <w:t xml:space="preserve"> </w:t>
      </w:r>
      <w:r>
        <w:t>písemně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neodkladně</w:t>
      </w:r>
      <w:r>
        <w:rPr>
          <w:spacing w:val="-11"/>
        </w:rPr>
        <w:t xml:space="preserve"> </w:t>
      </w:r>
      <w:r>
        <w:t>informovat</w:t>
      </w:r>
      <w:r>
        <w:rPr>
          <w:spacing w:val="-11"/>
        </w:rPr>
        <w:t xml:space="preserve"> </w:t>
      </w:r>
      <w:r>
        <w:t>druhou</w:t>
      </w:r>
      <w:r>
        <w:rPr>
          <w:spacing w:val="-10"/>
        </w:rPr>
        <w:t xml:space="preserve"> </w:t>
      </w:r>
      <w:r>
        <w:t>smluvní</w:t>
      </w:r>
      <w:r>
        <w:rPr>
          <w:spacing w:val="-12"/>
        </w:rPr>
        <w:t xml:space="preserve"> </w:t>
      </w:r>
      <w:r>
        <w:t>stranu.</w:t>
      </w:r>
    </w:p>
    <w:p w14:paraId="635031A4" w14:textId="77777777" w:rsidR="00AF143E" w:rsidRDefault="00AF143E">
      <w:pPr>
        <w:pStyle w:val="Zkladntext"/>
        <w:numPr>
          <w:ilvl w:val="1"/>
          <w:numId w:val="17"/>
        </w:numPr>
        <w:tabs>
          <w:tab w:val="left" w:pos="1005"/>
        </w:tabs>
        <w:kinsoku w:val="0"/>
        <w:overflowPunct w:val="0"/>
        <w:spacing w:before="118" w:line="239" w:lineRule="auto"/>
        <w:ind w:right="146" w:hanging="851"/>
        <w:jc w:val="both"/>
        <w:rPr>
          <w:i w:val="0"/>
          <w:iCs w:val="0"/>
        </w:rPr>
      </w:pPr>
      <w:r>
        <w:t>Veškeré informace,</w:t>
      </w:r>
      <w:r>
        <w:rPr>
          <w:spacing w:val="-1"/>
        </w:rPr>
        <w:t xml:space="preserve"> </w:t>
      </w:r>
      <w:r>
        <w:t>které si smluvní</w:t>
      </w:r>
      <w:r>
        <w:rPr>
          <w:spacing w:val="-1"/>
        </w:rPr>
        <w:t xml:space="preserve"> </w:t>
      </w:r>
      <w:r>
        <w:t>strany v</w:t>
      </w:r>
      <w:r>
        <w:rPr>
          <w:spacing w:val="-7"/>
        </w:rPr>
        <w:t xml:space="preserve"> </w:t>
      </w:r>
      <w:r>
        <w:t>době trvání</w:t>
      </w:r>
      <w:r>
        <w:rPr>
          <w:spacing w:val="-1"/>
        </w:rPr>
        <w:t xml:space="preserve"> </w:t>
      </w:r>
      <w:r>
        <w:t>smlouvy poskytnou, jsou důvěrné.</w:t>
      </w:r>
      <w:r>
        <w:rPr>
          <w:spacing w:val="-1"/>
        </w:rPr>
        <w:t xml:space="preserve"> </w:t>
      </w:r>
      <w:r>
        <w:t>Smluvní strany</w:t>
      </w:r>
      <w:r>
        <w:rPr>
          <w:spacing w:val="56"/>
          <w:w w:val="98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zavazují,</w:t>
      </w:r>
      <w:r>
        <w:rPr>
          <w:spacing w:val="4"/>
        </w:rPr>
        <w:t xml:space="preserve"> </w:t>
      </w:r>
      <w:r>
        <w:t>že</w:t>
      </w:r>
      <w:r>
        <w:rPr>
          <w:spacing w:val="5"/>
        </w:rPr>
        <w:t xml:space="preserve"> </w:t>
      </w:r>
      <w:r>
        <w:t>získané</w:t>
      </w:r>
      <w:r>
        <w:rPr>
          <w:spacing w:val="4"/>
        </w:rPr>
        <w:t xml:space="preserve"> </w:t>
      </w:r>
      <w:r>
        <w:t>informace</w:t>
      </w:r>
      <w:r>
        <w:rPr>
          <w:spacing w:val="5"/>
        </w:rPr>
        <w:t xml:space="preserve"> </w:t>
      </w:r>
      <w:r>
        <w:t>neposkytnou</w:t>
      </w:r>
      <w:r>
        <w:rPr>
          <w:spacing w:val="5"/>
        </w:rPr>
        <w:t xml:space="preserve"> </w:t>
      </w:r>
      <w:r>
        <w:t>jiné</w:t>
      </w:r>
      <w:r>
        <w:rPr>
          <w:spacing w:val="4"/>
        </w:rPr>
        <w:t xml:space="preserve"> </w:t>
      </w:r>
      <w:r>
        <w:t>osobě,</w:t>
      </w:r>
      <w:r>
        <w:rPr>
          <w:spacing w:val="5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výjimkou</w:t>
      </w:r>
      <w:r>
        <w:rPr>
          <w:spacing w:val="5"/>
        </w:rPr>
        <w:t xml:space="preserve"> </w:t>
      </w:r>
      <w:r>
        <w:t>poddodavatelů</w:t>
      </w:r>
      <w:r>
        <w:rPr>
          <w:spacing w:val="5"/>
        </w:rPr>
        <w:t xml:space="preserve"> </w:t>
      </w:r>
      <w:r>
        <w:t>Poskytovatele,</w:t>
      </w:r>
      <w:r>
        <w:rPr>
          <w:spacing w:val="5"/>
        </w:rPr>
        <w:t xml:space="preserve"> </w:t>
      </w:r>
      <w:r>
        <w:t>ani</w:t>
      </w:r>
      <w:r>
        <w:rPr>
          <w:spacing w:val="4"/>
        </w:rPr>
        <w:t xml:space="preserve"> </w:t>
      </w:r>
      <w:r>
        <w:t>je</w:t>
      </w:r>
      <w:r>
        <w:rPr>
          <w:spacing w:val="54"/>
          <w:w w:val="98"/>
        </w:rPr>
        <w:t xml:space="preserve"> </w:t>
      </w:r>
      <w:r>
        <w:t>nepoužijí</w:t>
      </w:r>
      <w:r>
        <w:rPr>
          <w:spacing w:val="26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rozporu</w:t>
      </w:r>
      <w:r>
        <w:rPr>
          <w:spacing w:val="26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účelem</w:t>
      </w:r>
      <w:r>
        <w:rPr>
          <w:spacing w:val="27"/>
        </w:rPr>
        <w:t xml:space="preserve"> </w:t>
      </w:r>
      <w:r>
        <w:t>jejich</w:t>
      </w:r>
      <w:r>
        <w:rPr>
          <w:spacing w:val="26"/>
        </w:rPr>
        <w:t xml:space="preserve"> </w:t>
      </w:r>
      <w:r>
        <w:t>poskytnutí</w:t>
      </w:r>
      <w:r>
        <w:rPr>
          <w:spacing w:val="27"/>
        </w:rPr>
        <w:t xml:space="preserve"> </w:t>
      </w:r>
      <w:r>
        <w:t>pro</w:t>
      </w:r>
      <w:r>
        <w:rPr>
          <w:spacing w:val="26"/>
        </w:rPr>
        <w:t xml:space="preserve"> </w:t>
      </w:r>
      <w:r>
        <w:t>potřeby</w:t>
      </w:r>
      <w:r>
        <w:rPr>
          <w:spacing w:val="27"/>
        </w:rPr>
        <w:t xml:space="preserve"> </w:t>
      </w:r>
      <w:r>
        <w:t>své</w:t>
      </w:r>
      <w:r>
        <w:rPr>
          <w:spacing w:val="26"/>
        </w:rPr>
        <w:t xml:space="preserve"> </w:t>
      </w:r>
      <w:r>
        <w:t>nebo</w:t>
      </w:r>
      <w:r>
        <w:rPr>
          <w:spacing w:val="26"/>
        </w:rPr>
        <w:t xml:space="preserve"> </w:t>
      </w:r>
      <w:r>
        <w:t>pro</w:t>
      </w:r>
      <w:r>
        <w:rPr>
          <w:spacing w:val="27"/>
        </w:rPr>
        <w:t xml:space="preserve"> </w:t>
      </w:r>
      <w:r>
        <w:t>potřeby</w:t>
      </w:r>
      <w:r>
        <w:rPr>
          <w:spacing w:val="26"/>
        </w:rPr>
        <w:t xml:space="preserve"> </w:t>
      </w:r>
      <w:r>
        <w:t>třetích</w:t>
      </w:r>
      <w:r>
        <w:rPr>
          <w:spacing w:val="27"/>
        </w:rPr>
        <w:t xml:space="preserve"> </w:t>
      </w:r>
      <w:r>
        <w:t>osob,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po</w:t>
      </w:r>
      <w:r>
        <w:rPr>
          <w:spacing w:val="24"/>
          <w:w w:val="98"/>
        </w:rPr>
        <w:t xml:space="preserve"> </w:t>
      </w:r>
      <w:r>
        <w:t>ukončení</w:t>
      </w:r>
      <w:r>
        <w:rPr>
          <w:spacing w:val="-12"/>
        </w:rPr>
        <w:t xml:space="preserve"> </w:t>
      </w:r>
      <w:r>
        <w:t>této</w:t>
      </w:r>
      <w:r>
        <w:rPr>
          <w:spacing w:val="-11"/>
        </w:rPr>
        <w:t xml:space="preserve"> </w:t>
      </w:r>
      <w:r>
        <w:t>smlouvy.</w:t>
      </w:r>
      <w:r>
        <w:rPr>
          <w:spacing w:val="-12"/>
        </w:rPr>
        <w:t xml:space="preserve"> </w:t>
      </w:r>
      <w:r>
        <w:t>Poskytovatel</w:t>
      </w:r>
      <w:r>
        <w:rPr>
          <w:spacing w:val="-11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povinen</w:t>
      </w:r>
      <w:r>
        <w:rPr>
          <w:spacing w:val="-12"/>
        </w:rPr>
        <w:t xml:space="preserve"> </w:t>
      </w:r>
      <w:r>
        <w:t>sjednat</w:t>
      </w:r>
      <w:r>
        <w:rPr>
          <w:spacing w:val="-11"/>
        </w:rPr>
        <w:t xml:space="preserve"> </w:t>
      </w:r>
      <w:r>
        <w:t>stejné</w:t>
      </w:r>
      <w:r>
        <w:rPr>
          <w:spacing w:val="-11"/>
        </w:rPr>
        <w:t xml:space="preserve"> </w:t>
      </w:r>
      <w:r>
        <w:t>podmínky</w:t>
      </w:r>
      <w:r>
        <w:rPr>
          <w:spacing w:val="-12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svými</w:t>
      </w:r>
      <w:r>
        <w:rPr>
          <w:spacing w:val="-11"/>
        </w:rPr>
        <w:t xml:space="preserve"> </w:t>
      </w:r>
      <w:r>
        <w:t>poddodavateli.</w:t>
      </w:r>
    </w:p>
    <w:p w14:paraId="168D419D" w14:textId="77777777" w:rsidR="00AF143E" w:rsidRDefault="00AF143E">
      <w:pPr>
        <w:pStyle w:val="Zkladntext"/>
        <w:kinsoku w:val="0"/>
        <w:overflowPunct w:val="0"/>
        <w:spacing w:before="11"/>
        <w:ind w:left="0" w:firstLine="0"/>
        <w:rPr>
          <w:sz w:val="19"/>
          <w:szCs w:val="19"/>
        </w:rPr>
      </w:pPr>
    </w:p>
    <w:p w14:paraId="441AE021" w14:textId="77777777" w:rsidR="00AF143E" w:rsidRDefault="00AF143E">
      <w:pPr>
        <w:pStyle w:val="Nadpis3"/>
        <w:numPr>
          <w:ilvl w:val="1"/>
          <w:numId w:val="32"/>
        </w:numPr>
        <w:tabs>
          <w:tab w:val="left" w:pos="3635"/>
        </w:tabs>
        <w:kinsoku w:val="0"/>
        <w:overflowPunct w:val="0"/>
        <w:ind w:left="3634" w:hanging="778"/>
        <w:rPr>
          <w:b w:val="0"/>
          <w:bCs w:val="0"/>
          <w:i w:val="0"/>
          <w:iCs w:val="0"/>
        </w:rPr>
      </w:pPr>
      <w:r>
        <w:t>Závěrečná</w:t>
      </w:r>
      <w:r>
        <w:rPr>
          <w:spacing w:val="-33"/>
        </w:rPr>
        <w:t xml:space="preserve"> </w:t>
      </w:r>
      <w:r>
        <w:t>ustanovení</w:t>
      </w:r>
    </w:p>
    <w:p w14:paraId="56151F63" w14:textId="77777777" w:rsidR="00AF143E" w:rsidRDefault="00AF143E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28" w:line="192" w:lineRule="exact"/>
        <w:ind w:right="147"/>
        <w:jc w:val="both"/>
        <w:rPr>
          <w:i w:val="0"/>
          <w:iCs w:val="0"/>
        </w:rPr>
      </w:pPr>
      <w:r>
        <w:t>Změny</w:t>
      </w:r>
      <w:r>
        <w:rPr>
          <w:spacing w:val="-13"/>
        </w:rPr>
        <w:t xml:space="preserve"> </w:t>
      </w:r>
      <w:r>
        <w:t>této</w:t>
      </w:r>
      <w:r>
        <w:rPr>
          <w:spacing w:val="-12"/>
        </w:rPr>
        <w:t xml:space="preserve"> </w:t>
      </w:r>
      <w:r>
        <w:t>smlouvy</w:t>
      </w:r>
      <w:r>
        <w:rPr>
          <w:spacing w:val="-12"/>
        </w:rPr>
        <w:t xml:space="preserve"> </w:t>
      </w:r>
      <w:r>
        <w:t>mohou</w:t>
      </w:r>
      <w:r>
        <w:rPr>
          <w:spacing w:val="-12"/>
        </w:rPr>
        <w:t xml:space="preserve"> </w:t>
      </w:r>
      <w:r>
        <w:t>být</w:t>
      </w:r>
      <w:r>
        <w:rPr>
          <w:spacing w:val="-12"/>
        </w:rPr>
        <w:t xml:space="preserve"> </w:t>
      </w:r>
      <w:r>
        <w:t>provedeny</w:t>
      </w:r>
      <w:r>
        <w:rPr>
          <w:spacing w:val="-12"/>
        </w:rPr>
        <w:t xml:space="preserve"> </w:t>
      </w:r>
      <w:r>
        <w:t>pouze</w:t>
      </w:r>
      <w:r>
        <w:rPr>
          <w:spacing w:val="-12"/>
        </w:rPr>
        <w:t xml:space="preserve"> </w:t>
      </w:r>
      <w:r>
        <w:t>písemně,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vzestupně</w:t>
      </w:r>
      <w:r>
        <w:rPr>
          <w:spacing w:val="-12"/>
        </w:rPr>
        <w:t xml:space="preserve"> </w:t>
      </w:r>
      <w:r>
        <w:t>číslovanými</w:t>
      </w:r>
      <w:r>
        <w:rPr>
          <w:spacing w:val="-12"/>
        </w:rPr>
        <w:t xml:space="preserve"> </w:t>
      </w:r>
      <w:r>
        <w:t>dodatky</w:t>
      </w:r>
      <w:r>
        <w:rPr>
          <w:spacing w:val="-12"/>
        </w:rPr>
        <w:t xml:space="preserve"> </w:t>
      </w:r>
      <w:r>
        <w:t>této</w:t>
      </w:r>
      <w:r>
        <w:rPr>
          <w:spacing w:val="-13"/>
        </w:rPr>
        <w:t xml:space="preserve"> </w:t>
      </w:r>
      <w:r>
        <w:t>smlouvy</w:t>
      </w:r>
      <w:r>
        <w:rPr>
          <w:spacing w:val="54"/>
          <w:w w:val="98"/>
        </w:rPr>
        <w:t xml:space="preserve"> </w:t>
      </w:r>
      <w:r>
        <w:t>podepsány</w:t>
      </w:r>
      <w:r>
        <w:rPr>
          <w:spacing w:val="-17"/>
        </w:rPr>
        <w:t xml:space="preserve"> </w:t>
      </w:r>
      <w:r>
        <w:t>oběma</w:t>
      </w:r>
      <w:r>
        <w:rPr>
          <w:spacing w:val="-16"/>
        </w:rPr>
        <w:t xml:space="preserve"> </w:t>
      </w:r>
      <w:r>
        <w:t>smluvními</w:t>
      </w:r>
      <w:r>
        <w:rPr>
          <w:spacing w:val="-16"/>
        </w:rPr>
        <w:t xml:space="preserve"> </w:t>
      </w:r>
      <w:r>
        <w:t>stranami.</w:t>
      </w:r>
    </w:p>
    <w:p w14:paraId="03620B29" w14:textId="77777777" w:rsidR="00AF143E" w:rsidRDefault="00AF143E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18" w:line="239" w:lineRule="auto"/>
        <w:ind w:right="145"/>
        <w:jc w:val="both"/>
        <w:rPr>
          <w:i w:val="0"/>
          <w:iCs w:val="0"/>
        </w:rPr>
      </w:pPr>
      <w:r>
        <w:t>Případná</w:t>
      </w:r>
      <w:r>
        <w:rPr>
          <w:spacing w:val="1"/>
        </w:rPr>
        <w:t xml:space="preserve"> </w:t>
      </w:r>
      <w:r>
        <w:t>neplatnost</w:t>
      </w:r>
      <w:r>
        <w:rPr>
          <w:spacing w:val="1"/>
        </w:rPr>
        <w:t xml:space="preserve"> </w:t>
      </w:r>
      <w:r>
        <w:t>některého</w:t>
      </w:r>
      <w:r>
        <w:rPr>
          <w:spacing w:val="1"/>
        </w:rPr>
        <w:t xml:space="preserve"> </w:t>
      </w:r>
      <w:r>
        <w:t>ustanovení této</w:t>
      </w:r>
      <w:r>
        <w:rPr>
          <w:spacing w:val="1"/>
        </w:rPr>
        <w:t xml:space="preserve"> </w:t>
      </w:r>
      <w:r>
        <w:t>smlouvy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vliv</w:t>
      </w:r>
      <w:r>
        <w:rPr>
          <w:spacing w:val="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platnost</w:t>
      </w:r>
      <w:r>
        <w:rPr>
          <w:spacing w:val="1"/>
        </w:rPr>
        <w:t xml:space="preserve"> </w:t>
      </w:r>
      <w:r>
        <w:t>celé</w:t>
      </w:r>
      <w:r>
        <w:rPr>
          <w:spacing w:val="1"/>
        </w:rPr>
        <w:t xml:space="preserve"> </w:t>
      </w:r>
      <w:r>
        <w:t>smlouvy,</w:t>
      </w:r>
      <w:r>
        <w:rPr>
          <w:spacing w:val="1"/>
        </w:rPr>
        <w:t xml:space="preserve"> </w:t>
      </w:r>
      <w:r>
        <w:t>ledaže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tato</w:t>
      </w:r>
      <w:r>
        <w:rPr>
          <w:spacing w:val="72"/>
          <w:w w:val="98"/>
        </w:rPr>
        <w:t xml:space="preserve"> </w:t>
      </w:r>
      <w:r>
        <w:t>neplatnost</w:t>
      </w:r>
      <w:r>
        <w:rPr>
          <w:spacing w:val="33"/>
        </w:rPr>
        <w:t xml:space="preserve"> </w:t>
      </w:r>
      <w:r>
        <w:t>měla</w:t>
      </w:r>
      <w:r>
        <w:rPr>
          <w:spacing w:val="33"/>
        </w:rPr>
        <w:t xml:space="preserve"> </w:t>
      </w:r>
      <w:r>
        <w:t>za</w:t>
      </w:r>
      <w:r>
        <w:rPr>
          <w:spacing w:val="33"/>
        </w:rPr>
        <w:t xml:space="preserve"> </w:t>
      </w:r>
      <w:r>
        <w:t>následek</w:t>
      </w:r>
      <w:r>
        <w:rPr>
          <w:spacing w:val="33"/>
        </w:rPr>
        <w:t xml:space="preserve"> </w:t>
      </w:r>
      <w:r>
        <w:t>zmaření</w:t>
      </w:r>
      <w:r>
        <w:rPr>
          <w:spacing w:val="33"/>
        </w:rPr>
        <w:t xml:space="preserve"> </w:t>
      </w:r>
      <w:r>
        <w:t>účelu</w:t>
      </w:r>
      <w:r>
        <w:rPr>
          <w:spacing w:val="33"/>
        </w:rPr>
        <w:t xml:space="preserve"> </w:t>
      </w:r>
      <w:r>
        <w:t>této</w:t>
      </w:r>
      <w:r>
        <w:rPr>
          <w:spacing w:val="33"/>
        </w:rPr>
        <w:t xml:space="preserve"> </w:t>
      </w:r>
      <w:r>
        <w:t>smlouvy.</w:t>
      </w:r>
      <w:r>
        <w:rPr>
          <w:spacing w:val="34"/>
        </w:rPr>
        <w:t xml:space="preserve"> </w:t>
      </w:r>
      <w:r>
        <w:t>Smluvní</w:t>
      </w:r>
      <w:r>
        <w:rPr>
          <w:spacing w:val="33"/>
        </w:rPr>
        <w:t xml:space="preserve"> </w:t>
      </w:r>
      <w:r>
        <w:t>strany</w:t>
      </w:r>
      <w:r>
        <w:rPr>
          <w:spacing w:val="3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případě</w:t>
      </w:r>
      <w:r>
        <w:rPr>
          <w:spacing w:val="34"/>
        </w:rPr>
        <w:t xml:space="preserve"> </w:t>
      </w:r>
      <w:r>
        <w:t>zjištění</w:t>
      </w:r>
      <w:r>
        <w:rPr>
          <w:spacing w:val="33"/>
        </w:rPr>
        <w:t xml:space="preserve"> </w:t>
      </w:r>
      <w:r>
        <w:t>neplatnosti</w:t>
      </w:r>
      <w:r>
        <w:rPr>
          <w:spacing w:val="54"/>
          <w:w w:val="99"/>
        </w:rPr>
        <w:t xml:space="preserve"> </w:t>
      </w:r>
      <w:r>
        <w:t>některého</w:t>
      </w:r>
      <w:r>
        <w:rPr>
          <w:spacing w:val="34"/>
        </w:rPr>
        <w:t xml:space="preserve"> </w:t>
      </w:r>
      <w:r>
        <w:t>ustanovení</w:t>
      </w:r>
      <w:r>
        <w:rPr>
          <w:spacing w:val="35"/>
        </w:rPr>
        <w:t xml:space="preserve"> </w:t>
      </w:r>
      <w:r>
        <w:t>smlouvy</w:t>
      </w:r>
      <w:r>
        <w:rPr>
          <w:spacing w:val="35"/>
        </w:rPr>
        <w:t xml:space="preserve"> </w:t>
      </w:r>
      <w:r>
        <w:t>uzavřou</w:t>
      </w:r>
      <w:r>
        <w:rPr>
          <w:spacing w:val="35"/>
        </w:rPr>
        <w:t xml:space="preserve"> </w:t>
      </w:r>
      <w:r>
        <w:t>dodatek</w:t>
      </w:r>
      <w:r>
        <w:rPr>
          <w:spacing w:val="35"/>
        </w:rPr>
        <w:t xml:space="preserve"> </w:t>
      </w:r>
      <w:r>
        <w:t>smlouvy,</w:t>
      </w:r>
      <w:r>
        <w:rPr>
          <w:spacing w:val="34"/>
        </w:rPr>
        <w:t xml:space="preserve"> </w:t>
      </w:r>
      <w:r>
        <w:t>kterým</w:t>
      </w:r>
      <w:r>
        <w:rPr>
          <w:spacing w:val="36"/>
        </w:rPr>
        <w:t xml:space="preserve"> </w:t>
      </w:r>
      <w:r>
        <w:t>bude</w:t>
      </w:r>
      <w:r>
        <w:rPr>
          <w:spacing w:val="35"/>
        </w:rPr>
        <w:t xml:space="preserve"> </w:t>
      </w:r>
      <w:r>
        <w:t>neplatné</w:t>
      </w:r>
      <w:r>
        <w:rPr>
          <w:spacing w:val="35"/>
        </w:rPr>
        <w:t xml:space="preserve"> </w:t>
      </w:r>
      <w:r>
        <w:t>ustanovení</w:t>
      </w:r>
      <w:r>
        <w:rPr>
          <w:spacing w:val="35"/>
        </w:rPr>
        <w:t xml:space="preserve"> </w:t>
      </w:r>
      <w:r>
        <w:t>nahrazeno</w:t>
      </w:r>
      <w:r>
        <w:rPr>
          <w:spacing w:val="66"/>
          <w:w w:val="98"/>
        </w:rPr>
        <w:t xml:space="preserve"> </w:t>
      </w:r>
      <w:r>
        <w:t>ustanovením</w:t>
      </w:r>
      <w:r>
        <w:rPr>
          <w:spacing w:val="-27"/>
        </w:rPr>
        <w:t xml:space="preserve"> </w:t>
      </w:r>
      <w:r>
        <w:t>platným.</w:t>
      </w:r>
    </w:p>
    <w:p w14:paraId="6352D07A" w14:textId="77777777" w:rsidR="00AF143E" w:rsidRDefault="00AF143E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23" w:line="239" w:lineRule="auto"/>
        <w:ind w:right="145"/>
        <w:jc w:val="both"/>
        <w:rPr>
          <w:i w:val="0"/>
          <w:iCs w:val="0"/>
        </w:rPr>
      </w:pPr>
      <w:r>
        <w:t>Případná</w:t>
      </w:r>
      <w:r>
        <w:rPr>
          <w:spacing w:val="1"/>
        </w:rPr>
        <w:t xml:space="preserve"> </w:t>
      </w:r>
      <w:r>
        <w:t>neplatnost</w:t>
      </w:r>
      <w:r>
        <w:rPr>
          <w:spacing w:val="1"/>
        </w:rPr>
        <w:t xml:space="preserve"> </w:t>
      </w:r>
      <w:r>
        <w:t>některého</w:t>
      </w:r>
      <w:r>
        <w:rPr>
          <w:spacing w:val="1"/>
        </w:rPr>
        <w:t xml:space="preserve"> </w:t>
      </w:r>
      <w:r>
        <w:t>ustanovení této</w:t>
      </w:r>
      <w:r>
        <w:rPr>
          <w:spacing w:val="1"/>
        </w:rPr>
        <w:t xml:space="preserve"> </w:t>
      </w:r>
      <w:r>
        <w:t>smlouvy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vliv</w:t>
      </w:r>
      <w:r>
        <w:rPr>
          <w:spacing w:val="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platnost</w:t>
      </w:r>
      <w:r>
        <w:rPr>
          <w:spacing w:val="1"/>
        </w:rPr>
        <w:t xml:space="preserve"> </w:t>
      </w:r>
      <w:r>
        <w:t>celé</w:t>
      </w:r>
      <w:r>
        <w:rPr>
          <w:spacing w:val="1"/>
        </w:rPr>
        <w:t xml:space="preserve"> </w:t>
      </w:r>
      <w:r>
        <w:t>smlouvy,</w:t>
      </w:r>
      <w:r>
        <w:rPr>
          <w:spacing w:val="1"/>
        </w:rPr>
        <w:t xml:space="preserve"> </w:t>
      </w:r>
      <w:r>
        <w:t>ledaže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tato</w:t>
      </w:r>
      <w:r>
        <w:rPr>
          <w:spacing w:val="72"/>
          <w:w w:val="98"/>
        </w:rPr>
        <w:t xml:space="preserve"> </w:t>
      </w:r>
      <w:r>
        <w:t>neplatnost</w:t>
      </w:r>
      <w:r>
        <w:rPr>
          <w:spacing w:val="33"/>
        </w:rPr>
        <w:t xml:space="preserve"> </w:t>
      </w:r>
      <w:r>
        <w:t>měla</w:t>
      </w:r>
      <w:r>
        <w:rPr>
          <w:spacing w:val="33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následek</w:t>
      </w:r>
      <w:r>
        <w:rPr>
          <w:spacing w:val="33"/>
        </w:rPr>
        <w:t xml:space="preserve"> </w:t>
      </w:r>
      <w:r>
        <w:t>zmaření</w:t>
      </w:r>
      <w:r>
        <w:rPr>
          <w:spacing w:val="33"/>
        </w:rPr>
        <w:t xml:space="preserve"> </w:t>
      </w:r>
      <w:r>
        <w:t>účelu</w:t>
      </w:r>
      <w:r>
        <w:rPr>
          <w:spacing w:val="34"/>
        </w:rPr>
        <w:t xml:space="preserve"> </w:t>
      </w:r>
      <w:r>
        <w:t>této</w:t>
      </w:r>
      <w:r>
        <w:rPr>
          <w:spacing w:val="34"/>
        </w:rPr>
        <w:t xml:space="preserve"> </w:t>
      </w:r>
      <w:r>
        <w:t>smlouvy.</w:t>
      </w:r>
      <w:r>
        <w:rPr>
          <w:spacing w:val="33"/>
        </w:rPr>
        <w:t xml:space="preserve"> </w:t>
      </w:r>
      <w:r>
        <w:t>Smluvní</w:t>
      </w:r>
      <w:r>
        <w:rPr>
          <w:spacing w:val="34"/>
        </w:rPr>
        <w:t xml:space="preserve"> </w:t>
      </w:r>
      <w:r>
        <w:t>strany</w:t>
      </w:r>
      <w:r>
        <w:rPr>
          <w:spacing w:val="33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případě</w:t>
      </w:r>
      <w:r>
        <w:rPr>
          <w:spacing w:val="33"/>
        </w:rPr>
        <w:t xml:space="preserve"> </w:t>
      </w:r>
      <w:r>
        <w:t>zjištění</w:t>
      </w:r>
      <w:r>
        <w:rPr>
          <w:spacing w:val="34"/>
        </w:rPr>
        <w:t xml:space="preserve"> </w:t>
      </w:r>
      <w:r>
        <w:t>neplatnosti</w:t>
      </w:r>
      <w:r>
        <w:rPr>
          <w:spacing w:val="54"/>
          <w:w w:val="99"/>
        </w:rPr>
        <w:t xml:space="preserve"> </w:t>
      </w:r>
      <w:r>
        <w:t>některého</w:t>
      </w:r>
      <w:r>
        <w:rPr>
          <w:spacing w:val="34"/>
        </w:rPr>
        <w:t xml:space="preserve"> </w:t>
      </w:r>
      <w:r>
        <w:t>ustanovení</w:t>
      </w:r>
      <w:r>
        <w:rPr>
          <w:spacing w:val="35"/>
        </w:rPr>
        <w:t xml:space="preserve"> </w:t>
      </w:r>
      <w:r>
        <w:t>smlouvy</w:t>
      </w:r>
      <w:r>
        <w:rPr>
          <w:spacing w:val="35"/>
        </w:rPr>
        <w:t xml:space="preserve"> </w:t>
      </w:r>
      <w:r>
        <w:t>uzavřou</w:t>
      </w:r>
      <w:r>
        <w:rPr>
          <w:spacing w:val="35"/>
        </w:rPr>
        <w:t xml:space="preserve"> </w:t>
      </w:r>
      <w:r>
        <w:t>dodatek</w:t>
      </w:r>
      <w:r>
        <w:rPr>
          <w:spacing w:val="35"/>
        </w:rPr>
        <w:t xml:space="preserve"> </w:t>
      </w:r>
      <w:r>
        <w:t>smlouvy,</w:t>
      </w:r>
      <w:r>
        <w:rPr>
          <w:spacing w:val="35"/>
        </w:rPr>
        <w:t xml:space="preserve"> </w:t>
      </w:r>
      <w:r>
        <w:t>kterým</w:t>
      </w:r>
      <w:r>
        <w:rPr>
          <w:spacing w:val="36"/>
        </w:rPr>
        <w:t xml:space="preserve"> </w:t>
      </w:r>
      <w:r>
        <w:t>bude</w:t>
      </w:r>
      <w:r>
        <w:rPr>
          <w:spacing w:val="35"/>
        </w:rPr>
        <w:t xml:space="preserve"> </w:t>
      </w:r>
      <w:r>
        <w:t>neplatné</w:t>
      </w:r>
      <w:r>
        <w:rPr>
          <w:spacing w:val="35"/>
        </w:rPr>
        <w:t xml:space="preserve"> </w:t>
      </w:r>
      <w:r>
        <w:t>ustanovení</w:t>
      </w:r>
      <w:r>
        <w:rPr>
          <w:spacing w:val="35"/>
        </w:rPr>
        <w:t xml:space="preserve"> </w:t>
      </w:r>
      <w:r>
        <w:t>nahrazeno</w:t>
      </w:r>
      <w:r>
        <w:rPr>
          <w:spacing w:val="67"/>
          <w:w w:val="98"/>
        </w:rPr>
        <w:t xml:space="preserve"> </w:t>
      </w:r>
      <w:r>
        <w:t>ustanovením</w:t>
      </w:r>
      <w:r>
        <w:rPr>
          <w:spacing w:val="-27"/>
        </w:rPr>
        <w:t xml:space="preserve"> </w:t>
      </w:r>
      <w:r>
        <w:t>platným.</w:t>
      </w:r>
    </w:p>
    <w:p w14:paraId="7B14B514" w14:textId="77777777" w:rsidR="00AF143E" w:rsidRPr="00083F38" w:rsidRDefault="00AF143E" w:rsidP="00083F38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23" w:line="239" w:lineRule="auto"/>
        <w:ind w:right="145"/>
        <w:jc w:val="both"/>
      </w:pPr>
      <w:r>
        <w:t>Obě</w:t>
      </w:r>
      <w:r w:rsidRPr="00083F38">
        <w:t xml:space="preserve"> </w:t>
      </w:r>
      <w:r>
        <w:t>smluvní</w:t>
      </w:r>
      <w:r w:rsidRPr="00083F38">
        <w:t xml:space="preserve"> </w:t>
      </w:r>
      <w:r>
        <w:t>strany</w:t>
      </w:r>
      <w:r w:rsidRPr="00083F38">
        <w:t xml:space="preserve"> </w:t>
      </w:r>
      <w:r>
        <w:t>prohlašují,</w:t>
      </w:r>
      <w:r w:rsidRPr="00083F38">
        <w:t xml:space="preserve"> </w:t>
      </w:r>
      <w:r>
        <w:t>že</w:t>
      </w:r>
      <w:r w:rsidRPr="00083F38">
        <w:t xml:space="preserve"> </w:t>
      </w:r>
      <w:r>
        <w:t>se</w:t>
      </w:r>
      <w:r w:rsidRPr="00083F38">
        <w:t xml:space="preserve"> </w:t>
      </w:r>
      <w:r>
        <w:t>tato</w:t>
      </w:r>
      <w:r w:rsidRPr="00083F38">
        <w:t xml:space="preserve"> </w:t>
      </w:r>
      <w:r>
        <w:t>smlouva</w:t>
      </w:r>
      <w:r w:rsidRPr="00083F38">
        <w:t xml:space="preserve"> </w:t>
      </w:r>
      <w:r>
        <w:t>bude</w:t>
      </w:r>
      <w:r w:rsidRPr="00083F38">
        <w:t xml:space="preserve"> </w:t>
      </w:r>
      <w:r>
        <w:t>řídit</w:t>
      </w:r>
      <w:r w:rsidRPr="00083F38">
        <w:t xml:space="preserve"> </w:t>
      </w:r>
      <w:r>
        <w:t>občanským</w:t>
      </w:r>
      <w:r w:rsidRPr="00083F38">
        <w:t xml:space="preserve"> </w:t>
      </w:r>
      <w:r>
        <w:t>zákoníkem</w:t>
      </w:r>
      <w:r w:rsidRPr="00083F38">
        <w:t xml:space="preserve"> </w:t>
      </w:r>
      <w:r>
        <w:t>zejména</w:t>
      </w:r>
      <w:r w:rsidRPr="00083F38">
        <w:t xml:space="preserve"> </w:t>
      </w:r>
      <w:r>
        <w:t>v</w:t>
      </w:r>
      <w:r w:rsidRPr="00083F38">
        <w:t xml:space="preserve"> </w:t>
      </w:r>
      <w:r>
        <w:t>případech,</w:t>
      </w:r>
      <w:r w:rsidRPr="00083F38">
        <w:t xml:space="preserve"> </w:t>
      </w:r>
      <w:r>
        <w:t>které</w:t>
      </w:r>
      <w:r w:rsidRPr="00083F38">
        <w:t xml:space="preserve"> </w:t>
      </w:r>
      <w:r>
        <w:t>nejsou</w:t>
      </w:r>
      <w:r w:rsidRPr="00083F38">
        <w:t xml:space="preserve"> </w:t>
      </w:r>
      <w:r>
        <w:t>touto</w:t>
      </w:r>
      <w:r w:rsidRPr="00083F38">
        <w:t xml:space="preserve"> </w:t>
      </w:r>
      <w:r>
        <w:t>smlouvou</w:t>
      </w:r>
      <w:r w:rsidRPr="00083F38">
        <w:t xml:space="preserve"> </w:t>
      </w:r>
      <w:r>
        <w:t>přímo</w:t>
      </w:r>
      <w:r w:rsidRPr="00083F38">
        <w:t xml:space="preserve"> </w:t>
      </w:r>
      <w:r>
        <w:t>řešeny.</w:t>
      </w:r>
    </w:p>
    <w:p w14:paraId="6473BB85" w14:textId="77777777" w:rsidR="008B4737" w:rsidRPr="00083F38" w:rsidRDefault="00AF143E" w:rsidP="00083F38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23" w:line="239" w:lineRule="auto"/>
        <w:ind w:right="145"/>
        <w:jc w:val="both"/>
      </w:pPr>
      <w:r w:rsidRPr="0017004E">
        <w:t>Nedílnou</w:t>
      </w:r>
      <w:r w:rsidRPr="00083F38">
        <w:t xml:space="preserve"> </w:t>
      </w:r>
      <w:r w:rsidRPr="0017004E">
        <w:t>přílohou</w:t>
      </w:r>
      <w:r w:rsidRPr="00083F38">
        <w:t xml:space="preserve"> </w:t>
      </w:r>
      <w:r w:rsidRPr="0017004E">
        <w:t>této</w:t>
      </w:r>
      <w:r w:rsidRPr="00083F38">
        <w:t xml:space="preserve"> </w:t>
      </w:r>
      <w:r w:rsidRPr="0017004E">
        <w:t>smlouvy</w:t>
      </w:r>
      <w:r w:rsidRPr="00083F38">
        <w:t xml:space="preserve"> </w:t>
      </w:r>
      <w:r w:rsidRPr="0017004E">
        <w:t>jsou</w:t>
      </w:r>
      <w:r w:rsidRPr="00083F38">
        <w:t xml:space="preserve"> </w:t>
      </w:r>
      <w:r w:rsidRPr="0017004E">
        <w:t>její</w:t>
      </w:r>
      <w:r w:rsidRPr="00083F38">
        <w:t xml:space="preserve"> </w:t>
      </w:r>
      <w:r w:rsidRPr="0017004E">
        <w:t>přílohy:</w:t>
      </w:r>
      <w:r w:rsidRPr="00083F38">
        <w:t xml:space="preserve"> </w:t>
      </w:r>
    </w:p>
    <w:p w14:paraId="46EDD5E0" w14:textId="77777777" w:rsidR="00AF143E" w:rsidRPr="0017004E" w:rsidRDefault="00AF143E" w:rsidP="008B4737">
      <w:pPr>
        <w:pStyle w:val="Zkladntext"/>
        <w:tabs>
          <w:tab w:val="left" w:pos="1418"/>
          <w:tab w:val="left" w:pos="2563"/>
        </w:tabs>
        <w:kinsoku w:val="0"/>
        <w:overflowPunct w:val="0"/>
        <w:spacing w:before="0" w:line="313" w:lineRule="auto"/>
        <w:ind w:left="2552" w:right="17" w:hanging="1559"/>
        <w:rPr>
          <w:i w:val="0"/>
          <w:iCs w:val="0"/>
        </w:rPr>
      </w:pPr>
      <w:r w:rsidRPr="0017004E">
        <w:t>Příloha</w:t>
      </w:r>
      <w:r w:rsidRPr="0017004E">
        <w:rPr>
          <w:spacing w:val="-8"/>
        </w:rPr>
        <w:t xml:space="preserve"> </w:t>
      </w:r>
      <w:r w:rsidRPr="0017004E">
        <w:t>č.</w:t>
      </w:r>
      <w:r w:rsidRPr="0017004E">
        <w:rPr>
          <w:spacing w:val="-8"/>
        </w:rPr>
        <w:t xml:space="preserve"> </w:t>
      </w:r>
      <w:r w:rsidRPr="0017004E">
        <w:t>1:</w:t>
      </w:r>
      <w:r w:rsidRPr="0017004E">
        <w:tab/>
        <w:t>Druhy</w:t>
      </w:r>
      <w:r w:rsidRPr="0017004E">
        <w:rPr>
          <w:spacing w:val="-11"/>
        </w:rPr>
        <w:t xml:space="preserve"> </w:t>
      </w:r>
      <w:r w:rsidRPr="0017004E">
        <w:t>odpadů</w:t>
      </w:r>
      <w:r w:rsidRPr="0017004E">
        <w:rPr>
          <w:spacing w:val="-10"/>
        </w:rPr>
        <w:t xml:space="preserve"> </w:t>
      </w:r>
      <w:r w:rsidRPr="0017004E">
        <w:t>a</w:t>
      </w:r>
      <w:r w:rsidRPr="0017004E">
        <w:rPr>
          <w:spacing w:val="-11"/>
        </w:rPr>
        <w:t xml:space="preserve"> </w:t>
      </w:r>
      <w:r w:rsidRPr="0017004E">
        <w:t>jednotkové</w:t>
      </w:r>
      <w:r w:rsidRPr="0017004E">
        <w:rPr>
          <w:spacing w:val="-11"/>
        </w:rPr>
        <w:t xml:space="preserve"> </w:t>
      </w:r>
      <w:r w:rsidRPr="0017004E">
        <w:t>ceny</w:t>
      </w:r>
      <w:r w:rsidR="008B4737" w:rsidRPr="0017004E">
        <w:t xml:space="preserve"> </w:t>
      </w:r>
      <w:r w:rsidR="008B4737" w:rsidRPr="0017004E">
        <w:rPr>
          <w:highlight w:val="yellow"/>
        </w:rPr>
        <w:t>(účastník předloží v nabídce přílohu č. 1 zpracovanou na podkladě svazku č. 4.1 zadávacích podmínek předmětné zakázky).</w:t>
      </w:r>
    </w:p>
    <w:p w14:paraId="2D32D62E" w14:textId="77777777" w:rsidR="00AF143E" w:rsidRPr="0017004E" w:rsidRDefault="00AF143E" w:rsidP="008B4737">
      <w:pPr>
        <w:pStyle w:val="Zkladntext"/>
        <w:tabs>
          <w:tab w:val="left" w:pos="2563"/>
        </w:tabs>
        <w:kinsoku w:val="0"/>
        <w:overflowPunct w:val="0"/>
        <w:spacing w:before="0"/>
        <w:ind w:left="2552" w:hanging="1559"/>
        <w:rPr>
          <w:i w:val="0"/>
          <w:iCs w:val="0"/>
        </w:rPr>
      </w:pPr>
      <w:r w:rsidRPr="0017004E">
        <w:t>Příloha</w:t>
      </w:r>
      <w:r w:rsidRPr="0017004E">
        <w:rPr>
          <w:spacing w:val="-8"/>
        </w:rPr>
        <w:t xml:space="preserve"> </w:t>
      </w:r>
      <w:r w:rsidRPr="0017004E">
        <w:t>č.</w:t>
      </w:r>
      <w:r w:rsidRPr="0017004E">
        <w:rPr>
          <w:spacing w:val="-8"/>
        </w:rPr>
        <w:t xml:space="preserve"> </w:t>
      </w:r>
      <w:r w:rsidRPr="0017004E">
        <w:t>2:</w:t>
      </w:r>
      <w:r w:rsidRPr="0017004E">
        <w:tab/>
        <w:t>Konkretizace</w:t>
      </w:r>
      <w:r w:rsidRPr="0017004E">
        <w:rPr>
          <w:spacing w:val="-11"/>
        </w:rPr>
        <w:t xml:space="preserve"> </w:t>
      </w:r>
      <w:r w:rsidRPr="0017004E">
        <w:t>rozsahu,</w:t>
      </w:r>
      <w:r w:rsidRPr="0017004E">
        <w:rPr>
          <w:spacing w:val="-10"/>
        </w:rPr>
        <w:t xml:space="preserve"> </w:t>
      </w:r>
      <w:r w:rsidRPr="0017004E">
        <w:t>místa</w:t>
      </w:r>
      <w:r w:rsidRPr="0017004E">
        <w:rPr>
          <w:spacing w:val="-11"/>
        </w:rPr>
        <w:t xml:space="preserve"> </w:t>
      </w:r>
      <w:r w:rsidRPr="0017004E">
        <w:t>a</w:t>
      </w:r>
      <w:r w:rsidRPr="0017004E">
        <w:rPr>
          <w:spacing w:val="-11"/>
        </w:rPr>
        <w:t xml:space="preserve"> </w:t>
      </w:r>
      <w:r w:rsidRPr="0017004E">
        <w:t>doby</w:t>
      </w:r>
      <w:r w:rsidRPr="0017004E">
        <w:rPr>
          <w:spacing w:val="-10"/>
        </w:rPr>
        <w:t xml:space="preserve"> </w:t>
      </w:r>
      <w:r w:rsidRPr="0017004E">
        <w:t>plnění</w:t>
      </w:r>
      <w:r w:rsidR="008B4737" w:rsidRPr="0017004E">
        <w:t xml:space="preserve"> </w:t>
      </w:r>
      <w:r w:rsidR="008B4737" w:rsidRPr="0017004E">
        <w:rPr>
          <w:highlight w:val="yellow"/>
        </w:rPr>
        <w:t>(účastník předloží v nabídce přílohu č. 2, která je součástí zadávacích podmínek předmětné zakázky).</w:t>
      </w:r>
    </w:p>
    <w:p w14:paraId="124F7A75" w14:textId="77777777" w:rsidR="00AF143E" w:rsidRPr="0017004E" w:rsidRDefault="00AF143E" w:rsidP="008B4737">
      <w:pPr>
        <w:pStyle w:val="Zkladntext"/>
        <w:tabs>
          <w:tab w:val="left" w:pos="2563"/>
        </w:tabs>
        <w:kinsoku w:val="0"/>
        <w:overflowPunct w:val="0"/>
        <w:ind w:left="2552" w:hanging="1548"/>
        <w:rPr>
          <w:i w:val="0"/>
          <w:iCs w:val="0"/>
        </w:rPr>
      </w:pPr>
      <w:r w:rsidRPr="0017004E">
        <w:t>Příloha</w:t>
      </w:r>
      <w:r w:rsidRPr="0017004E">
        <w:rPr>
          <w:spacing w:val="-8"/>
        </w:rPr>
        <w:t xml:space="preserve"> </w:t>
      </w:r>
      <w:r w:rsidRPr="0017004E">
        <w:t>č.</w:t>
      </w:r>
      <w:r w:rsidRPr="0017004E">
        <w:rPr>
          <w:spacing w:val="-8"/>
        </w:rPr>
        <w:t xml:space="preserve"> </w:t>
      </w:r>
      <w:r w:rsidRPr="0017004E">
        <w:t>3:</w:t>
      </w:r>
      <w:r w:rsidRPr="0017004E">
        <w:tab/>
        <w:t>Dokumenty</w:t>
      </w:r>
      <w:r w:rsidRPr="0017004E">
        <w:rPr>
          <w:spacing w:val="-13"/>
        </w:rPr>
        <w:t xml:space="preserve"> </w:t>
      </w:r>
      <w:r w:rsidRPr="0017004E">
        <w:t>pro</w:t>
      </w:r>
      <w:r w:rsidRPr="0017004E">
        <w:rPr>
          <w:spacing w:val="-13"/>
        </w:rPr>
        <w:t xml:space="preserve"> </w:t>
      </w:r>
      <w:r w:rsidRPr="0017004E">
        <w:t>řádné</w:t>
      </w:r>
      <w:r w:rsidRPr="0017004E">
        <w:rPr>
          <w:spacing w:val="-14"/>
        </w:rPr>
        <w:t xml:space="preserve"> </w:t>
      </w:r>
      <w:r w:rsidRPr="0017004E">
        <w:t>zajištění</w:t>
      </w:r>
      <w:r w:rsidRPr="0017004E">
        <w:rPr>
          <w:spacing w:val="-13"/>
        </w:rPr>
        <w:t xml:space="preserve"> </w:t>
      </w:r>
      <w:r w:rsidRPr="0017004E">
        <w:t>činnosti</w:t>
      </w:r>
      <w:r w:rsidRPr="0017004E">
        <w:rPr>
          <w:spacing w:val="-14"/>
        </w:rPr>
        <w:t xml:space="preserve"> </w:t>
      </w:r>
      <w:r w:rsidRPr="0017004E">
        <w:t>Poskytovatele</w:t>
      </w:r>
      <w:r w:rsidR="008B4737" w:rsidRPr="0017004E">
        <w:t xml:space="preserve"> </w:t>
      </w:r>
      <w:r w:rsidR="008B4737" w:rsidRPr="0017004E">
        <w:rPr>
          <w:highlight w:val="yellow"/>
        </w:rPr>
        <w:t>(účastník předloží v nabídce přílohu č. 3, která je součástí zadávacích podmínek předmětné zakázky).</w:t>
      </w:r>
    </w:p>
    <w:p w14:paraId="0E198285" w14:textId="77777777" w:rsidR="00AF143E" w:rsidRPr="0017004E" w:rsidRDefault="00AF143E" w:rsidP="008B4737">
      <w:pPr>
        <w:pStyle w:val="Zkladntext"/>
        <w:tabs>
          <w:tab w:val="left" w:pos="2563"/>
        </w:tabs>
        <w:kinsoku w:val="0"/>
        <w:overflowPunct w:val="0"/>
        <w:ind w:left="2552" w:hanging="1548"/>
        <w:rPr>
          <w:i w:val="0"/>
          <w:iCs w:val="0"/>
        </w:rPr>
      </w:pPr>
      <w:r w:rsidRPr="0017004E">
        <w:t>Příloha</w:t>
      </w:r>
      <w:r w:rsidRPr="0017004E">
        <w:rPr>
          <w:spacing w:val="-8"/>
        </w:rPr>
        <w:t xml:space="preserve"> </w:t>
      </w:r>
      <w:r w:rsidRPr="0017004E">
        <w:t>č.</w:t>
      </w:r>
      <w:r w:rsidRPr="0017004E">
        <w:rPr>
          <w:spacing w:val="-8"/>
        </w:rPr>
        <w:t xml:space="preserve"> </w:t>
      </w:r>
      <w:r w:rsidRPr="0017004E">
        <w:t>4:</w:t>
      </w:r>
      <w:r w:rsidRPr="0017004E">
        <w:tab/>
        <w:t>Seznam</w:t>
      </w:r>
      <w:r w:rsidRPr="0017004E">
        <w:rPr>
          <w:spacing w:val="-10"/>
        </w:rPr>
        <w:t xml:space="preserve"> </w:t>
      </w:r>
      <w:r w:rsidRPr="0017004E">
        <w:t>technického</w:t>
      </w:r>
      <w:r w:rsidRPr="0017004E">
        <w:rPr>
          <w:spacing w:val="-9"/>
        </w:rPr>
        <w:t xml:space="preserve"> </w:t>
      </w:r>
      <w:r w:rsidRPr="0017004E">
        <w:t>zařízení,</w:t>
      </w:r>
      <w:r w:rsidRPr="0017004E">
        <w:rPr>
          <w:spacing w:val="-11"/>
        </w:rPr>
        <w:t xml:space="preserve"> </w:t>
      </w:r>
      <w:r w:rsidRPr="0017004E">
        <w:t>které</w:t>
      </w:r>
      <w:r w:rsidRPr="0017004E">
        <w:rPr>
          <w:spacing w:val="-11"/>
        </w:rPr>
        <w:t xml:space="preserve"> </w:t>
      </w:r>
      <w:r w:rsidRPr="0017004E">
        <w:t>bude</w:t>
      </w:r>
      <w:r w:rsidRPr="0017004E">
        <w:rPr>
          <w:spacing w:val="-10"/>
        </w:rPr>
        <w:t xml:space="preserve"> </w:t>
      </w:r>
      <w:r w:rsidRPr="0017004E">
        <w:t>mít</w:t>
      </w:r>
      <w:r w:rsidRPr="0017004E">
        <w:rPr>
          <w:spacing w:val="-11"/>
        </w:rPr>
        <w:t xml:space="preserve"> </w:t>
      </w:r>
      <w:r w:rsidRPr="0017004E">
        <w:t>Poskytovatel</w:t>
      </w:r>
      <w:r w:rsidRPr="0017004E">
        <w:rPr>
          <w:spacing w:val="-10"/>
        </w:rPr>
        <w:t xml:space="preserve"> </w:t>
      </w:r>
      <w:r w:rsidRPr="0017004E">
        <w:t>k</w:t>
      </w:r>
      <w:r w:rsidRPr="0017004E">
        <w:rPr>
          <w:spacing w:val="-11"/>
        </w:rPr>
        <w:t xml:space="preserve"> </w:t>
      </w:r>
      <w:r w:rsidRPr="0017004E">
        <w:t>dispozici.</w:t>
      </w:r>
      <w:r w:rsidR="008B4737" w:rsidRPr="0017004E">
        <w:rPr>
          <w:highlight w:val="yellow"/>
        </w:rPr>
        <w:t xml:space="preserve"> (účastník předloží v nabídce přílohu č. 4 zpracovanou na podkladě </w:t>
      </w:r>
      <w:r w:rsidR="00D56EAF" w:rsidRPr="0017004E">
        <w:rPr>
          <w:highlight w:val="yellow"/>
        </w:rPr>
        <w:t>svazku</w:t>
      </w:r>
      <w:r w:rsidR="008B4737" w:rsidRPr="0017004E">
        <w:rPr>
          <w:highlight w:val="yellow"/>
        </w:rPr>
        <w:t xml:space="preserve"> č. </w:t>
      </w:r>
      <w:r w:rsidR="00D56EAF" w:rsidRPr="0017004E">
        <w:rPr>
          <w:highlight w:val="yellow"/>
        </w:rPr>
        <w:t>5.1, který</w:t>
      </w:r>
      <w:r w:rsidR="008B4737" w:rsidRPr="0017004E">
        <w:rPr>
          <w:highlight w:val="yellow"/>
        </w:rPr>
        <w:t xml:space="preserve"> je součástí zadávacích podmínek předmětné zakázky).</w:t>
      </w:r>
    </w:p>
    <w:p w14:paraId="03B0DBA5" w14:textId="06CB8EE0" w:rsidR="00AF143E" w:rsidRPr="0017004E" w:rsidRDefault="00AF143E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17"/>
        <w:rPr>
          <w:i w:val="0"/>
          <w:iCs w:val="0"/>
        </w:rPr>
      </w:pPr>
      <w:r w:rsidRPr="0017004E">
        <w:t>Smlouva</w:t>
      </w:r>
      <w:r w:rsidRPr="0017004E">
        <w:rPr>
          <w:spacing w:val="-22"/>
        </w:rPr>
        <w:t xml:space="preserve"> </w:t>
      </w:r>
      <w:r w:rsidRPr="0017004E">
        <w:t>je</w:t>
      </w:r>
      <w:r w:rsidRPr="0017004E">
        <w:rPr>
          <w:spacing w:val="-22"/>
        </w:rPr>
        <w:t xml:space="preserve"> </w:t>
      </w:r>
      <w:r w:rsidRPr="0017004E">
        <w:t>vyhotovena</w:t>
      </w:r>
      <w:r w:rsidRPr="0017004E">
        <w:rPr>
          <w:spacing w:val="-21"/>
        </w:rPr>
        <w:t xml:space="preserve"> </w:t>
      </w:r>
      <w:r w:rsidRPr="0017004E">
        <w:t>ve</w:t>
      </w:r>
      <w:r w:rsidRPr="0017004E">
        <w:rPr>
          <w:spacing w:val="-22"/>
        </w:rPr>
        <w:t xml:space="preserve"> </w:t>
      </w:r>
      <w:r w:rsidRPr="0017004E">
        <w:t>4</w:t>
      </w:r>
      <w:r w:rsidRPr="0017004E">
        <w:rPr>
          <w:spacing w:val="-22"/>
        </w:rPr>
        <w:t xml:space="preserve"> </w:t>
      </w:r>
      <w:r w:rsidRPr="0017004E">
        <w:t>stejnopisech</w:t>
      </w:r>
      <w:r w:rsidRPr="0017004E">
        <w:rPr>
          <w:spacing w:val="-21"/>
        </w:rPr>
        <w:t xml:space="preserve"> </w:t>
      </w:r>
      <w:r w:rsidRPr="0017004E">
        <w:t>s</w:t>
      </w:r>
      <w:r w:rsidRPr="0017004E">
        <w:rPr>
          <w:spacing w:val="-12"/>
        </w:rPr>
        <w:t xml:space="preserve"> </w:t>
      </w:r>
      <w:r w:rsidRPr="0017004E">
        <w:t>platností</w:t>
      </w:r>
      <w:r w:rsidRPr="0017004E">
        <w:rPr>
          <w:spacing w:val="-22"/>
        </w:rPr>
        <w:t xml:space="preserve"> </w:t>
      </w:r>
      <w:r w:rsidRPr="0017004E">
        <w:t>originálu,</w:t>
      </w:r>
      <w:r w:rsidRPr="0017004E">
        <w:rPr>
          <w:spacing w:val="-23"/>
        </w:rPr>
        <w:t xml:space="preserve"> </w:t>
      </w:r>
      <w:r w:rsidRPr="0017004E">
        <w:t>z</w:t>
      </w:r>
      <w:r w:rsidRPr="0017004E">
        <w:rPr>
          <w:spacing w:val="-11"/>
        </w:rPr>
        <w:t xml:space="preserve"> </w:t>
      </w:r>
      <w:r w:rsidRPr="0017004E">
        <w:t>nichž</w:t>
      </w:r>
      <w:r w:rsidRPr="0017004E">
        <w:rPr>
          <w:spacing w:val="-22"/>
        </w:rPr>
        <w:t xml:space="preserve"> </w:t>
      </w:r>
      <w:r w:rsidRPr="0017004E">
        <w:t>každá</w:t>
      </w:r>
      <w:r w:rsidRPr="0017004E">
        <w:rPr>
          <w:spacing w:val="-22"/>
        </w:rPr>
        <w:t xml:space="preserve"> </w:t>
      </w:r>
      <w:r w:rsidRPr="0017004E">
        <w:t>smluvní</w:t>
      </w:r>
      <w:r w:rsidRPr="0017004E">
        <w:rPr>
          <w:spacing w:val="-22"/>
        </w:rPr>
        <w:t xml:space="preserve"> </w:t>
      </w:r>
      <w:r w:rsidRPr="0017004E">
        <w:t>strana</w:t>
      </w:r>
      <w:r w:rsidRPr="0017004E">
        <w:rPr>
          <w:spacing w:val="-22"/>
        </w:rPr>
        <w:t xml:space="preserve"> </w:t>
      </w:r>
      <w:r w:rsidRPr="0017004E">
        <w:t>obdrží</w:t>
      </w:r>
      <w:r w:rsidRPr="0017004E">
        <w:rPr>
          <w:spacing w:val="-23"/>
        </w:rPr>
        <w:t xml:space="preserve"> </w:t>
      </w:r>
      <w:r w:rsidR="00D15DFF">
        <w:t>2</w:t>
      </w:r>
      <w:r w:rsidRPr="0017004E">
        <w:rPr>
          <w:spacing w:val="-21"/>
        </w:rPr>
        <w:t xml:space="preserve"> </w:t>
      </w:r>
      <w:r w:rsidRPr="0017004E">
        <w:t>vyhovení.</w:t>
      </w:r>
    </w:p>
    <w:p w14:paraId="32E70CAD" w14:textId="77777777" w:rsidR="00AF143E" w:rsidRDefault="00AF143E">
      <w:pPr>
        <w:pStyle w:val="Zkladntext"/>
        <w:numPr>
          <w:ilvl w:val="1"/>
          <w:numId w:val="16"/>
        </w:numPr>
        <w:tabs>
          <w:tab w:val="left" w:pos="1005"/>
        </w:tabs>
        <w:kinsoku w:val="0"/>
        <w:overflowPunct w:val="0"/>
        <w:spacing w:before="122"/>
        <w:ind w:right="145"/>
        <w:jc w:val="both"/>
        <w:rPr>
          <w:i w:val="0"/>
          <w:iCs w:val="0"/>
        </w:rPr>
      </w:pPr>
      <w:r>
        <w:t>Smluvní strany</w:t>
      </w:r>
      <w:r>
        <w:rPr>
          <w:spacing w:val="1"/>
        </w:rPr>
        <w:t xml:space="preserve"> </w:t>
      </w:r>
      <w:r>
        <w:t>shodně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výslovně</w:t>
      </w:r>
      <w:r>
        <w:rPr>
          <w:spacing w:val="1"/>
        </w:rPr>
        <w:t xml:space="preserve"> </w:t>
      </w:r>
      <w:r>
        <w:t>prohlašují, že</w:t>
      </w:r>
      <w:r>
        <w:rPr>
          <w:spacing w:val="2"/>
        </w:rPr>
        <w:t xml:space="preserve"> </w:t>
      </w:r>
      <w:r>
        <w:t>došlo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dohodě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celém</w:t>
      </w:r>
      <w:r>
        <w:rPr>
          <w:spacing w:val="1"/>
        </w:rPr>
        <w:t xml:space="preserve"> </w:t>
      </w:r>
      <w:r>
        <w:t>obsahu smlouvy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jim</w:t>
      </w:r>
      <w:r>
        <w:rPr>
          <w:spacing w:val="1"/>
        </w:rPr>
        <w:t xml:space="preserve"> </w:t>
      </w:r>
      <w:r>
        <w:t>obsah</w:t>
      </w:r>
      <w:r>
        <w:rPr>
          <w:spacing w:val="43"/>
          <w:w w:val="98"/>
        </w:rPr>
        <w:t xml:space="preserve"> </w:t>
      </w:r>
      <w:r>
        <w:t>smlouvy</w:t>
      </w:r>
      <w:r>
        <w:rPr>
          <w:spacing w:val="-12"/>
        </w:rPr>
        <w:t xml:space="preserve"> </w:t>
      </w:r>
      <w:r>
        <w:t>dobře</w:t>
      </w:r>
      <w:r>
        <w:rPr>
          <w:spacing w:val="-13"/>
        </w:rPr>
        <w:t xml:space="preserve"> </w:t>
      </w:r>
      <w:r>
        <w:t>znám</w:t>
      </w:r>
      <w:r>
        <w:rPr>
          <w:spacing w:val="-12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celém</w:t>
      </w:r>
      <w:r>
        <w:rPr>
          <w:spacing w:val="-11"/>
        </w:rPr>
        <w:t xml:space="preserve"> </w:t>
      </w:r>
      <w:r>
        <w:t>jeho</w:t>
      </w:r>
      <w:r>
        <w:rPr>
          <w:spacing w:val="-12"/>
        </w:rPr>
        <w:t xml:space="preserve"> </w:t>
      </w:r>
      <w:r>
        <w:t>rozsahu</w:t>
      </w:r>
      <w:r>
        <w:rPr>
          <w:spacing w:val="-12"/>
        </w:rPr>
        <w:t xml:space="preserve"> </w:t>
      </w:r>
      <w:r>
        <w:t>s</w:t>
      </w:r>
      <w:r>
        <w:rPr>
          <w:spacing w:val="-13"/>
        </w:rPr>
        <w:t xml:space="preserve"> </w:t>
      </w:r>
      <w:r>
        <w:t>tím,</w:t>
      </w:r>
      <w:r>
        <w:rPr>
          <w:spacing w:val="-12"/>
        </w:rPr>
        <w:t xml:space="preserve"> </w:t>
      </w:r>
      <w:r>
        <w:t>že</w:t>
      </w:r>
      <w:r>
        <w:rPr>
          <w:spacing w:val="-13"/>
        </w:rPr>
        <w:t xml:space="preserve"> </w:t>
      </w:r>
      <w:r>
        <w:t>smlouva</w:t>
      </w:r>
      <w:r>
        <w:rPr>
          <w:spacing w:val="-13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projevem</w:t>
      </w:r>
      <w:r>
        <w:rPr>
          <w:spacing w:val="-12"/>
        </w:rPr>
        <w:t xml:space="preserve"> </w:t>
      </w:r>
      <w:r>
        <w:t>jejich</w:t>
      </w:r>
      <w:r>
        <w:rPr>
          <w:spacing w:val="-12"/>
        </w:rPr>
        <w:t xml:space="preserve"> </w:t>
      </w:r>
      <w:r>
        <w:t>vážné,</w:t>
      </w:r>
      <w:r>
        <w:rPr>
          <w:spacing w:val="-13"/>
        </w:rPr>
        <w:t xml:space="preserve"> </w:t>
      </w:r>
      <w:r>
        <w:t>pravé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svobodné</w:t>
      </w:r>
      <w:r>
        <w:rPr>
          <w:spacing w:val="-13"/>
        </w:rPr>
        <w:t xml:space="preserve"> </w:t>
      </w:r>
      <w:r>
        <w:t>vůle</w:t>
      </w:r>
      <w:r>
        <w:rPr>
          <w:spacing w:val="62"/>
          <w:w w:val="98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nebyla</w:t>
      </w:r>
      <w:r>
        <w:rPr>
          <w:spacing w:val="23"/>
        </w:rPr>
        <w:t xml:space="preserve"> </w:t>
      </w:r>
      <w:r>
        <w:t>uzavřena</w:t>
      </w:r>
      <w:r>
        <w:rPr>
          <w:spacing w:val="24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tísni</w:t>
      </w:r>
      <w:r>
        <w:rPr>
          <w:spacing w:val="23"/>
        </w:rPr>
        <w:t xml:space="preserve"> </w:t>
      </w:r>
      <w:r>
        <w:t>či</w:t>
      </w:r>
      <w:r>
        <w:rPr>
          <w:spacing w:val="22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nápadně</w:t>
      </w:r>
      <w:r>
        <w:rPr>
          <w:spacing w:val="23"/>
        </w:rPr>
        <w:t xml:space="preserve"> </w:t>
      </w:r>
      <w:r>
        <w:t>nevýhodných</w:t>
      </w:r>
      <w:r>
        <w:rPr>
          <w:spacing w:val="24"/>
        </w:rPr>
        <w:t xml:space="preserve"> </w:t>
      </w:r>
      <w:r>
        <w:t>podmínek.</w:t>
      </w:r>
      <w:r>
        <w:rPr>
          <w:spacing w:val="22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důkaz</w:t>
      </w:r>
      <w:r>
        <w:rPr>
          <w:spacing w:val="22"/>
        </w:rPr>
        <w:t xml:space="preserve"> </w:t>
      </w:r>
      <w:r>
        <w:t>souhlasu</w:t>
      </w:r>
      <w:r>
        <w:rPr>
          <w:spacing w:val="24"/>
        </w:rPr>
        <w:t xml:space="preserve"> </w:t>
      </w:r>
      <w:r>
        <w:t>připojují</w:t>
      </w:r>
      <w:r>
        <w:rPr>
          <w:spacing w:val="22"/>
        </w:rPr>
        <w:t xml:space="preserve"> </w:t>
      </w:r>
      <w:r>
        <w:t>oprávnění</w:t>
      </w:r>
      <w:r>
        <w:rPr>
          <w:spacing w:val="66"/>
          <w:w w:val="99"/>
        </w:rPr>
        <w:t xml:space="preserve"> </w:t>
      </w:r>
      <w:r>
        <w:t>zástupci</w:t>
      </w:r>
      <w:r>
        <w:rPr>
          <w:spacing w:val="-13"/>
        </w:rPr>
        <w:t xml:space="preserve"> </w:t>
      </w:r>
      <w:r>
        <w:t>smluvních</w:t>
      </w:r>
      <w:r>
        <w:rPr>
          <w:spacing w:val="-12"/>
        </w:rPr>
        <w:t xml:space="preserve"> </w:t>
      </w:r>
      <w:r>
        <w:t>stran</w:t>
      </w:r>
      <w:r>
        <w:rPr>
          <w:spacing w:val="-12"/>
        </w:rPr>
        <w:t xml:space="preserve"> </w:t>
      </w:r>
      <w:r>
        <w:t>své</w:t>
      </w:r>
      <w:r>
        <w:rPr>
          <w:spacing w:val="-13"/>
        </w:rPr>
        <w:t xml:space="preserve"> </w:t>
      </w:r>
      <w:r>
        <w:t>vlastnoruční</w:t>
      </w:r>
      <w:r>
        <w:rPr>
          <w:spacing w:val="-12"/>
        </w:rPr>
        <w:t xml:space="preserve"> </w:t>
      </w:r>
      <w:r>
        <w:t>podpisy.</w:t>
      </w:r>
    </w:p>
    <w:p w14:paraId="64DE2A7A" w14:textId="77777777" w:rsidR="00AF143E" w:rsidRDefault="00AF143E">
      <w:pPr>
        <w:pStyle w:val="Zkladntext"/>
        <w:kinsoku w:val="0"/>
        <w:overflowPunct w:val="0"/>
        <w:spacing w:before="1"/>
        <w:ind w:left="0" w:firstLine="0"/>
      </w:pPr>
    </w:p>
    <w:p w14:paraId="3A107E29" w14:textId="77777777" w:rsidR="00AF143E" w:rsidRDefault="00AF143E">
      <w:pPr>
        <w:pStyle w:val="Zkladntext"/>
        <w:tabs>
          <w:tab w:val="left" w:pos="6107"/>
        </w:tabs>
        <w:kinsoku w:val="0"/>
        <w:overflowPunct w:val="0"/>
        <w:spacing w:before="70"/>
        <w:ind w:left="153" w:firstLine="0"/>
        <w:rPr>
          <w:i w:val="0"/>
          <w:iCs w:val="0"/>
        </w:rPr>
      </w:pPr>
      <w:r>
        <w:t>V</w:t>
      </w:r>
      <w:r w:rsidR="00374E3C">
        <w:t>e</w:t>
      </w:r>
      <w:r>
        <w:rPr>
          <w:spacing w:val="-11"/>
        </w:rPr>
        <w:t xml:space="preserve"> </w:t>
      </w:r>
      <w:r w:rsidR="009744EB">
        <w:rPr>
          <w:spacing w:val="-11"/>
        </w:rPr>
        <w:t>Vyško</w:t>
      </w:r>
      <w:r w:rsidR="00374E3C">
        <w:rPr>
          <w:spacing w:val="-11"/>
        </w:rPr>
        <w:t>vě</w:t>
      </w:r>
      <w:r>
        <w:t>,</w:t>
      </w:r>
      <w:r>
        <w:rPr>
          <w:spacing w:val="-11"/>
        </w:rPr>
        <w:t xml:space="preserve"> </w:t>
      </w:r>
      <w:r>
        <w:t>dne</w:t>
      </w:r>
      <w:r>
        <w:rPr>
          <w:spacing w:val="-11"/>
        </w:rPr>
        <w:t xml:space="preserve"> </w:t>
      </w:r>
      <w:r>
        <w:rPr>
          <w:highlight w:val="yellow"/>
        </w:rPr>
        <w:t>……………………</w:t>
      </w:r>
      <w:proofErr w:type="gramStart"/>
      <w:r>
        <w:rPr>
          <w:highlight w:val="yellow"/>
        </w:rPr>
        <w:t>…..</w:t>
      </w:r>
      <w:r>
        <w:tab/>
        <w:t>V</w:t>
      </w:r>
      <w:r>
        <w:rPr>
          <w:spacing w:val="-11"/>
        </w:rPr>
        <w:t xml:space="preserve"> </w:t>
      </w:r>
      <w:r>
        <w:rPr>
          <w:highlight w:val="yellow"/>
        </w:rPr>
        <w:t>…</w:t>
      </w:r>
      <w:proofErr w:type="gramEnd"/>
      <w:r>
        <w:rPr>
          <w:highlight w:val="yellow"/>
        </w:rPr>
        <w:t>………………</w:t>
      </w:r>
      <w:r>
        <w:t>,</w:t>
      </w:r>
      <w:r>
        <w:rPr>
          <w:spacing w:val="-12"/>
        </w:rPr>
        <w:t xml:space="preserve"> </w:t>
      </w:r>
      <w:r>
        <w:t>dne</w:t>
      </w:r>
      <w:r>
        <w:rPr>
          <w:spacing w:val="-13"/>
        </w:rPr>
        <w:t xml:space="preserve"> </w:t>
      </w:r>
      <w:r>
        <w:rPr>
          <w:spacing w:val="1"/>
          <w:highlight w:val="yellow"/>
        </w:rPr>
        <w:t>………………………………………</w:t>
      </w:r>
    </w:p>
    <w:p w14:paraId="25C4BDB1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07ADFE21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38FAEEC3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0DA68037" w14:textId="77777777" w:rsidR="00560D68" w:rsidRDefault="00560D68">
      <w:pPr>
        <w:pStyle w:val="Zkladntext"/>
        <w:kinsoku w:val="0"/>
        <w:overflowPunct w:val="0"/>
        <w:spacing w:before="0"/>
        <w:ind w:left="0" w:firstLine="0"/>
      </w:pPr>
    </w:p>
    <w:p w14:paraId="47917B7F" w14:textId="77777777" w:rsidR="00560D68" w:rsidRDefault="00560D68">
      <w:pPr>
        <w:pStyle w:val="Zkladntext"/>
        <w:kinsoku w:val="0"/>
        <w:overflowPunct w:val="0"/>
        <w:spacing w:before="0"/>
        <w:ind w:left="0" w:firstLine="0"/>
      </w:pPr>
    </w:p>
    <w:p w14:paraId="333B95D9" w14:textId="77777777" w:rsidR="00AF143E" w:rsidRDefault="00AF143E">
      <w:pPr>
        <w:pStyle w:val="Zkladntext"/>
        <w:kinsoku w:val="0"/>
        <w:overflowPunct w:val="0"/>
        <w:spacing w:before="0"/>
        <w:ind w:left="0" w:firstLine="0"/>
      </w:pPr>
    </w:p>
    <w:p w14:paraId="0FF07017" w14:textId="77777777" w:rsidR="00AF143E" w:rsidRDefault="00AF143E">
      <w:pPr>
        <w:pStyle w:val="Zkladntext"/>
        <w:kinsoku w:val="0"/>
        <w:overflowPunct w:val="0"/>
        <w:spacing w:before="12"/>
        <w:ind w:left="0" w:firstLine="0"/>
        <w:rPr>
          <w:sz w:val="15"/>
          <w:szCs w:val="15"/>
        </w:rPr>
      </w:pPr>
    </w:p>
    <w:p w14:paraId="1608D60F" w14:textId="77777777" w:rsidR="00AF143E" w:rsidRDefault="00AF143E">
      <w:pPr>
        <w:pStyle w:val="Zkladntext"/>
        <w:tabs>
          <w:tab w:val="left" w:pos="6126"/>
        </w:tabs>
        <w:kinsoku w:val="0"/>
        <w:overflowPunct w:val="0"/>
        <w:spacing w:before="0"/>
        <w:ind w:left="153" w:firstLine="0"/>
        <w:rPr>
          <w:i w:val="0"/>
          <w:iCs w:val="0"/>
        </w:rPr>
      </w:pPr>
      <w:r>
        <w:rPr>
          <w:w w:val="95"/>
        </w:rPr>
        <w:t>…………………………………………………………………………</w:t>
      </w:r>
      <w:r>
        <w:rPr>
          <w:w w:val="95"/>
        </w:rPr>
        <w:tab/>
      </w:r>
      <w:r>
        <w:rPr>
          <w:spacing w:val="1"/>
        </w:rPr>
        <w:t>…………………………………………………………………………</w:t>
      </w:r>
    </w:p>
    <w:p w14:paraId="6C08BDA9" w14:textId="77777777" w:rsidR="00AF143E" w:rsidRDefault="00AF143E">
      <w:pPr>
        <w:pStyle w:val="Zkladntext"/>
        <w:kinsoku w:val="0"/>
        <w:overflowPunct w:val="0"/>
        <w:spacing w:before="2"/>
        <w:ind w:left="0" w:firstLine="0"/>
        <w:rPr>
          <w:sz w:val="14"/>
          <w:szCs w:val="14"/>
        </w:rPr>
      </w:pPr>
    </w:p>
    <w:p w14:paraId="2660EFC9" w14:textId="77777777" w:rsidR="00AF143E" w:rsidRDefault="00AF143E">
      <w:pPr>
        <w:pStyle w:val="Zkladntext"/>
        <w:tabs>
          <w:tab w:val="left" w:pos="6126"/>
        </w:tabs>
        <w:kinsoku w:val="0"/>
        <w:overflowPunct w:val="0"/>
        <w:spacing w:before="70"/>
        <w:ind w:left="295" w:firstLine="0"/>
        <w:rPr>
          <w:i w:val="0"/>
          <w:iCs w:val="0"/>
        </w:rPr>
      </w:pPr>
      <w:r>
        <w:rPr>
          <w:b/>
          <w:bCs/>
        </w:rPr>
        <w:tab/>
      </w:r>
      <w:r>
        <w:rPr>
          <w:spacing w:val="1"/>
          <w:highlight w:val="yellow"/>
        </w:rPr>
        <w:t>…………………………………………………………………………</w:t>
      </w:r>
    </w:p>
    <w:p w14:paraId="6FDBC15E" w14:textId="77777777" w:rsidR="00AF143E" w:rsidRDefault="00AF143E">
      <w:pPr>
        <w:pStyle w:val="Zkladntext"/>
        <w:tabs>
          <w:tab w:val="left" w:pos="6126"/>
        </w:tabs>
        <w:kinsoku w:val="0"/>
        <w:overflowPunct w:val="0"/>
        <w:spacing w:before="117"/>
        <w:ind w:firstLine="0"/>
        <w:rPr>
          <w:spacing w:val="1"/>
        </w:rPr>
      </w:pPr>
      <w:r>
        <w:t>ředitel</w:t>
      </w:r>
      <w:r>
        <w:rPr>
          <w:spacing w:val="-24"/>
        </w:rPr>
        <w:t xml:space="preserve"> </w:t>
      </w:r>
      <w:r>
        <w:t>nemocnice</w:t>
      </w:r>
      <w:r>
        <w:tab/>
      </w:r>
      <w:r>
        <w:rPr>
          <w:spacing w:val="1"/>
          <w:highlight w:val="yellow"/>
        </w:rPr>
        <w:t>…………………………………………………………………………</w:t>
      </w:r>
    </w:p>
    <w:p w14:paraId="5C961AB3" w14:textId="77777777" w:rsidR="008B4737" w:rsidRDefault="008B4737" w:rsidP="008B4737">
      <w:pPr>
        <w:pStyle w:val="Zkladntext"/>
        <w:tabs>
          <w:tab w:val="left" w:pos="6126"/>
        </w:tabs>
        <w:kinsoku w:val="0"/>
        <w:overflowPunct w:val="0"/>
        <w:spacing w:before="117"/>
        <w:ind w:left="6126" w:firstLine="0"/>
        <w:rPr>
          <w:i w:val="0"/>
          <w:iCs w:val="0"/>
        </w:rPr>
      </w:pPr>
      <w:r>
        <w:rPr>
          <w:rFonts w:ascii="Calibri" w:hAnsi="Calibri"/>
          <w:color w:val="000000"/>
          <w:lang w:eastAsia="en-US"/>
        </w:rPr>
        <w:t>Jméno a vlastnoruční podpis osoby oprávněné jednat jménem či za poskytovatele</w:t>
      </w:r>
    </w:p>
    <w:p w14:paraId="058B2012" w14:textId="77777777" w:rsidR="00AF143E" w:rsidRDefault="00AF143E">
      <w:pPr>
        <w:pStyle w:val="Zkladntext"/>
        <w:kinsoku w:val="0"/>
        <w:overflowPunct w:val="0"/>
        <w:spacing w:before="0" w:line="20" w:lineRule="atLeast"/>
        <w:ind w:left="116" w:firstLine="0"/>
        <w:rPr>
          <w:i w:val="0"/>
          <w:iCs w:val="0"/>
          <w:sz w:val="2"/>
          <w:szCs w:val="2"/>
        </w:rPr>
      </w:pPr>
    </w:p>
    <w:sectPr w:rsidR="00AF143E">
      <w:footerReference w:type="default" r:id="rId12"/>
      <w:pgSz w:w="11900" w:h="16840"/>
      <w:pgMar w:top="1240" w:right="1120" w:bottom="1040" w:left="840" w:header="749" w:footer="852" w:gutter="0"/>
      <w:cols w:space="708" w:equalWidth="0">
        <w:col w:w="99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E3E28" w14:textId="77777777" w:rsidR="00B471F1" w:rsidRDefault="00B471F1">
      <w:r>
        <w:separator/>
      </w:r>
    </w:p>
  </w:endnote>
  <w:endnote w:type="continuationSeparator" w:id="0">
    <w:p w14:paraId="34B51400" w14:textId="77777777" w:rsidR="00B471F1" w:rsidRDefault="00B4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Hv BT">
    <w:altName w:val="Segoe UI Semi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AA3F5" w14:textId="77777777" w:rsidR="00AF143E" w:rsidRPr="00387D8B" w:rsidRDefault="00AF143E" w:rsidP="00387D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ADFAB" w14:textId="77777777" w:rsidR="00AF143E" w:rsidRDefault="00AF143E">
    <w:pPr>
      <w:pStyle w:val="Zkladn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i w:val="0"/>
        <w:iCs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D76D2" w14:textId="77777777" w:rsidR="00B471F1" w:rsidRDefault="00B471F1">
      <w:r>
        <w:separator/>
      </w:r>
    </w:p>
  </w:footnote>
  <w:footnote w:type="continuationSeparator" w:id="0">
    <w:p w14:paraId="641FE200" w14:textId="77777777" w:rsidR="00B471F1" w:rsidRDefault="00B47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8A5C3" w14:textId="77777777" w:rsidR="00AF143E" w:rsidRDefault="00AF143E">
    <w:pPr>
      <w:pStyle w:val="Zkladn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i w:val="0"/>
        <w:iCs w:val="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4430" w:hanging="350"/>
      </w:pPr>
      <w:rPr>
        <w:rFonts w:ascii="Verdana" w:hAnsi="Verdana" w:cs="Verdana"/>
        <w:b/>
        <w:bCs/>
        <w:i/>
        <w:iCs/>
        <w:w w:val="99"/>
        <w:sz w:val="28"/>
        <w:szCs w:val="28"/>
      </w:rPr>
    </w:lvl>
    <w:lvl w:ilvl="1">
      <w:start w:val="13"/>
      <w:numFmt w:val="upperRoman"/>
      <w:lvlText w:val="%2."/>
      <w:lvlJc w:val="left"/>
      <w:pPr>
        <w:ind w:left="3782" w:hanging="870"/>
      </w:pPr>
      <w:rPr>
        <w:rFonts w:ascii="Verdana" w:hAnsi="Verdana" w:cs="Verdana"/>
        <w:b/>
        <w:bCs/>
        <w:i/>
        <w:iCs/>
        <w:spacing w:val="1"/>
        <w:w w:val="99"/>
        <w:sz w:val="28"/>
        <w:szCs w:val="28"/>
      </w:rPr>
    </w:lvl>
    <w:lvl w:ilvl="2">
      <w:numFmt w:val="bullet"/>
      <w:lvlText w:val="•"/>
      <w:lvlJc w:val="left"/>
      <w:pPr>
        <w:ind w:left="5042" w:hanging="870"/>
      </w:pPr>
    </w:lvl>
    <w:lvl w:ilvl="3">
      <w:numFmt w:val="bullet"/>
      <w:lvlText w:val="•"/>
      <w:lvlJc w:val="left"/>
      <w:pPr>
        <w:ind w:left="5654" w:hanging="870"/>
      </w:pPr>
    </w:lvl>
    <w:lvl w:ilvl="4">
      <w:numFmt w:val="bullet"/>
      <w:lvlText w:val="•"/>
      <w:lvlJc w:val="left"/>
      <w:pPr>
        <w:ind w:left="6267" w:hanging="870"/>
      </w:pPr>
    </w:lvl>
    <w:lvl w:ilvl="5">
      <w:numFmt w:val="bullet"/>
      <w:lvlText w:val="•"/>
      <w:lvlJc w:val="left"/>
      <w:pPr>
        <w:ind w:left="6879" w:hanging="870"/>
      </w:pPr>
    </w:lvl>
    <w:lvl w:ilvl="6">
      <w:numFmt w:val="bullet"/>
      <w:lvlText w:val="•"/>
      <w:lvlJc w:val="left"/>
      <w:pPr>
        <w:ind w:left="7491" w:hanging="870"/>
      </w:pPr>
    </w:lvl>
    <w:lvl w:ilvl="7">
      <w:numFmt w:val="bullet"/>
      <w:lvlText w:val="•"/>
      <w:lvlJc w:val="left"/>
      <w:pPr>
        <w:ind w:left="8103" w:hanging="870"/>
      </w:pPr>
    </w:lvl>
    <w:lvl w:ilvl="8">
      <w:numFmt w:val="bullet"/>
      <w:lvlText w:val="•"/>
      <w:lvlJc w:val="left"/>
      <w:pPr>
        <w:ind w:left="8715" w:hanging="870"/>
      </w:pPr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•"/>
      <w:lvlJc w:val="left"/>
      <w:pPr>
        <w:ind w:left="2791" w:hanging="851"/>
      </w:pPr>
    </w:lvl>
    <w:lvl w:ilvl="3">
      <w:numFmt w:val="bullet"/>
      <w:lvlText w:val="•"/>
      <w:lvlJc w:val="left"/>
      <w:pPr>
        <w:ind w:left="3685" w:hanging="851"/>
      </w:pPr>
    </w:lvl>
    <w:lvl w:ilvl="4">
      <w:numFmt w:val="bullet"/>
      <w:lvlText w:val="•"/>
      <w:lvlJc w:val="left"/>
      <w:pPr>
        <w:ind w:left="4578" w:hanging="851"/>
      </w:pPr>
    </w:lvl>
    <w:lvl w:ilvl="5">
      <w:numFmt w:val="bullet"/>
      <w:lvlText w:val="•"/>
      <w:lvlJc w:val="left"/>
      <w:pPr>
        <w:ind w:left="5472" w:hanging="851"/>
      </w:pPr>
    </w:lvl>
    <w:lvl w:ilvl="6">
      <w:numFmt w:val="bullet"/>
      <w:lvlText w:val="•"/>
      <w:lvlJc w:val="left"/>
      <w:pPr>
        <w:ind w:left="6365" w:hanging="851"/>
      </w:pPr>
    </w:lvl>
    <w:lvl w:ilvl="7">
      <w:numFmt w:val="bullet"/>
      <w:lvlText w:val="•"/>
      <w:lvlJc w:val="left"/>
      <w:pPr>
        <w:ind w:left="7259" w:hanging="851"/>
      </w:pPr>
    </w:lvl>
    <w:lvl w:ilvl="8">
      <w:numFmt w:val="bullet"/>
      <w:lvlText w:val="•"/>
      <w:lvlJc w:val="left"/>
      <w:pPr>
        <w:ind w:left="8152" w:hanging="851"/>
      </w:pPr>
    </w:lvl>
  </w:abstractNum>
  <w:abstractNum w:abstractNumId="2" w15:restartNumberingAfterBreak="0">
    <w:nsid w:val="00000404"/>
    <w:multiLevelType w:val="multilevel"/>
    <w:tmpl w:val="00000887"/>
    <w:lvl w:ilvl="0">
      <w:start w:val="3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lowerLetter"/>
      <w:lvlText w:val="%3)"/>
      <w:lvlJc w:val="left"/>
      <w:pPr>
        <w:ind w:left="1571" w:hanging="567"/>
      </w:pPr>
      <w:rPr>
        <w:rFonts w:ascii="Verdana" w:hAnsi="Verdana" w:cs="Verdana"/>
        <w:b w:val="0"/>
        <w:bCs w:val="0"/>
        <w:i/>
        <w:iCs/>
        <w:w w:val="98"/>
        <w:sz w:val="16"/>
        <w:szCs w:val="16"/>
      </w:rPr>
    </w:lvl>
    <w:lvl w:ilvl="3">
      <w:numFmt w:val="bullet"/>
      <w:lvlText w:val="•"/>
      <w:lvlJc w:val="left"/>
      <w:pPr>
        <w:ind w:left="3431" w:hanging="567"/>
      </w:pPr>
    </w:lvl>
    <w:lvl w:ilvl="4">
      <w:numFmt w:val="bullet"/>
      <w:lvlText w:val="•"/>
      <w:lvlJc w:val="left"/>
      <w:pPr>
        <w:ind w:left="4361" w:hanging="567"/>
      </w:pPr>
    </w:lvl>
    <w:lvl w:ilvl="5">
      <w:numFmt w:val="bullet"/>
      <w:lvlText w:val="•"/>
      <w:lvlJc w:val="left"/>
      <w:pPr>
        <w:ind w:left="5290" w:hanging="567"/>
      </w:pPr>
    </w:lvl>
    <w:lvl w:ilvl="6">
      <w:numFmt w:val="bullet"/>
      <w:lvlText w:val="•"/>
      <w:lvlJc w:val="left"/>
      <w:pPr>
        <w:ind w:left="6220" w:hanging="567"/>
      </w:pPr>
    </w:lvl>
    <w:lvl w:ilvl="7">
      <w:numFmt w:val="bullet"/>
      <w:lvlText w:val="•"/>
      <w:lvlJc w:val="left"/>
      <w:pPr>
        <w:ind w:left="7150" w:hanging="567"/>
      </w:pPr>
    </w:lvl>
    <w:lvl w:ilvl="8">
      <w:numFmt w:val="bullet"/>
      <w:lvlText w:val="•"/>
      <w:lvlJc w:val="left"/>
      <w:pPr>
        <w:ind w:left="8080" w:hanging="567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"/>
      <w:lvlJc w:val="left"/>
      <w:pPr>
        <w:ind w:left="1571" w:hanging="569"/>
      </w:pPr>
      <w:rPr>
        <w:rFonts w:ascii="Symbol" w:hAnsi="Symbol"/>
        <w:b w:val="0"/>
        <w:w w:val="98"/>
        <w:sz w:val="16"/>
      </w:rPr>
    </w:lvl>
    <w:lvl w:ilvl="1">
      <w:numFmt w:val="bullet"/>
      <w:lvlText w:val="•"/>
      <w:lvlJc w:val="left"/>
      <w:pPr>
        <w:ind w:left="2408" w:hanging="569"/>
      </w:pPr>
    </w:lvl>
    <w:lvl w:ilvl="2">
      <w:numFmt w:val="bullet"/>
      <w:lvlText w:val="•"/>
      <w:lvlJc w:val="left"/>
      <w:pPr>
        <w:ind w:left="3245" w:hanging="569"/>
      </w:pPr>
    </w:lvl>
    <w:lvl w:ilvl="3">
      <w:numFmt w:val="bullet"/>
      <w:lvlText w:val="•"/>
      <w:lvlJc w:val="left"/>
      <w:pPr>
        <w:ind w:left="4082" w:hanging="569"/>
      </w:pPr>
    </w:lvl>
    <w:lvl w:ilvl="4">
      <w:numFmt w:val="bullet"/>
      <w:lvlText w:val="•"/>
      <w:lvlJc w:val="left"/>
      <w:pPr>
        <w:ind w:left="4918" w:hanging="569"/>
      </w:pPr>
    </w:lvl>
    <w:lvl w:ilvl="5">
      <w:numFmt w:val="bullet"/>
      <w:lvlText w:val="•"/>
      <w:lvlJc w:val="left"/>
      <w:pPr>
        <w:ind w:left="5755" w:hanging="569"/>
      </w:pPr>
    </w:lvl>
    <w:lvl w:ilvl="6">
      <w:numFmt w:val="bullet"/>
      <w:lvlText w:val="•"/>
      <w:lvlJc w:val="left"/>
      <w:pPr>
        <w:ind w:left="6592" w:hanging="569"/>
      </w:pPr>
    </w:lvl>
    <w:lvl w:ilvl="7">
      <w:numFmt w:val="bullet"/>
      <w:lvlText w:val="•"/>
      <w:lvlJc w:val="left"/>
      <w:pPr>
        <w:ind w:left="7429" w:hanging="569"/>
      </w:pPr>
    </w:lvl>
    <w:lvl w:ilvl="8">
      <w:numFmt w:val="bullet"/>
      <w:lvlText w:val="•"/>
      <w:lvlJc w:val="left"/>
      <w:pPr>
        <w:ind w:left="8266" w:hanging="569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571" w:hanging="569"/>
      </w:pPr>
      <w:rPr>
        <w:rFonts w:ascii="Symbol" w:hAnsi="Symbol"/>
        <w:b w:val="0"/>
        <w:w w:val="98"/>
        <w:sz w:val="16"/>
      </w:rPr>
    </w:lvl>
    <w:lvl w:ilvl="1">
      <w:numFmt w:val="bullet"/>
      <w:lvlText w:val="•"/>
      <w:lvlJc w:val="left"/>
      <w:pPr>
        <w:ind w:left="2408" w:hanging="569"/>
      </w:pPr>
    </w:lvl>
    <w:lvl w:ilvl="2">
      <w:numFmt w:val="bullet"/>
      <w:lvlText w:val="•"/>
      <w:lvlJc w:val="left"/>
      <w:pPr>
        <w:ind w:left="3245" w:hanging="569"/>
      </w:pPr>
    </w:lvl>
    <w:lvl w:ilvl="3">
      <w:numFmt w:val="bullet"/>
      <w:lvlText w:val="•"/>
      <w:lvlJc w:val="left"/>
      <w:pPr>
        <w:ind w:left="4082" w:hanging="569"/>
      </w:pPr>
    </w:lvl>
    <w:lvl w:ilvl="4">
      <w:numFmt w:val="bullet"/>
      <w:lvlText w:val="•"/>
      <w:lvlJc w:val="left"/>
      <w:pPr>
        <w:ind w:left="4918" w:hanging="569"/>
      </w:pPr>
    </w:lvl>
    <w:lvl w:ilvl="5">
      <w:numFmt w:val="bullet"/>
      <w:lvlText w:val="•"/>
      <w:lvlJc w:val="left"/>
      <w:pPr>
        <w:ind w:left="5755" w:hanging="569"/>
      </w:pPr>
    </w:lvl>
    <w:lvl w:ilvl="6">
      <w:numFmt w:val="bullet"/>
      <w:lvlText w:val="•"/>
      <w:lvlJc w:val="left"/>
      <w:pPr>
        <w:ind w:left="6592" w:hanging="569"/>
      </w:pPr>
    </w:lvl>
    <w:lvl w:ilvl="7">
      <w:numFmt w:val="bullet"/>
      <w:lvlText w:val="•"/>
      <w:lvlJc w:val="left"/>
      <w:pPr>
        <w:ind w:left="7429" w:hanging="569"/>
      </w:pPr>
    </w:lvl>
    <w:lvl w:ilvl="8">
      <w:numFmt w:val="bullet"/>
      <w:lvlText w:val="•"/>
      <w:lvlJc w:val="left"/>
      <w:pPr>
        <w:ind w:left="8266" w:hanging="569"/>
      </w:pPr>
    </w:lvl>
  </w:abstractNum>
  <w:abstractNum w:abstractNumId="5" w15:restartNumberingAfterBreak="0">
    <w:nsid w:val="00000407"/>
    <w:multiLevelType w:val="multilevel"/>
    <w:tmpl w:val="0000088A"/>
    <w:lvl w:ilvl="0">
      <w:start w:val="4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•"/>
      <w:lvlJc w:val="left"/>
      <w:pPr>
        <w:ind w:left="2791" w:hanging="851"/>
      </w:pPr>
    </w:lvl>
    <w:lvl w:ilvl="3">
      <w:numFmt w:val="bullet"/>
      <w:lvlText w:val="•"/>
      <w:lvlJc w:val="left"/>
      <w:pPr>
        <w:ind w:left="3685" w:hanging="851"/>
      </w:pPr>
    </w:lvl>
    <w:lvl w:ilvl="4">
      <w:numFmt w:val="bullet"/>
      <w:lvlText w:val="•"/>
      <w:lvlJc w:val="left"/>
      <w:pPr>
        <w:ind w:left="4578" w:hanging="851"/>
      </w:pPr>
    </w:lvl>
    <w:lvl w:ilvl="5">
      <w:numFmt w:val="bullet"/>
      <w:lvlText w:val="•"/>
      <w:lvlJc w:val="left"/>
      <w:pPr>
        <w:ind w:left="5472" w:hanging="851"/>
      </w:pPr>
    </w:lvl>
    <w:lvl w:ilvl="6">
      <w:numFmt w:val="bullet"/>
      <w:lvlText w:val="•"/>
      <w:lvlJc w:val="left"/>
      <w:pPr>
        <w:ind w:left="6365" w:hanging="851"/>
      </w:pPr>
    </w:lvl>
    <w:lvl w:ilvl="7">
      <w:numFmt w:val="bullet"/>
      <w:lvlText w:val="•"/>
      <w:lvlJc w:val="left"/>
      <w:pPr>
        <w:ind w:left="7259" w:hanging="851"/>
      </w:pPr>
    </w:lvl>
    <w:lvl w:ilvl="8">
      <w:numFmt w:val="bullet"/>
      <w:lvlText w:val="•"/>
      <w:lvlJc w:val="left"/>
      <w:pPr>
        <w:ind w:left="8152" w:hanging="851"/>
      </w:pPr>
    </w:lvl>
  </w:abstractNum>
  <w:abstractNum w:abstractNumId="6" w15:restartNumberingAfterBreak="0">
    <w:nsid w:val="00000408"/>
    <w:multiLevelType w:val="multilevel"/>
    <w:tmpl w:val="0000088B"/>
    <w:lvl w:ilvl="0">
      <w:start w:val="5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•"/>
      <w:lvlJc w:val="left"/>
      <w:pPr>
        <w:ind w:left="2795" w:hanging="851"/>
      </w:pPr>
    </w:lvl>
    <w:lvl w:ilvl="3">
      <w:numFmt w:val="bullet"/>
      <w:lvlText w:val="•"/>
      <w:lvlJc w:val="left"/>
      <w:pPr>
        <w:ind w:left="3691" w:hanging="851"/>
      </w:pPr>
    </w:lvl>
    <w:lvl w:ilvl="4">
      <w:numFmt w:val="bullet"/>
      <w:lvlText w:val="•"/>
      <w:lvlJc w:val="left"/>
      <w:pPr>
        <w:ind w:left="4586" w:hanging="851"/>
      </w:pPr>
    </w:lvl>
    <w:lvl w:ilvl="5">
      <w:numFmt w:val="bullet"/>
      <w:lvlText w:val="•"/>
      <w:lvlJc w:val="left"/>
      <w:pPr>
        <w:ind w:left="5482" w:hanging="851"/>
      </w:pPr>
    </w:lvl>
    <w:lvl w:ilvl="6">
      <w:numFmt w:val="bullet"/>
      <w:lvlText w:val="•"/>
      <w:lvlJc w:val="left"/>
      <w:pPr>
        <w:ind w:left="6377" w:hanging="851"/>
      </w:pPr>
    </w:lvl>
    <w:lvl w:ilvl="7">
      <w:numFmt w:val="bullet"/>
      <w:lvlText w:val="•"/>
      <w:lvlJc w:val="left"/>
      <w:pPr>
        <w:ind w:left="7273" w:hanging="851"/>
      </w:pPr>
    </w:lvl>
    <w:lvl w:ilvl="8">
      <w:numFmt w:val="bullet"/>
      <w:lvlText w:val="•"/>
      <w:lvlJc w:val="left"/>
      <w:pPr>
        <w:ind w:left="8168" w:hanging="851"/>
      </w:pPr>
    </w:lvl>
  </w:abstractNum>
  <w:abstractNum w:abstractNumId="7" w15:restartNumberingAfterBreak="0">
    <w:nsid w:val="00000409"/>
    <w:multiLevelType w:val="multilevel"/>
    <w:tmpl w:val="0000088C"/>
    <w:lvl w:ilvl="0">
      <w:start w:val="6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lowerLetter"/>
      <w:lvlText w:val="%3)"/>
      <w:lvlJc w:val="left"/>
      <w:pPr>
        <w:ind w:left="1571" w:hanging="567"/>
      </w:pPr>
      <w:rPr>
        <w:rFonts w:ascii="Verdana" w:hAnsi="Verdana" w:cs="Verdana"/>
        <w:b w:val="0"/>
        <w:bCs w:val="0"/>
        <w:i/>
        <w:iCs/>
        <w:w w:val="98"/>
        <w:sz w:val="16"/>
        <w:szCs w:val="16"/>
      </w:rPr>
    </w:lvl>
    <w:lvl w:ilvl="3">
      <w:numFmt w:val="bullet"/>
      <w:lvlText w:val="•"/>
      <w:lvlJc w:val="left"/>
      <w:pPr>
        <w:ind w:left="3435" w:hanging="567"/>
      </w:pPr>
    </w:lvl>
    <w:lvl w:ilvl="4">
      <w:numFmt w:val="bullet"/>
      <w:lvlText w:val="•"/>
      <w:lvlJc w:val="left"/>
      <w:pPr>
        <w:ind w:left="4367" w:hanging="567"/>
      </w:pPr>
    </w:lvl>
    <w:lvl w:ilvl="5">
      <w:numFmt w:val="bullet"/>
      <w:lvlText w:val="•"/>
      <w:lvlJc w:val="left"/>
      <w:pPr>
        <w:ind w:left="5299" w:hanging="567"/>
      </w:pPr>
    </w:lvl>
    <w:lvl w:ilvl="6">
      <w:numFmt w:val="bullet"/>
      <w:lvlText w:val="•"/>
      <w:lvlJc w:val="left"/>
      <w:pPr>
        <w:ind w:left="6231" w:hanging="567"/>
      </w:pPr>
    </w:lvl>
    <w:lvl w:ilvl="7">
      <w:numFmt w:val="bullet"/>
      <w:lvlText w:val="•"/>
      <w:lvlJc w:val="left"/>
      <w:pPr>
        <w:ind w:left="7163" w:hanging="567"/>
      </w:pPr>
    </w:lvl>
    <w:lvl w:ilvl="8">
      <w:numFmt w:val="bullet"/>
      <w:lvlText w:val="•"/>
      <w:lvlJc w:val="left"/>
      <w:pPr>
        <w:ind w:left="8095" w:hanging="567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"/>
      <w:lvlJc w:val="left"/>
      <w:pPr>
        <w:ind w:left="1571" w:hanging="569"/>
      </w:pPr>
      <w:rPr>
        <w:rFonts w:ascii="Symbol" w:hAnsi="Symbol"/>
        <w:b w:val="0"/>
        <w:w w:val="98"/>
        <w:sz w:val="16"/>
      </w:rPr>
    </w:lvl>
    <w:lvl w:ilvl="1">
      <w:numFmt w:val="bullet"/>
      <w:lvlText w:val="•"/>
      <w:lvlJc w:val="left"/>
      <w:pPr>
        <w:ind w:left="2408" w:hanging="569"/>
      </w:pPr>
    </w:lvl>
    <w:lvl w:ilvl="2">
      <w:numFmt w:val="bullet"/>
      <w:lvlText w:val="•"/>
      <w:lvlJc w:val="left"/>
      <w:pPr>
        <w:ind w:left="3245" w:hanging="569"/>
      </w:pPr>
    </w:lvl>
    <w:lvl w:ilvl="3">
      <w:numFmt w:val="bullet"/>
      <w:lvlText w:val="•"/>
      <w:lvlJc w:val="left"/>
      <w:pPr>
        <w:ind w:left="4082" w:hanging="569"/>
      </w:pPr>
    </w:lvl>
    <w:lvl w:ilvl="4">
      <w:numFmt w:val="bullet"/>
      <w:lvlText w:val="•"/>
      <w:lvlJc w:val="left"/>
      <w:pPr>
        <w:ind w:left="4918" w:hanging="569"/>
      </w:pPr>
    </w:lvl>
    <w:lvl w:ilvl="5">
      <w:numFmt w:val="bullet"/>
      <w:lvlText w:val="•"/>
      <w:lvlJc w:val="left"/>
      <w:pPr>
        <w:ind w:left="5755" w:hanging="569"/>
      </w:pPr>
    </w:lvl>
    <w:lvl w:ilvl="6">
      <w:numFmt w:val="bullet"/>
      <w:lvlText w:val="•"/>
      <w:lvlJc w:val="left"/>
      <w:pPr>
        <w:ind w:left="6592" w:hanging="569"/>
      </w:pPr>
    </w:lvl>
    <w:lvl w:ilvl="7">
      <w:numFmt w:val="bullet"/>
      <w:lvlText w:val="•"/>
      <w:lvlJc w:val="left"/>
      <w:pPr>
        <w:ind w:left="7429" w:hanging="569"/>
      </w:pPr>
    </w:lvl>
    <w:lvl w:ilvl="8">
      <w:numFmt w:val="bullet"/>
      <w:lvlText w:val="•"/>
      <w:lvlJc w:val="left"/>
      <w:pPr>
        <w:ind w:left="8266" w:hanging="569"/>
      </w:pPr>
    </w:lvl>
  </w:abstractNum>
  <w:abstractNum w:abstractNumId="9" w15:restartNumberingAfterBreak="0">
    <w:nsid w:val="0000040B"/>
    <w:multiLevelType w:val="multilevel"/>
    <w:tmpl w:val="0000088E"/>
    <w:lvl w:ilvl="0">
      <w:start w:val="7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lowerLetter"/>
      <w:lvlText w:val="%3)"/>
      <w:lvlJc w:val="left"/>
      <w:pPr>
        <w:ind w:left="1571" w:hanging="567"/>
      </w:pPr>
      <w:rPr>
        <w:rFonts w:ascii="Verdana" w:hAnsi="Verdana" w:cs="Verdana"/>
        <w:b w:val="0"/>
        <w:bCs w:val="0"/>
        <w:i/>
        <w:iCs/>
        <w:w w:val="98"/>
        <w:sz w:val="16"/>
        <w:szCs w:val="16"/>
      </w:rPr>
    </w:lvl>
    <w:lvl w:ilvl="3">
      <w:numFmt w:val="bullet"/>
      <w:lvlText w:val="•"/>
      <w:lvlJc w:val="left"/>
      <w:pPr>
        <w:ind w:left="3431" w:hanging="567"/>
      </w:pPr>
    </w:lvl>
    <w:lvl w:ilvl="4">
      <w:numFmt w:val="bullet"/>
      <w:lvlText w:val="•"/>
      <w:lvlJc w:val="left"/>
      <w:pPr>
        <w:ind w:left="4361" w:hanging="567"/>
      </w:pPr>
    </w:lvl>
    <w:lvl w:ilvl="5">
      <w:numFmt w:val="bullet"/>
      <w:lvlText w:val="•"/>
      <w:lvlJc w:val="left"/>
      <w:pPr>
        <w:ind w:left="5290" w:hanging="567"/>
      </w:pPr>
    </w:lvl>
    <w:lvl w:ilvl="6">
      <w:numFmt w:val="bullet"/>
      <w:lvlText w:val="•"/>
      <w:lvlJc w:val="left"/>
      <w:pPr>
        <w:ind w:left="6220" w:hanging="567"/>
      </w:pPr>
    </w:lvl>
    <w:lvl w:ilvl="7">
      <w:numFmt w:val="bullet"/>
      <w:lvlText w:val="•"/>
      <w:lvlJc w:val="left"/>
      <w:pPr>
        <w:ind w:left="7150" w:hanging="567"/>
      </w:pPr>
    </w:lvl>
    <w:lvl w:ilvl="8">
      <w:numFmt w:val="bullet"/>
      <w:lvlText w:val="•"/>
      <w:lvlJc w:val="left"/>
      <w:pPr>
        <w:ind w:left="8080" w:hanging="567"/>
      </w:pPr>
    </w:lvl>
  </w:abstractNum>
  <w:abstractNum w:abstractNumId="10" w15:restartNumberingAfterBreak="0">
    <w:nsid w:val="0000040C"/>
    <w:multiLevelType w:val="multilevel"/>
    <w:tmpl w:val="0000088F"/>
    <w:lvl w:ilvl="0">
      <w:start w:val="8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decimal"/>
      <w:lvlText w:val="%1.%2.%3."/>
      <w:lvlJc w:val="left"/>
      <w:pPr>
        <w:ind w:left="1571" w:hanging="567"/>
      </w:pPr>
      <w:rPr>
        <w:rFonts w:ascii="Verdana" w:hAnsi="Verdana" w:cs="Verdana"/>
        <w:b w:val="0"/>
        <w:bCs w:val="0"/>
        <w:i/>
        <w:iCs/>
        <w:spacing w:val="1"/>
        <w:w w:val="98"/>
        <w:sz w:val="16"/>
        <w:szCs w:val="16"/>
      </w:rPr>
    </w:lvl>
    <w:lvl w:ilvl="3">
      <w:numFmt w:val="bullet"/>
      <w:lvlText w:val=""/>
      <w:lvlJc w:val="left"/>
      <w:pPr>
        <w:ind w:left="2138" w:hanging="569"/>
      </w:pPr>
      <w:rPr>
        <w:rFonts w:ascii="Symbol" w:hAnsi="Symbol"/>
        <w:b w:val="0"/>
        <w:w w:val="98"/>
        <w:sz w:val="16"/>
      </w:rPr>
    </w:lvl>
    <w:lvl w:ilvl="4">
      <w:numFmt w:val="bullet"/>
      <w:lvlText w:val="•"/>
      <w:lvlJc w:val="left"/>
      <w:pPr>
        <w:ind w:left="4088" w:hanging="569"/>
      </w:pPr>
    </w:lvl>
    <w:lvl w:ilvl="5">
      <w:numFmt w:val="bullet"/>
      <w:lvlText w:val="•"/>
      <w:lvlJc w:val="left"/>
      <w:pPr>
        <w:ind w:left="5064" w:hanging="569"/>
      </w:pPr>
    </w:lvl>
    <w:lvl w:ilvl="6">
      <w:numFmt w:val="bullet"/>
      <w:lvlText w:val="•"/>
      <w:lvlJc w:val="left"/>
      <w:pPr>
        <w:ind w:left="6039" w:hanging="569"/>
      </w:pPr>
    </w:lvl>
    <w:lvl w:ilvl="7">
      <w:numFmt w:val="bullet"/>
      <w:lvlText w:val="•"/>
      <w:lvlJc w:val="left"/>
      <w:pPr>
        <w:ind w:left="7014" w:hanging="569"/>
      </w:pPr>
    </w:lvl>
    <w:lvl w:ilvl="8">
      <w:numFmt w:val="bullet"/>
      <w:lvlText w:val="•"/>
      <w:lvlJc w:val="left"/>
      <w:pPr>
        <w:ind w:left="7989" w:hanging="569"/>
      </w:pPr>
    </w:lvl>
  </w:abstractNum>
  <w:abstractNum w:abstractNumId="11" w15:restartNumberingAfterBreak="0">
    <w:nsid w:val="0000040D"/>
    <w:multiLevelType w:val="multilevel"/>
    <w:tmpl w:val="00000890"/>
    <w:lvl w:ilvl="0">
      <w:start w:val="9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•"/>
      <w:lvlJc w:val="left"/>
      <w:pPr>
        <w:ind w:left="2791" w:hanging="851"/>
      </w:pPr>
    </w:lvl>
    <w:lvl w:ilvl="3">
      <w:numFmt w:val="bullet"/>
      <w:lvlText w:val="•"/>
      <w:lvlJc w:val="left"/>
      <w:pPr>
        <w:ind w:left="3685" w:hanging="851"/>
      </w:pPr>
    </w:lvl>
    <w:lvl w:ilvl="4">
      <w:numFmt w:val="bullet"/>
      <w:lvlText w:val="•"/>
      <w:lvlJc w:val="left"/>
      <w:pPr>
        <w:ind w:left="4578" w:hanging="851"/>
      </w:pPr>
    </w:lvl>
    <w:lvl w:ilvl="5">
      <w:numFmt w:val="bullet"/>
      <w:lvlText w:val="•"/>
      <w:lvlJc w:val="left"/>
      <w:pPr>
        <w:ind w:left="5472" w:hanging="851"/>
      </w:pPr>
    </w:lvl>
    <w:lvl w:ilvl="6">
      <w:numFmt w:val="bullet"/>
      <w:lvlText w:val="•"/>
      <w:lvlJc w:val="left"/>
      <w:pPr>
        <w:ind w:left="6365" w:hanging="851"/>
      </w:pPr>
    </w:lvl>
    <w:lvl w:ilvl="7">
      <w:numFmt w:val="bullet"/>
      <w:lvlText w:val="•"/>
      <w:lvlJc w:val="left"/>
      <w:pPr>
        <w:ind w:left="7259" w:hanging="851"/>
      </w:pPr>
    </w:lvl>
    <w:lvl w:ilvl="8">
      <w:numFmt w:val="bullet"/>
      <w:lvlText w:val="•"/>
      <w:lvlJc w:val="left"/>
      <w:pPr>
        <w:ind w:left="8152" w:hanging="851"/>
      </w:pPr>
    </w:lvl>
  </w:abstractNum>
  <w:abstractNum w:abstractNumId="12" w15:restartNumberingAfterBreak="0">
    <w:nsid w:val="0000040E"/>
    <w:multiLevelType w:val="multilevel"/>
    <w:tmpl w:val="00000891"/>
    <w:lvl w:ilvl="0">
      <w:start w:val="10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decimal"/>
      <w:lvlText w:val="%1.%2.%3."/>
      <w:lvlJc w:val="left"/>
      <w:pPr>
        <w:ind w:left="1854" w:hanging="850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3">
      <w:start w:val="1"/>
      <w:numFmt w:val="decimal"/>
      <w:lvlText w:val="%1.%2.%3.%4."/>
      <w:lvlJc w:val="left"/>
      <w:pPr>
        <w:ind w:left="2988" w:hanging="1134"/>
      </w:pPr>
      <w:rPr>
        <w:rFonts w:ascii="Verdana" w:hAnsi="Verdana" w:cs="Verdana"/>
        <w:b w:val="0"/>
        <w:bCs w:val="0"/>
        <w:i/>
        <w:iCs/>
        <w:spacing w:val="1"/>
        <w:w w:val="98"/>
        <w:sz w:val="16"/>
        <w:szCs w:val="16"/>
      </w:rPr>
    </w:lvl>
    <w:lvl w:ilvl="4">
      <w:numFmt w:val="bullet"/>
      <w:lvlText w:val="•"/>
      <w:lvlJc w:val="left"/>
      <w:pPr>
        <w:ind w:left="4726" w:hanging="1134"/>
      </w:pPr>
    </w:lvl>
    <w:lvl w:ilvl="5">
      <w:numFmt w:val="bullet"/>
      <w:lvlText w:val="•"/>
      <w:lvlJc w:val="left"/>
      <w:pPr>
        <w:ind w:left="5595" w:hanging="1134"/>
      </w:pPr>
    </w:lvl>
    <w:lvl w:ilvl="6">
      <w:numFmt w:val="bullet"/>
      <w:lvlText w:val="•"/>
      <w:lvlJc w:val="left"/>
      <w:pPr>
        <w:ind w:left="6464" w:hanging="1134"/>
      </w:pPr>
    </w:lvl>
    <w:lvl w:ilvl="7">
      <w:numFmt w:val="bullet"/>
      <w:lvlText w:val="•"/>
      <w:lvlJc w:val="left"/>
      <w:pPr>
        <w:ind w:left="7333" w:hanging="1134"/>
      </w:pPr>
    </w:lvl>
    <w:lvl w:ilvl="8">
      <w:numFmt w:val="bullet"/>
      <w:lvlText w:val="•"/>
      <w:lvlJc w:val="left"/>
      <w:pPr>
        <w:ind w:left="8202" w:hanging="1134"/>
      </w:pPr>
    </w:lvl>
  </w:abstractNum>
  <w:abstractNum w:abstractNumId="13" w15:restartNumberingAfterBreak="0">
    <w:nsid w:val="0000040F"/>
    <w:multiLevelType w:val="multilevel"/>
    <w:tmpl w:val="00000892"/>
    <w:lvl w:ilvl="0">
      <w:start w:val="11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•"/>
      <w:lvlJc w:val="left"/>
      <w:pPr>
        <w:ind w:left="2791" w:hanging="851"/>
      </w:pPr>
    </w:lvl>
    <w:lvl w:ilvl="3">
      <w:numFmt w:val="bullet"/>
      <w:lvlText w:val="•"/>
      <w:lvlJc w:val="left"/>
      <w:pPr>
        <w:ind w:left="3685" w:hanging="851"/>
      </w:pPr>
    </w:lvl>
    <w:lvl w:ilvl="4">
      <w:numFmt w:val="bullet"/>
      <w:lvlText w:val="•"/>
      <w:lvlJc w:val="left"/>
      <w:pPr>
        <w:ind w:left="4578" w:hanging="851"/>
      </w:pPr>
    </w:lvl>
    <w:lvl w:ilvl="5">
      <w:numFmt w:val="bullet"/>
      <w:lvlText w:val="•"/>
      <w:lvlJc w:val="left"/>
      <w:pPr>
        <w:ind w:left="5472" w:hanging="851"/>
      </w:pPr>
    </w:lvl>
    <w:lvl w:ilvl="6">
      <w:numFmt w:val="bullet"/>
      <w:lvlText w:val="•"/>
      <w:lvlJc w:val="left"/>
      <w:pPr>
        <w:ind w:left="6365" w:hanging="851"/>
      </w:pPr>
    </w:lvl>
    <w:lvl w:ilvl="7">
      <w:numFmt w:val="bullet"/>
      <w:lvlText w:val="•"/>
      <w:lvlJc w:val="left"/>
      <w:pPr>
        <w:ind w:left="7259" w:hanging="851"/>
      </w:pPr>
    </w:lvl>
    <w:lvl w:ilvl="8">
      <w:numFmt w:val="bullet"/>
      <w:lvlText w:val="•"/>
      <w:lvlJc w:val="left"/>
      <w:pPr>
        <w:ind w:left="8152" w:hanging="851"/>
      </w:pPr>
    </w:lvl>
  </w:abstractNum>
  <w:abstractNum w:abstractNumId="14" w15:restartNumberingAfterBreak="0">
    <w:nsid w:val="00000410"/>
    <w:multiLevelType w:val="multilevel"/>
    <w:tmpl w:val="00000893"/>
    <w:lvl w:ilvl="0">
      <w:start w:val="12"/>
      <w:numFmt w:val="decimal"/>
      <w:lvlText w:val="%1"/>
      <w:lvlJc w:val="left"/>
      <w:pPr>
        <w:ind w:left="1593" w:hanging="589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71" w:hanging="589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lowerLetter"/>
      <w:lvlText w:val="%3)"/>
      <w:lvlJc w:val="left"/>
      <w:pPr>
        <w:ind w:left="1996" w:hanging="425"/>
      </w:pPr>
      <w:rPr>
        <w:rFonts w:ascii="Verdana" w:hAnsi="Verdana" w:cs="Verdana"/>
        <w:b w:val="0"/>
        <w:bCs w:val="0"/>
        <w:i/>
        <w:iCs/>
        <w:w w:val="98"/>
        <w:sz w:val="16"/>
        <w:szCs w:val="16"/>
      </w:rPr>
    </w:lvl>
    <w:lvl w:ilvl="3">
      <w:numFmt w:val="bullet"/>
      <w:lvlText w:val="•"/>
      <w:lvlJc w:val="left"/>
      <w:pPr>
        <w:ind w:left="2989" w:hanging="425"/>
      </w:pPr>
    </w:lvl>
    <w:lvl w:ilvl="4">
      <w:numFmt w:val="bullet"/>
      <w:lvlText w:val="•"/>
      <w:lvlJc w:val="left"/>
      <w:pPr>
        <w:ind w:left="3982" w:hanging="425"/>
      </w:pPr>
    </w:lvl>
    <w:lvl w:ilvl="5">
      <w:numFmt w:val="bullet"/>
      <w:lvlText w:val="•"/>
      <w:lvlJc w:val="left"/>
      <w:pPr>
        <w:ind w:left="4975" w:hanging="425"/>
      </w:pPr>
    </w:lvl>
    <w:lvl w:ilvl="6">
      <w:numFmt w:val="bullet"/>
      <w:lvlText w:val="•"/>
      <w:lvlJc w:val="left"/>
      <w:pPr>
        <w:ind w:left="5968" w:hanging="425"/>
      </w:pPr>
    </w:lvl>
    <w:lvl w:ilvl="7">
      <w:numFmt w:val="bullet"/>
      <w:lvlText w:val="•"/>
      <w:lvlJc w:val="left"/>
      <w:pPr>
        <w:ind w:left="6961" w:hanging="425"/>
      </w:pPr>
    </w:lvl>
    <w:lvl w:ilvl="8">
      <w:numFmt w:val="bullet"/>
      <w:lvlText w:val="•"/>
      <w:lvlJc w:val="left"/>
      <w:pPr>
        <w:ind w:left="7954" w:hanging="425"/>
      </w:pPr>
    </w:lvl>
  </w:abstractNum>
  <w:abstractNum w:abstractNumId="15" w15:restartNumberingAfterBreak="0">
    <w:nsid w:val="00000411"/>
    <w:multiLevelType w:val="multilevel"/>
    <w:tmpl w:val="00000894"/>
    <w:lvl w:ilvl="0">
      <w:start w:val="13"/>
      <w:numFmt w:val="decimal"/>
      <w:lvlText w:val="%1"/>
      <w:lvlJc w:val="left"/>
      <w:pPr>
        <w:ind w:left="873" w:hanging="72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start w:val="1"/>
      <w:numFmt w:val="decimal"/>
      <w:lvlText w:val="%1.%2.%3."/>
      <w:lvlJc w:val="left"/>
      <w:pPr>
        <w:ind w:left="1854" w:hanging="850"/>
      </w:pPr>
      <w:rPr>
        <w:rFonts w:ascii="Verdana" w:hAnsi="Verdana" w:cs="Verdana"/>
        <w:b w:val="0"/>
        <w:bCs w:val="0"/>
        <w:i/>
        <w:iCs/>
        <w:spacing w:val="1"/>
        <w:w w:val="98"/>
        <w:sz w:val="16"/>
        <w:szCs w:val="16"/>
      </w:rPr>
    </w:lvl>
    <w:lvl w:ilvl="3">
      <w:start w:val="1"/>
      <w:numFmt w:val="lowerLetter"/>
      <w:lvlText w:val="%4)"/>
      <w:lvlJc w:val="left"/>
      <w:pPr>
        <w:ind w:left="2705" w:hanging="851"/>
      </w:pPr>
      <w:rPr>
        <w:rFonts w:ascii="Verdana" w:hAnsi="Verdana" w:cs="Verdana"/>
        <w:b w:val="0"/>
        <w:bCs w:val="0"/>
        <w:i/>
        <w:iCs/>
        <w:w w:val="98"/>
        <w:sz w:val="16"/>
        <w:szCs w:val="16"/>
      </w:rPr>
    </w:lvl>
    <w:lvl w:ilvl="4">
      <w:numFmt w:val="bullet"/>
      <w:lvlText w:val="•"/>
      <w:lvlJc w:val="left"/>
      <w:pPr>
        <w:ind w:left="2705" w:hanging="851"/>
      </w:pPr>
    </w:lvl>
    <w:lvl w:ilvl="5">
      <w:numFmt w:val="bullet"/>
      <w:lvlText w:val="•"/>
      <w:lvlJc w:val="left"/>
      <w:pPr>
        <w:ind w:left="3911" w:hanging="851"/>
      </w:pPr>
    </w:lvl>
    <w:lvl w:ilvl="6">
      <w:numFmt w:val="bullet"/>
      <w:lvlText w:val="•"/>
      <w:lvlJc w:val="left"/>
      <w:pPr>
        <w:ind w:left="5117" w:hanging="851"/>
      </w:pPr>
    </w:lvl>
    <w:lvl w:ilvl="7">
      <w:numFmt w:val="bullet"/>
      <w:lvlText w:val="•"/>
      <w:lvlJc w:val="left"/>
      <w:pPr>
        <w:ind w:left="6322" w:hanging="851"/>
      </w:pPr>
    </w:lvl>
    <w:lvl w:ilvl="8">
      <w:numFmt w:val="bullet"/>
      <w:lvlText w:val="•"/>
      <w:lvlJc w:val="left"/>
      <w:pPr>
        <w:ind w:left="7528" w:hanging="851"/>
      </w:pPr>
    </w:lvl>
  </w:abstractNum>
  <w:abstractNum w:abstractNumId="16" w15:restartNumberingAfterBreak="0">
    <w:nsid w:val="00000412"/>
    <w:multiLevelType w:val="multilevel"/>
    <w:tmpl w:val="00000895"/>
    <w:lvl w:ilvl="0">
      <w:start w:val="14"/>
      <w:numFmt w:val="decimal"/>
      <w:lvlText w:val="%1"/>
      <w:lvlJc w:val="left"/>
      <w:pPr>
        <w:ind w:left="1004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4" w:hanging="851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2">
      <w:numFmt w:val="bullet"/>
      <w:lvlText w:val=""/>
      <w:lvlJc w:val="left"/>
      <w:pPr>
        <w:ind w:left="873" w:hanging="360"/>
      </w:pPr>
      <w:rPr>
        <w:rFonts w:ascii="Symbol" w:hAnsi="Symbol"/>
        <w:b w:val="0"/>
        <w:w w:val="98"/>
        <w:sz w:val="16"/>
      </w:rPr>
    </w:lvl>
    <w:lvl w:ilvl="3">
      <w:numFmt w:val="bullet"/>
      <w:lvlText w:val="•"/>
      <w:lvlJc w:val="left"/>
      <w:pPr>
        <w:ind w:left="2990" w:hanging="360"/>
      </w:pPr>
    </w:lvl>
    <w:lvl w:ilvl="4">
      <w:numFmt w:val="bullet"/>
      <w:lvlText w:val="•"/>
      <w:lvlJc w:val="left"/>
      <w:pPr>
        <w:ind w:left="3983" w:hanging="360"/>
      </w:pPr>
    </w:lvl>
    <w:lvl w:ilvl="5">
      <w:numFmt w:val="bullet"/>
      <w:lvlText w:val="•"/>
      <w:lvlJc w:val="left"/>
      <w:pPr>
        <w:ind w:left="4975" w:hanging="360"/>
      </w:pPr>
    </w:lvl>
    <w:lvl w:ilvl="6">
      <w:numFmt w:val="bullet"/>
      <w:lvlText w:val="•"/>
      <w:lvlJc w:val="left"/>
      <w:pPr>
        <w:ind w:left="5968" w:hanging="360"/>
      </w:pPr>
    </w:lvl>
    <w:lvl w:ilvl="7">
      <w:numFmt w:val="bullet"/>
      <w:lvlText w:val="•"/>
      <w:lvlJc w:val="left"/>
      <w:pPr>
        <w:ind w:left="6961" w:hanging="360"/>
      </w:pPr>
    </w:lvl>
    <w:lvl w:ilvl="8">
      <w:numFmt w:val="bullet"/>
      <w:lvlText w:val="•"/>
      <w:lvlJc w:val="left"/>
      <w:pPr>
        <w:ind w:left="7954" w:hanging="360"/>
      </w:pPr>
    </w:lvl>
  </w:abstractNum>
  <w:abstractNum w:abstractNumId="17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578" w:hanging="426"/>
      </w:pPr>
      <w:rPr>
        <w:rFonts w:ascii="Verdana" w:hAnsi="Verdana" w:cs="Verdana"/>
        <w:b/>
        <w:bCs/>
        <w:i/>
        <w:iCs/>
        <w:spacing w:val="1"/>
        <w:w w:val="99"/>
        <w:sz w:val="16"/>
        <w:szCs w:val="16"/>
      </w:rPr>
    </w:lvl>
    <w:lvl w:ilvl="1">
      <w:numFmt w:val="bullet"/>
      <w:lvlText w:val=""/>
      <w:lvlJc w:val="left"/>
      <w:pPr>
        <w:ind w:left="1287" w:hanging="707"/>
      </w:pPr>
      <w:rPr>
        <w:rFonts w:ascii="Symbol" w:hAnsi="Symbol"/>
        <w:b w:val="0"/>
        <w:w w:val="99"/>
        <w:sz w:val="24"/>
      </w:rPr>
    </w:lvl>
    <w:lvl w:ilvl="2">
      <w:numFmt w:val="bullet"/>
      <w:lvlText w:val="•"/>
      <w:lvlJc w:val="left"/>
      <w:pPr>
        <w:ind w:left="2248" w:hanging="707"/>
      </w:pPr>
    </w:lvl>
    <w:lvl w:ilvl="3">
      <w:numFmt w:val="bullet"/>
      <w:lvlText w:val="•"/>
      <w:lvlJc w:val="left"/>
      <w:pPr>
        <w:ind w:left="3210" w:hanging="707"/>
      </w:pPr>
    </w:lvl>
    <w:lvl w:ilvl="4">
      <w:numFmt w:val="bullet"/>
      <w:lvlText w:val="•"/>
      <w:lvlJc w:val="left"/>
      <w:pPr>
        <w:ind w:left="4171" w:hanging="707"/>
      </w:pPr>
    </w:lvl>
    <w:lvl w:ilvl="5">
      <w:numFmt w:val="bullet"/>
      <w:lvlText w:val="•"/>
      <w:lvlJc w:val="left"/>
      <w:pPr>
        <w:ind w:left="5133" w:hanging="707"/>
      </w:pPr>
    </w:lvl>
    <w:lvl w:ilvl="6">
      <w:numFmt w:val="bullet"/>
      <w:lvlText w:val="•"/>
      <w:lvlJc w:val="left"/>
      <w:pPr>
        <w:ind w:left="6094" w:hanging="707"/>
      </w:pPr>
    </w:lvl>
    <w:lvl w:ilvl="7">
      <w:numFmt w:val="bullet"/>
      <w:lvlText w:val="•"/>
      <w:lvlJc w:val="left"/>
      <w:pPr>
        <w:ind w:left="7055" w:hanging="707"/>
      </w:pPr>
    </w:lvl>
    <w:lvl w:ilvl="8">
      <w:numFmt w:val="bullet"/>
      <w:lvlText w:val="•"/>
      <w:lvlJc w:val="left"/>
      <w:pPr>
        <w:ind w:left="8017" w:hanging="707"/>
      </w:pPr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-"/>
      <w:lvlJc w:val="left"/>
      <w:pPr>
        <w:ind w:left="862" w:hanging="709"/>
      </w:pPr>
      <w:rPr>
        <w:rFonts w:ascii="Verdana" w:hAnsi="Verdana"/>
        <w:b/>
        <w:i/>
        <w:w w:val="101"/>
        <w:sz w:val="18"/>
      </w:rPr>
    </w:lvl>
    <w:lvl w:ilvl="1">
      <w:numFmt w:val="bullet"/>
      <w:lvlText w:val="•"/>
      <w:lvlJc w:val="left"/>
      <w:pPr>
        <w:ind w:left="1770" w:hanging="709"/>
      </w:pPr>
    </w:lvl>
    <w:lvl w:ilvl="2">
      <w:numFmt w:val="bullet"/>
      <w:lvlText w:val="•"/>
      <w:lvlJc w:val="left"/>
      <w:pPr>
        <w:ind w:left="2678" w:hanging="709"/>
      </w:pPr>
    </w:lvl>
    <w:lvl w:ilvl="3">
      <w:numFmt w:val="bullet"/>
      <w:lvlText w:val="•"/>
      <w:lvlJc w:val="left"/>
      <w:pPr>
        <w:ind w:left="3585" w:hanging="709"/>
      </w:pPr>
    </w:lvl>
    <w:lvl w:ilvl="4">
      <w:numFmt w:val="bullet"/>
      <w:lvlText w:val="•"/>
      <w:lvlJc w:val="left"/>
      <w:pPr>
        <w:ind w:left="4493" w:hanging="709"/>
      </w:pPr>
    </w:lvl>
    <w:lvl w:ilvl="5">
      <w:numFmt w:val="bullet"/>
      <w:lvlText w:val="•"/>
      <w:lvlJc w:val="left"/>
      <w:pPr>
        <w:ind w:left="5401" w:hanging="709"/>
      </w:pPr>
    </w:lvl>
    <w:lvl w:ilvl="6">
      <w:numFmt w:val="bullet"/>
      <w:lvlText w:val="•"/>
      <w:lvlJc w:val="left"/>
      <w:pPr>
        <w:ind w:left="6309" w:hanging="709"/>
      </w:pPr>
    </w:lvl>
    <w:lvl w:ilvl="7">
      <w:numFmt w:val="bullet"/>
      <w:lvlText w:val="•"/>
      <w:lvlJc w:val="left"/>
      <w:pPr>
        <w:ind w:left="7216" w:hanging="709"/>
      </w:pPr>
    </w:lvl>
    <w:lvl w:ilvl="8">
      <w:numFmt w:val="bullet"/>
      <w:lvlText w:val="•"/>
      <w:lvlJc w:val="left"/>
      <w:pPr>
        <w:ind w:left="8124" w:hanging="709"/>
      </w:pPr>
    </w:lvl>
  </w:abstractNum>
  <w:abstractNum w:abstractNumId="19" w15:restartNumberingAfterBreak="0">
    <w:nsid w:val="00000415"/>
    <w:multiLevelType w:val="multilevel"/>
    <w:tmpl w:val="00000898"/>
    <w:lvl w:ilvl="0">
      <w:start w:val="1"/>
      <w:numFmt w:val="decimal"/>
      <w:lvlText w:val="%1."/>
      <w:lvlJc w:val="left"/>
      <w:pPr>
        <w:ind w:left="169" w:hanging="180"/>
      </w:pPr>
      <w:rPr>
        <w:rFonts w:ascii="Times New Roman" w:hAnsi="Times New Roman" w:cs="Times New Roman"/>
        <w:b w:val="0"/>
        <w:bCs w:val="0"/>
        <w:spacing w:val="-2"/>
        <w:w w:val="101"/>
        <w:sz w:val="18"/>
        <w:szCs w:val="18"/>
      </w:rPr>
    </w:lvl>
    <w:lvl w:ilvl="1">
      <w:numFmt w:val="bullet"/>
      <w:lvlText w:val="•"/>
      <w:lvlJc w:val="left"/>
      <w:pPr>
        <w:ind w:left="426" w:hanging="180"/>
      </w:pPr>
    </w:lvl>
    <w:lvl w:ilvl="2">
      <w:numFmt w:val="bullet"/>
      <w:lvlText w:val="•"/>
      <w:lvlJc w:val="left"/>
      <w:pPr>
        <w:ind w:left="682" w:hanging="180"/>
      </w:pPr>
    </w:lvl>
    <w:lvl w:ilvl="3">
      <w:numFmt w:val="bullet"/>
      <w:lvlText w:val="•"/>
      <w:lvlJc w:val="left"/>
      <w:pPr>
        <w:ind w:left="938" w:hanging="180"/>
      </w:pPr>
    </w:lvl>
    <w:lvl w:ilvl="4">
      <w:numFmt w:val="bullet"/>
      <w:lvlText w:val="•"/>
      <w:lvlJc w:val="left"/>
      <w:pPr>
        <w:ind w:left="1195" w:hanging="180"/>
      </w:pPr>
    </w:lvl>
    <w:lvl w:ilvl="5">
      <w:numFmt w:val="bullet"/>
      <w:lvlText w:val="•"/>
      <w:lvlJc w:val="left"/>
      <w:pPr>
        <w:ind w:left="1451" w:hanging="180"/>
      </w:pPr>
    </w:lvl>
    <w:lvl w:ilvl="6">
      <w:numFmt w:val="bullet"/>
      <w:lvlText w:val="•"/>
      <w:lvlJc w:val="left"/>
      <w:pPr>
        <w:ind w:left="1707" w:hanging="180"/>
      </w:pPr>
    </w:lvl>
    <w:lvl w:ilvl="7">
      <w:numFmt w:val="bullet"/>
      <w:lvlText w:val="•"/>
      <w:lvlJc w:val="left"/>
      <w:pPr>
        <w:ind w:left="1964" w:hanging="180"/>
      </w:pPr>
    </w:lvl>
    <w:lvl w:ilvl="8">
      <w:numFmt w:val="bullet"/>
      <w:lvlText w:val="•"/>
      <w:lvlJc w:val="left"/>
      <w:pPr>
        <w:ind w:left="2220" w:hanging="180"/>
      </w:pPr>
    </w:lvl>
  </w:abstractNum>
  <w:abstractNum w:abstractNumId="20" w15:restartNumberingAfterBreak="0">
    <w:nsid w:val="00000416"/>
    <w:multiLevelType w:val="multilevel"/>
    <w:tmpl w:val="00000899"/>
    <w:lvl w:ilvl="0">
      <w:start w:val="1"/>
      <w:numFmt w:val="decimal"/>
      <w:lvlText w:val="%1."/>
      <w:lvlJc w:val="left"/>
      <w:pPr>
        <w:ind w:left="553" w:hanging="400"/>
      </w:pPr>
      <w:rPr>
        <w:rFonts w:ascii="Calibri" w:hAnsi="Calibri" w:cs="Calibri"/>
        <w:b/>
        <w:bCs/>
        <w:spacing w:val="-2"/>
        <w:w w:val="101"/>
        <w:sz w:val="18"/>
        <w:szCs w:val="18"/>
      </w:rPr>
    </w:lvl>
    <w:lvl w:ilvl="1">
      <w:numFmt w:val="bullet"/>
      <w:lvlText w:val=""/>
      <w:lvlJc w:val="left"/>
      <w:pPr>
        <w:ind w:left="953" w:hanging="402"/>
      </w:pPr>
      <w:rPr>
        <w:rFonts w:ascii="Symbol" w:hAnsi="Symbol"/>
        <w:b w:val="0"/>
        <w:i/>
        <w:w w:val="210"/>
        <w:sz w:val="19"/>
      </w:rPr>
    </w:lvl>
    <w:lvl w:ilvl="2">
      <w:numFmt w:val="bullet"/>
      <w:lvlText w:val="•"/>
      <w:lvlJc w:val="left"/>
      <w:pPr>
        <w:ind w:left="1952" w:hanging="402"/>
      </w:pPr>
    </w:lvl>
    <w:lvl w:ilvl="3">
      <w:numFmt w:val="bullet"/>
      <w:lvlText w:val="•"/>
      <w:lvlJc w:val="left"/>
      <w:pPr>
        <w:ind w:left="2950" w:hanging="402"/>
      </w:pPr>
    </w:lvl>
    <w:lvl w:ilvl="4">
      <w:numFmt w:val="bullet"/>
      <w:lvlText w:val="•"/>
      <w:lvlJc w:val="left"/>
      <w:pPr>
        <w:ind w:left="3949" w:hanging="402"/>
      </w:pPr>
    </w:lvl>
    <w:lvl w:ilvl="5">
      <w:numFmt w:val="bullet"/>
      <w:lvlText w:val="•"/>
      <w:lvlJc w:val="left"/>
      <w:pPr>
        <w:ind w:left="4947" w:hanging="402"/>
      </w:pPr>
    </w:lvl>
    <w:lvl w:ilvl="6">
      <w:numFmt w:val="bullet"/>
      <w:lvlText w:val="•"/>
      <w:lvlJc w:val="left"/>
      <w:pPr>
        <w:ind w:left="5946" w:hanging="402"/>
      </w:pPr>
    </w:lvl>
    <w:lvl w:ilvl="7">
      <w:numFmt w:val="bullet"/>
      <w:lvlText w:val="•"/>
      <w:lvlJc w:val="left"/>
      <w:pPr>
        <w:ind w:left="6944" w:hanging="402"/>
      </w:pPr>
    </w:lvl>
    <w:lvl w:ilvl="8">
      <w:numFmt w:val="bullet"/>
      <w:lvlText w:val="•"/>
      <w:lvlJc w:val="left"/>
      <w:pPr>
        <w:ind w:left="7943" w:hanging="402"/>
      </w:pPr>
    </w:lvl>
  </w:abstractNum>
  <w:abstractNum w:abstractNumId="21" w15:restartNumberingAfterBreak="0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left="873" w:hanging="360"/>
      </w:pPr>
      <w:rPr>
        <w:rFonts w:ascii="Calibri Light" w:hAnsi="Calibri Light" w:cs="Calibri Light"/>
        <w:b w:val="0"/>
        <w:bCs w:val="0"/>
        <w:color w:val="2F5496"/>
        <w:spacing w:val="-1"/>
        <w:sz w:val="32"/>
        <w:szCs w:val="32"/>
      </w:rPr>
    </w:lvl>
    <w:lvl w:ilvl="1">
      <w:numFmt w:val="bullet"/>
      <w:lvlText w:val=""/>
      <w:lvlJc w:val="left"/>
      <w:pPr>
        <w:ind w:left="1233" w:hanging="360"/>
      </w:pPr>
      <w:rPr>
        <w:rFonts w:ascii="Symbol" w:hAnsi="Symbol"/>
        <w:b w:val="0"/>
        <w:w w:val="220"/>
        <w:sz w:val="21"/>
      </w:rPr>
    </w:lvl>
    <w:lvl w:ilvl="2">
      <w:numFmt w:val="bullet"/>
      <w:lvlText w:val="•"/>
      <w:lvlJc w:val="left"/>
      <w:pPr>
        <w:ind w:left="2200" w:hanging="360"/>
      </w:pPr>
    </w:lvl>
    <w:lvl w:ilvl="3">
      <w:numFmt w:val="bullet"/>
      <w:lvlText w:val="•"/>
      <w:lvlJc w:val="left"/>
      <w:pPr>
        <w:ind w:left="3168" w:hanging="360"/>
      </w:pPr>
    </w:lvl>
    <w:lvl w:ilvl="4">
      <w:numFmt w:val="bullet"/>
      <w:lvlText w:val="•"/>
      <w:lvlJc w:val="left"/>
      <w:pPr>
        <w:ind w:left="4135" w:hanging="360"/>
      </w:pPr>
    </w:lvl>
    <w:lvl w:ilvl="5">
      <w:numFmt w:val="bullet"/>
      <w:lvlText w:val="•"/>
      <w:lvlJc w:val="left"/>
      <w:pPr>
        <w:ind w:left="5103" w:hanging="360"/>
      </w:pPr>
    </w:lvl>
    <w:lvl w:ilvl="6">
      <w:numFmt w:val="bullet"/>
      <w:lvlText w:val="•"/>
      <w:lvlJc w:val="left"/>
      <w:pPr>
        <w:ind w:left="6070" w:hanging="360"/>
      </w:pPr>
    </w:lvl>
    <w:lvl w:ilvl="7">
      <w:numFmt w:val="bullet"/>
      <w:lvlText w:val="•"/>
      <w:lvlJc w:val="left"/>
      <w:pPr>
        <w:ind w:left="7037" w:hanging="360"/>
      </w:pPr>
    </w:lvl>
    <w:lvl w:ilvl="8">
      <w:numFmt w:val="bullet"/>
      <w:lvlText w:val="•"/>
      <w:lvlJc w:val="left"/>
      <w:pPr>
        <w:ind w:left="8005" w:hanging="360"/>
      </w:pPr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"/>
      <w:lvlJc w:val="left"/>
      <w:pPr>
        <w:ind w:left="873" w:hanging="360"/>
      </w:pPr>
      <w:rPr>
        <w:rFonts w:ascii="Symbol" w:hAnsi="Symbol"/>
        <w:b w:val="0"/>
        <w:w w:val="101"/>
        <w:sz w:val="18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23" w15:restartNumberingAfterBreak="0">
    <w:nsid w:val="00000419"/>
    <w:multiLevelType w:val="multilevel"/>
    <w:tmpl w:val="0000089C"/>
    <w:lvl w:ilvl="0">
      <w:start w:val="1"/>
      <w:numFmt w:val="decimal"/>
      <w:lvlText w:val="%1)"/>
      <w:lvlJc w:val="left"/>
      <w:pPr>
        <w:ind w:left="873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24" w15:restartNumberingAfterBreak="0">
    <w:nsid w:val="0000041A"/>
    <w:multiLevelType w:val="multilevel"/>
    <w:tmpl w:val="0000089D"/>
    <w:lvl w:ilvl="0">
      <w:start w:val="1"/>
      <w:numFmt w:val="decimal"/>
      <w:lvlText w:val="%1)"/>
      <w:lvlJc w:val="left"/>
      <w:pPr>
        <w:ind w:left="860" w:hanging="283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768" w:hanging="283"/>
      </w:pPr>
    </w:lvl>
    <w:lvl w:ilvl="2">
      <w:numFmt w:val="bullet"/>
      <w:lvlText w:val="•"/>
      <w:lvlJc w:val="left"/>
      <w:pPr>
        <w:ind w:left="2676" w:hanging="283"/>
      </w:pPr>
    </w:lvl>
    <w:lvl w:ilvl="3">
      <w:numFmt w:val="bullet"/>
      <w:lvlText w:val="•"/>
      <w:lvlJc w:val="left"/>
      <w:pPr>
        <w:ind w:left="3584" w:hanging="283"/>
      </w:pPr>
    </w:lvl>
    <w:lvl w:ilvl="4">
      <w:numFmt w:val="bullet"/>
      <w:lvlText w:val="•"/>
      <w:lvlJc w:val="left"/>
      <w:pPr>
        <w:ind w:left="4492" w:hanging="283"/>
      </w:pPr>
    </w:lvl>
    <w:lvl w:ilvl="5">
      <w:numFmt w:val="bullet"/>
      <w:lvlText w:val="•"/>
      <w:lvlJc w:val="left"/>
      <w:pPr>
        <w:ind w:left="5400" w:hanging="283"/>
      </w:pPr>
    </w:lvl>
    <w:lvl w:ilvl="6">
      <w:numFmt w:val="bullet"/>
      <w:lvlText w:val="•"/>
      <w:lvlJc w:val="left"/>
      <w:pPr>
        <w:ind w:left="6308" w:hanging="283"/>
      </w:pPr>
    </w:lvl>
    <w:lvl w:ilvl="7">
      <w:numFmt w:val="bullet"/>
      <w:lvlText w:val="•"/>
      <w:lvlJc w:val="left"/>
      <w:pPr>
        <w:ind w:left="7216" w:hanging="283"/>
      </w:pPr>
    </w:lvl>
    <w:lvl w:ilvl="8">
      <w:numFmt w:val="bullet"/>
      <w:lvlText w:val="•"/>
      <w:lvlJc w:val="left"/>
      <w:pPr>
        <w:ind w:left="8124" w:hanging="283"/>
      </w:pPr>
    </w:lvl>
  </w:abstractNum>
  <w:abstractNum w:abstractNumId="25" w15:restartNumberingAfterBreak="0">
    <w:nsid w:val="0000041B"/>
    <w:multiLevelType w:val="multilevel"/>
    <w:tmpl w:val="0000089E"/>
    <w:lvl w:ilvl="0">
      <w:start w:val="1"/>
      <w:numFmt w:val="decimal"/>
      <w:lvlText w:val="%1)"/>
      <w:lvlJc w:val="left"/>
      <w:pPr>
        <w:ind w:left="873"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26" w15:restartNumberingAfterBreak="0">
    <w:nsid w:val="0000041C"/>
    <w:multiLevelType w:val="multilevel"/>
    <w:tmpl w:val="0000089F"/>
    <w:lvl w:ilvl="0">
      <w:numFmt w:val="bullet"/>
      <w:lvlText w:val=""/>
      <w:lvlJc w:val="left"/>
      <w:pPr>
        <w:ind w:left="862" w:hanging="426"/>
      </w:pPr>
      <w:rPr>
        <w:rFonts w:ascii="Symbol" w:hAnsi="Symbol"/>
        <w:b w:val="0"/>
        <w:w w:val="220"/>
        <w:sz w:val="21"/>
      </w:rPr>
    </w:lvl>
    <w:lvl w:ilvl="1">
      <w:numFmt w:val="bullet"/>
      <w:lvlText w:val=""/>
      <w:lvlJc w:val="left"/>
      <w:pPr>
        <w:ind w:left="1233" w:hanging="360"/>
      </w:pPr>
      <w:rPr>
        <w:rFonts w:ascii="Symbol" w:hAnsi="Symbol"/>
        <w:b w:val="0"/>
        <w:w w:val="220"/>
        <w:sz w:val="22"/>
      </w:rPr>
    </w:lvl>
    <w:lvl w:ilvl="2">
      <w:numFmt w:val="bullet"/>
      <w:lvlText w:val="•"/>
      <w:lvlJc w:val="left"/>
      <w:pPr>
        <w:ind w:left="2200" w:hanging="360"/>
      </w:pPr>
    </w:lvl>
    <w:lvl w:ilvl="3">
      <w:numFmt w:val="bullet"/>
      <w:lvlText w:val="•"/>
      <w:lvlJc w:val="left"/>
      <w:pPr>
        <w:ind w:left="3168" w:hanging="360"/>
      </w:pPr>
    </w:lvl>
    <w:lvl w:ilvl="4">
      <w:numFmt w:val="bullet"/>
      <w:lvlText w:val="•"/>
      <w:lvlJc w:val="left"/>
      <w:pPr>
        <w:ind w:left="4135" w:hanging="360"/>
      </w:pPr>
    </w:lvl>
    <w:lvl w:ilvl="5">
      <w:numFmt w:val="bullet"/>
      <w:lvlText w:val="•"/>
      <w:lvlJc w:val="left"/>
      <w:pPr>
        <w:ind w:left="5103" w:hanging="360"/>
      </w:pPr>
    </w:lvl>
    <w:lvl w:ilvl="6">
      <w:numFmt w:val="bullet"/>
      <w:lvlText w:val="•"/>
      <w:lvlJc w:val="left"/>
      <w:pPr>
        <w:ind w:left="6070" w:hanging="360"/>
      </w:pPr>
    </w:lvl>
    <w:lvl w:ilvl="7">
      <w:numFmt w:val="bullet"/>
      <w:lvlText w:val="•"/>
      <w:lvlJc w:val="left"/>
      <w:pPr>
        <w:ind w:left="7037" w:hanging="360"/>
      </w:pPr>
    </w:lvl>
    <w:lvl w:ilvl="8">
      <w:numFmt w:val="bullet"/>
      <w:lvlText w:val="•"/>
      <w:lvlJc w:val="left"/>
      <w:pPr>
        <w:ind w:left="8005" w:hanging="360"/>
      </w:pPr>
    </w:lvl>
  </w:abstractNum>
  <w:abstractNum w:abstractNumId="27" w15:restartNumberingAfterBreak="0">
    <w:nsid w:val="0000041D"/>
    <w:multiLevelType w:val="multilevel"/>
    <w:tmpl w:val="000008A0"/>
    <w:lvl w:ilvl="0">
      <w:numFmt w:val="bullet"/>
      <w:lvlText w:val=""/>
      <w:lvlJc w:val="left"/>
      <w:pPr>
        <w:ind w:left="1233" w:hanging="360"/>
      </w:pPr>
      <w:rPr>
        <w:rFonts w:ascii="Symbol" w:hAnsi="Symbol"/>
        <w:b w:val="0"/>
        <w:color w:val="1F3763"/>
        <w:w w:val="219"/>
        <w:sz w:val="24"/>
      </w:rPr>
    </w:lvl>
    <w:lvl w:ilvl="1">
      <w:numFmt w:val="bullet"/>
      <w:lvlText w:val="•"/>
      <w:lvlJc w:val="left"/>
      <w:pPr>
        <w:ind w:left="2104" w:hanging="360"/>
      </w:pPr>
    </w:lvl>
    <w:lvl w:ilvl="2">
      <w:numFmt w:val="bullet"/>
      <w:lvlText w:val="•"/>
      <w:lvlJc w:val="left"/>
      <w:pPr>
        <w:ind w:left="2974" w:hanging="360"/>
      </w:pPr>
    </w:lvl>
    <w:lvl w:ilvl="3">
      <w:numFmt w:val="bullet"/>
      <w:lvlText w:val="•"/>
      <w:lvlJc w:val="left"/>
      <w:pPr>
        <w:ind w:left="3845" w:hanging="360"/>
      </w:pPr>
    </w:lvl>
    <w:lvl w:ilvl="4">
      <w:numFmt w:val="bullet"/>
      <w:lvlText w:val="•"/>
      <w:lvlJc w:val="left"/>
      <w:pPr>
        <w:ind w:left="4716" w:hanging="360"/>
      </w:pPr>
    </w:lvl>
    <w:lvl w:ilvl="5">
      <w:numFmt w:val="bullet"/>
      <w:lvlText w:val="•"/>
      <w:lvlJc w:val="left"/>
      <w:pPr>
        <w:ind w:left="5586" w:hanging="360"/>
      </w:pPr>
    </w:lvl>
    <w:lvl w:ilvl="6">
      <w:numFmt w:val="bullet"/>
      <w:lvlText w:val="•"/>
      <w:lvlJc w:val="left"/>
      <w:pPr>
        <w:ind w:left="6457" w:hanging="360"/>
      </w:pPr>
    </w:lvl>
    <w:lvl w:ilvl="7">
      <w:numFmt w:val="bullet"/>
      <w:lvlText w:val="•"/>
      <w:lvlJc w:val="left"/>
      <w:pPr>
        <w:ind w:left="7328" w:hanging="360"/>
      </w:pPr>
    </w:lvl>
    <w:lvl w:ilvl="8">
      <w:numFmt w:val="bullet"/>
      <w:lvlText w:val="•"/>
      <w:lvlJc w:val="left"/>
      <w:pPr>
        <w:ind w:left="8198" w:hanging="360"/>
      </w:pPr>
    </w:lvl>
  </w:abstractNum>
  <w:abstractNum w:abstractNumId="28" w15:restartNumberingAfterBreak="0">
    <w:nsid w:val="0000041E"/>
    <w:multiLevelType w:val="multilevel"/>
    <w:tmpl w:val="000008A1"/>
    <w:lvl w:ilvl="0">
      <w:numFmt w:val="bullet"/>
      <w:lvlText w:val=""/>
      <w:lvlJc w:val="left"/>
      <w:pPr>
        <w:ind w:left="873" w:hanging="360"/>
      </w:pPr>
      <w:rPr>
        <w:rFonts w:ascii="Symbol" w:hAnsi="Symbol"/>
        <w:b w:val="0"/>
        <w:w w:val="220"/>
        <w:sz w:val="22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29" w15:restartNumberingAfterBreak="0">
    <w:nsid w:val="0000041F"/>
    <w:multiLevelType w:val="multilevel"/>
    <w:tmpl w:val="000008A2"/>
    <w:lvl w:ilvl="0">
      <w:numFmt w:val="bullet"/>
      <w:lvlText w:val=""/>
      <w:lvlJc w:val="left"/>
      <w:pPr>
        <w:ind w:left="873" w:hanging="360"/>
      </w:pPr>
      <w:rPr>
        <w:rFonts w:ascii="Symbol" w:hAnsi="Symbol"/>
        <w:b w:val="0"/>
        <w:w w:val="220"/>
        <w:sz w:val="22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30" w15:restartNumberingAfterBreak="0">
    <w:nsid w:val="00000420"/>
    <w:multiLevelType w:val="multilevel"/>
    <w:tmpl w:val="000008A3"/>
    <w:lvl w:ilvl="0">
      <w:numFmt w:val="bullet"/>
      <w:lvlText w:val=""/>
      <w:lvlJc w:val="left"/>
      <w:pPr>
        <w:ind w:left="873" w:hanging="360"/>
      </w:pPr>
      <w:rPr>
        <w:rFonts w:ascii="Symbol" w:hAnsi="Symbol"/>
        <w:b w:val="0"/>
        <w:w w:val="222"/>
        <w:sz w:val="18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31" w15:restartNumberingAfterBreak="0">
    <w:nsid w:val="00000421"/>
    <w:multiLevelType w:val="multilevel"/>
    <w:tmpl w:val="000008A4"/>
    <w:lvl w:ilvl="0">
      <w:numFmt w:val="bullet"/>
      <w:lvlText w:val=""/>
      <w:lvlJc w:val="left"/>
      <w:pPr>
        <w:ind w:left="873" w:hanging="360"/>
      </w:pPr>
      <w:rPr>
        <w:rFonts w:ascii="Symbol" w:hAnsi="Symbol"/>
        <w:b w:val="0"/>
        <w:w w:val="220"/>
        <w:sz w:val="21"/>
      </w:rPr>
    </w:lvl>
    <w:lvl w:ilvl="1">
      <w:numFmt w:val="bullet"/>
      <w:lvlText w:val="•"/>
      <w:lvlJc w:val="left"/>
      <w:pPr>
        <w:ind w:left="1780" w:hanging="360"/>
      </w:pPr>
    </w:lvl>
    <w:lvl w:ilvl="2">
      <w:numFmt w:val="bullet"/>
      <w:lvlText w:val="•"/>
      <w:lvlJc w:val="left"/>
      <w:pPr>
        <w:ind w:left="2686" w:hanging="360"/>
      </w:pPr>
    </w:lvl>
    <w:lvl w:ilvl="3">
      <w:numFmt w:val="bullet"/>
      <w:lvlText w:val="•"/>
      <w:lvlJc w:val="left"/>
      <w:pPr>
        <w:ind w:left="359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406" w:hanging="360"/>
      </w:pPr>
    </w:lvl>
    <w:lvl w:ilvl="6">
      <w:numFmt w:val="bullet"/>
      <w:lvlText w:val="•"/>
      <w:lvlJc w:val="left"/>
      <w:pPr>
        <w:ind w:left="6313" w:hanging="360"/>
      </w:pPr>
    </w:lvl>
    <w:lvl w:ilvl="7">
      <w:numFmt w:val="bullet"/>
      <w:lvlText w:val="•"/>
      <w:lvlJc w:val="left"/>
      <w:pPr>
        <w:ind w:left="7220" w:hanging="360"/>
      </w:pPr>
    </w:lvl>
    <w:lvl w:ilvl="8">
      <w:numFmt w:val="bullet"/>
      <w:lvlText w:val="•"/>
      <w:lvlJc w:val="left"/>
      <w:pPr>
        <w:ind w:left="8126" w:hanging="360"/>
      </w:pPr>
    </w:lvl>
  </w:abstractNum>
  <w:abstractNum w:abstractNumId="32" w15:restartNumberingAfterBreak="0">
    <w:nsid w:val="080013CA"/>
    <w:multiLevelType w:val="hybridMultilevel"/>
    <w:tmpl w:val="0436C4A4"/>
    <w:lvl w:ilvl="0" w:tplc="5AC6B772">
      <w:start w:val="118"/>
      <w:numFmt w:val="bullet"/>
      <w:pStyle w:val="Nadpis3-normlntex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DD5E52"/>
    <w:multiLevelType w:val="multilevel"/>
    <w:tmpl w:val="ACA0F24A"/>
    <w:lvl w:ilvl="0">
      <w:start w:val="1"/>
      <w:numFmt w:val="decimal"/>
      <w:pStyle w:val="STBHeadings8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STBFont8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</w:rPr>
    </w:lvl>
    <w:lvl w:ilvl="2">
      <w:start w:val="1"/>
      <w:numFmt w:val="decimal"/>
      <w:pStyle w:val="STBFont8Sub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353B61FE"/>
    <w:multiLevelType w:val="hybridMultilevel"/>
    <w:tmpl w:val="4878AD7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29"/>
  </w:num>
  <w:num w:numId="4">
    <w:abstractNumId w:val="28"/>
  </w:num>
  <w:num w:numId="5">
    <w:abstractNumId w:val="27"/>
  </w:num>
  <w:num w:numId="6">
    <w:abstractNumId w:val="26"/>
  </w:num>
  <w:num w:numId="7">
    <w:abstractNumId w:val="25"/>
  </w:num>
  <w:num w:numId="8">
    <w:abstractNumId w:val="24"/>
  </w:num>
  <w:num w:numId="9">
    <w:abstractNumId w:val="23"/>
  </w:num>
  <w:num w:numId="10">
    <w:abstractNumId w:val="22"/>
  </w:num>
  <w:num w:numId="11">
    <w:abstractNumId w:val="21"/>
  </w:num>
  <w:num w:numId="12">
    <w:abstractNumId w:val="20"/>
  </w:num>
  <w:num w:numId="13">
    <w:abstractNumId w:val="19"/>
  </w:num>
  <w:num w:numId="14">
    <w:abstractNumId w:val="18"/>
  </w:num>
  <w:num w:numId="15">
    <w:abstractNumId w:val="17"/>
  </w:num>
  <w:num w:numId="16">
    <w:abstractNumId w:val="16"/>
  </w:num>
  <w:num w:numId="17">
    <w:abstractNumId w:val="15"/>
  </w:num>
  <w:num w:numId="18">
    <w:abstractNumId w:val="14"/>
  </w:num>
  <w:num w:numId="19">
    <w:abstractNumId w:val="13"/>
  </w:num>
  <w:num w:numId="20">
    <w:abstractNumId w:val="12"/>
  </w:num>
  <w:num w:numId="21">
    <w:abstractNumId w:val="11"/>
  </w:num>
  <w:num w:numId="22">
    <w:abstractNumId w:val="10"/>
  </w:num>
  <w:num w:numId="23">
    <w:abstractNumId w:val="9"/>
  </w:num>
  <w:num w:numId="24">
    <w:abstractNumId w:val="8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3"/>
  </w:num>
  <w:num w:numId="34">
    <w:abstractNumId w:val="32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B2"/>
    <w:rsid w:val="000277AF"/>
    <w:rsid w:val="000370F6"/>
    <w:rsid w:val="00082F22"/>
    <w:rsid w:val="00083F38"/>
    <w:rsid w:val="000A6038"/>
    <w:rsid w:val="000B07DD"/>
    <w:rsid w:val="000D2F66"/>
    <w:rsid w:val="000F2CB2"/>
    <w:rsid w:val="000F3976"/>
    <w:rsid w:val="00127644"/>
    <w:rsid w:val="0017004E"/>
    <w:rsid w:val="00170489"/>
    <w:rsid w:val="00175031"/>
    <w:rsid w:val="00191421"/>
    <w:rsid w:val="001E106C"/>
    <w:rsid w:val="001E4498"/>
    <w:rsid w:val="00236D8B"/>
    <w:rsid w:val="0024432E"/>
    <w:rsid w:val="00262338"/>
    <w:rsid w:val="00263C76"/>
    <w:rsid w:val="002746D6"/>
    <w:rsid w:val="002C254C"/>
    <w:rsid w:val="002C313E"/>
    <w:rsid w:val="003251A9"/>
    <w:rsid w:val="0033368B"/>
    <w:rsid w:val="00341B17"/>
    <w:rsid w:val="00345AD5"/>
    <w:rsid w:val="00373C85"/>
    <w:rsid w:val="00374E3C"/>
    <w:rsid w:val="00387D8B"/>
    <w:rsid w:val="00420A4B"/>
    <w:rsid w:val="00431BB2"/>
    <w:rsid w:val="00436661"/>
    <w:rsid w:val="00453621"/>
    <w:rsid w:val="004A03D3"/>
    <w:rsid w:val="004B36D9"/>
    <w:rsid w:val="004B494E"/>
    <w:rsid w:val="004C0DEF"/>
    <w:rsid w:val="0055258F"/>
    <w:rsid w:val="00560D68"/>
    <w:rsid w:val="00564BF9"/>
    <w:rsid w:val="005D2ADB"/>
    <w:rsid w:val="005D6AA0"/>
    <w:rsid w:val="006058F8"/>
    <w:rsid w:val="00613CBA"/>
    <w:rsid w:val="00630D3F"/>
    <w:rsid w:val="0063717E"/>
    <w:rsid w:val="00680142"/>
    <w:rsid w:val="006B61A8"/>
    <w:rsid w:val="006D2CC0"/>
    <w:rsid w:val="006D7BD6"/>
    <w:rsid w:val="006F11CF"/>
    <w:rsid w:val="007050EE"/>
    <w:rsid w:val="00742FF3"/>
    <w:rsid w:val="00762C91"/>
    <w:rsid w:val="00792880"/>
    <w:rsid w:val="007A4209"/>
    <w:rsid w:val="007F332F"/>
    <w:rsid w:val="00811C3B"/>
    <w:rsid w:val="00813112"/>
    <w:rsid w:val="008437DA"/>
    <w:rsid w:val="0084445A"/>
    <w:rsid w:val="00862CE2"/>
    <w:rsid w:val="00891F1C"/>
    <w:rsid w:val="008968BD"/>
    <w:rsid w:val="008A38EA"/>
    <w:rsid w:val="008B4737"/>
    <w:rsid w:val="008B4AF5"/>
    <w:rsid w:val="008D53EC"/>
    <w:rsid w:val="008F7815"/>
    <w:rsid w:val="009031D8"/>
    <w:rsid w:val="009056BC"/>
    <w:rsid w:val="009744EB"/>
    <w:rsid w:val="00996B49"/>
    <w:rsid w:val="00997D89"/>
    <w:rsid w:val="009A6A66"/>
    <w:rsid w:val="009B0164"/>
    <w:rsid w:val="009D312F"/>
    <w:rsid w:val="00A539E5"/>
    <w:rsid w:val="00A90739"/>
    <w:rsid w:val="00AA6000"/>
    <w:rsid w:val="00AA6134"/>
    <w:rsid w:val="00AD18DD"/>
    <w:rsid w:val="00AF088B"/>
    <w:rsid w:val="00AF143E"/>
    <w:rsid w:val="00AF767F"/>
    <w:rsid w:val="00B00FE0"/>
    <w:rsid w:val="00B14982"/>
    <w:rsid w:val="00B471F1"/>
    <w:rsid w:val="00B52475"/>
    <w:rsid w:val="00B77D44"/>
    <w:rsid w:val="00BA3E2A"/>
    <w:rsid w:val="00BB0BE2"/>
    <w:rsid w:val="00BC4478"/>
    <w:rsid w:val="00BC6AC5"/>
    <w:rsid w:val="00BF3B15"/>
    <w:rsid w:val="00C37A6D"/>
    <w:rsid w:val="00CA60C1"/>
    <w:rsid w:val="00CC128C"/>
    <w:rsid w:val="00CC12CB"/>
    <w:rsid w:val="00CD3DF7"/>
    <w:rsid w:val="00CD4910"/>
    <w:rsid w:val="00CE4301"/>
    <w:rsid w:val="00D07047"/>
    <w:rsid w:val="00D132BF"/>
    <w:rsid w:val="00D15DFF"/>
    <w:rsid w:val="00D215CA"/>
    <w:rsid w:val="00D56EAF"/>
    <w:rsid w:val="00D81679"/>
    <w:rsid w:val="00D832AD"/>
    <w:rsid w:val="00DB7463"/>
    <w:rsid w:val="00DE34BE"/>
    <w:rsid w:val="00E12889"/>
    <w:rsid w:val="00E20692"/>
    <w:rsid w:val="00E54ED2"/>
    <w:rsid w:val="00E55795"/>
    <w:rsid w:val="00EA4829"/>
    <w:rsid w:val="00EE505D"/>
    <w:rsid w:val="00F17504"/>
    <w:rsid w:val="00F20070"/>
    <w:rsid w:val="00F902C9"/>
    <w:rsid w:val="00FA6CAB"/>
    <w:rsid w:val="00FB43B7"/>
    <w:rsid w:val="00FE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C80A2"/>
  <w14:defaultImageDpi w14:val="0"/>
  <w15:docId w15:val="{0579EEE6-69CA-473D-BB29-838BE40C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outlineLvl w:val="0"/>
    </w:pPr>
    <w:rPr>
      <w:rFonts w:ascii="Arial" w:hAnsi="Arial" w:cs="Arial"/>
      <w:b/>
      <w:bCs/>
      <w:sz w:val="35"/>
      <w:szCs w:val="35"/>
    </w:rPr>
  </w:style>
  <w:style w:type="paragraph" w:styleId="Nadpis2">
    <w:name w:val="heading 2"/>
    <w:basedOn w:val="Normln"/>
    <w:next w:val="Normln"/>
    <w:link w:val="Nadpis2Char"/>
    <w:uiPriority w:val="1"/>
    <w:qFormat/>
    <w:pPr>
      <w:ind w:left="873" w:hanging="360"/>
      <w:outlineLvl w:val="1"/>
    </w:pPr>
    <w:rPr>
      <w:rFonts w:ascii="Calibri Light" w:hAnsi="Calibri Light" w:cs="Calibri Light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1"/>
    <w:qFormat/>
    <w:pPr>
      <w:ind w:left="1323"/>
      <w:outlineLvl w:val="2"/>
    </w:pPr>
    <w:rPr>
      <w:rFonts w:ascii="Verdana" w:hAnsi="Verdana" w:cs="Verdan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1"/>
    <w:qFormat/>
    <w:pPr>
      <w:ind w:left="153"/>
      <w:outlineLvl w:val="3"/>
    </w:pPr>
    <w:rPr>
      <w:rFonts w:ascii="Calibri Light" w:hAnsi="Calibri Light" w:cs="Calibri Light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1"/>
    <w:qFormat/>
    <w:pPr>
      <w:ind w:left="153"/>
      <w:outlineLvl w:val="4"/>
    </w:pPr>
    <w:rPr>
      <w:rFonts w:ascii="Arial" w:hAnsi="Arial" w:cs="Arial"/>
      <w:b/>
      <w:bCs/>
    </w:rPr>
  </w:style>
  <w:style w:type="paragraph" w:styleId="Nadpis6">
    <w:name w:val="heading 6"/>
    <w:basedOn w:val="Normln"/>
    <w:next w:val="Normln"/>
    <w:link w:val="Nadpis6Char"/>
    <w:uiPriority w:val="1"/>
    <w:qFormat/>
    <w:pPr>
      <w:spacing w:before="1"/>
      <w:ind w:left="1324"/>
      <w:outlineLvl w:val="5"/>
    </w:pPr>
    <w:rPr>
      <w:rFonts w:ascii="Verdana" w:hAnsi="Verdana" w:cs="Verdana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1"/>
    <w:qFormat/>
    <w:pPr>
      <w:ind w:left="513"/>
      <w:outlineLvl w:val="6"/>
    </w:pPr>
    <w:rPr>
      <w:rFonts w:ascii="Calibri Light" w:hAnsi="Calibri Light" w:cs="Calibri Light"/>
    </w:rPr>
  </w:style>
  <w:style w:type="paragraph" w:styleId="Nadpis8">
    <w:name w:val="heading 8"/>
    <w:basedOn w:val="Normln"/>
    <w:next w:val="Normln"/>
    <w:link w:val="Nadpis8Char"/>
    <w:uiPriority w:val="1"/>
    <w:qFormat/>
    <w:pPr>
      <w:ind w:left="153"/>
      <w:outlineLvl w:val="7"/>
    </w:pPr>
    <w:rPr>
      <w:rFonts w:ascii="Arial" w:hAnsi="Arial" w:cs="Arial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1"/>
    <w:qFormat/>
    <w:pPr>
      <w:outlineLvl w:val="8"/>
    </w:pPr>
    <w:rPr>
      <w:rFonts w:ascii="Arial" w:hAnsi="Arial" w:cs="Arial"/>
      <w:sz w:val="19"/>
      <w:szCs w:val="1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cs="Times New Roman"/>
      <w:b/>
      <w:bCs/>
    </w:rPr>
  </w:style>
  <w:style w:type="character" w:customStyle="1" w:styleId="Nadpis7Char">
    <w:name w:val="Nadpis 7 Char"/>
    <w:link w:val="Nadpis7"/>
    <w:uiPriority w:val="9"/>
    <w:semiHidden/>
    <w:locked/>
    <w:rPr>
      <w:rFonts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libri Light" w:eastAsia="Times New Roman" w:hAnsi="Calibri Light" w:cs="Times New Roman"/>
    </w:rPr>
  </w:style>
  <w:style w:type="paragraph" w:styleId="Zkladntext">
    <w:name w:val="Body Text"/>
    <w:basedOn w:val="Normln"/>
    <w:link w:val="ZkladntextChar"/>
    <w:uiPriority w:val="1"/>
    <w:qFormat/>
    <w:pPr>
      <w:spacing w:before="60"/>
      <w:ind w:left="1004" w:hanging="851"/>
    </w:pPr>
    <w:rPr>
      <w:rFonts w:ascii="Verdana" w:hAnsi="Verdana" w:cs="Verdana"/>
      <w:i/>
      <w:iCs/>
      <w:sz w:val="16"/>
      <w:szCs w:val="16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87D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87D8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87D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87D8B"/>
    <w:rPr>
      <w:rFonts w:ascii="Times New Roman" w:hAnsi="Times New Roman" w:cs="Times New Roman"/>
      <w:sz w:val="24"/>
      <w:szCs w:val="24"/>
    </w:rPr>
  </w:style>
  <w:style w:type="paragraph" w:styleId="Bezmezer">
    <w:name w:val="No Spacing"/>
    <w:uiPriority w:val="1"/>
    <w:qFormat/>
    <w:rsid w:val="00B77D4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TBFont8">
    <w:name w:val="STB Font8"/>
    <w:basedOn w:val="Normln"/>
    <w:rsid w:val="00127644"/>
    <w:pPr>
      <w:widowControl/>
      <w:numPr>
        <w:ilvl w:val="1"/>
        <w:numId w:val="33"/>
      </w:numPr>
      <w:tabs>
        <w:tab w:val="num" w:pos="686"/>
      </w:tabs>
      <w:autoSpaceDE/>
      <w:autoSpaceDN/>
      <w:adjustRightInd/>
      <w:spacing w:before="20"/>
      <w:ind w:left="720" w:hanging="720"/>
      <w:jc w:val="both"/>
    </w:pPr>
    <w:rPr>
      <w:rFonts w:ascii="Futura Lt BT" w:hAnsi="Futura Lt BT"/>
      <w:sz w:val="16"/>
      <w:lang w:val="en-GB" w:eastAsia="en-US"/>
    </w:rPr>
  </w:style>
  <w:style w:type="paragraph" w:customStyle="1" w:styleId="STBHeadings8">
    <w:name w:val="STB Headings 8"/>
    <w:basedOn w:val="Normln"/>
    <w:rsid w:val="00127644"/>
    <w:pPr>
      <w:widowControl/>
      <w:numPr>
        <w:numId w:val="33"/>
      </w:numPr>
      <w:autoSpaceDE/>
      <w:autoSpaceDN/>
      <w:adjustRightInd/>
      <w:ind w:left="720" w:hanging="720"/>
    </w:pPr>
    <w:rPr>
      <w:rFonts w:ascii="Futura Hv BT" w:hAnsi="Futura Hv BT"/>
      <w:sz w:val="16"/>
      <w:lang w:val="en-GB" w:eastAsia="en-US"/>
    </w:rPr>
  </w:style>
  <w:style w:type="paragraph" w:customStyle="1" w:styleId="STBFont8Sub">
    <w:name w:val="STB Font8Sub"/>
    <w:basedOn w:val="Normln"/>
    <w:next w:val="STBFont8"/>
    <w:rsid w:val="00127644"/>
    <w:pPr>
      <w:widowControl/>
      <w:numPr>
        <w:ilvl w:val="2"/>
        <w:numId w:val="33"/>
      </w:numPr>
      <w:tabs>
        <w:tab w:val="num" w:pos="720"/>
      </w:tabs>
      <w:autoSpaceDE/>
      <w:autoSpaceDN/>
      <w:adjustRightInd/>
      <w:spacing w:before="40"/>
      <w:ind w:left="720" w:hanging="720"/>
      <w:jc w:val="both"/>
    </w:pPr>
    <w:rPr>
      <w:rFonts w:ascii="Futura Lt BT" w:hAnsi="Futura Lt BT"/>
      <w:sz w:val="16"/>
      <w:lang w:val="en-GB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00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F20070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083F38"/>
    <w:rPr>
      <w:rFonts w:cs="Times New Roman"/>
      <w:color w:val="0563C1"/>
      <w:u w:val="single"/>
    </w:rPr>
  </w:style>
  <w:style w:type="character" w:styleId="Sledovanodkaz">
    <w:name w:val="FollowedHyperlink"/>
    <w:uiPriority w:val="99"/>
    <w:semiHidden/>
    <w:unhideWhenUsed/>
    <w:rsid w:val="006D7BD6"/>
    <w:rPr>
      <w:rFonts w:cs="Times New Roman"/>
      <w:color w:val="954F72"/>
      <w:u w:val="single"/>
    </w:rPr>
  </w:style>
  <w:style w:type="paragraph" w:customStyle="1" w:styleId="Nadpis3-normlntext">
    <w:name w:val="Nadpis 3 - normální text"/>
    <w:basedOn w:val="Nadpis3"/>
    <w:rsid w:val="00630D3F"/>
    <w:pPr>
      <w:widowControl/>
      <w:numPr>
        <w:numId w:val="34"/>
      </w:numPr>
      <w:autoSpaceDE/>
      <w:autoSpaceDN/>
      <w:adjustRightInd/>
      <w:spacing w:before="120"/>
      <w:ind w:left="340" w:hanging="340"/>
      <w:jc w:val="both"/>
    </w:pPr>
    <w:rPr>
      <w:rFonts w:ascii="Times New Roman" w:hAnsi="Times New Roman" w:cs="Times New Roman"/>
      <w:b w:val="0"/>
      <w:bCs w:val="0"/>
      <w:i w:val="0"/>
      <w:iCs w:val="0"/>
      <w:sz w:val="2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62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2" ma:contentTypeDescription="Vytvoří nový dokument" ma:contentTypeScope="" ma:versionID="44b467af2127a8217137a553990e3544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6907e5e7c56865826f8d9f84a14d7460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56A5BF-3255-42E2-BF7F-0E263965BD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F8CD61-6272-45F9-981E-63EE4D9625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84F76A-AAE9-49F4-9A80-5BA329D1E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5656</Words>
  <Characters>33376</Characters>
  <Application>Microsoft Office Word</Application>
  <DocSecurity>0</DocSecurity>
  <Lines>278</Lines>
  <Paragraphs>77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14</vt:i4>
      </vt:variant>
    </vt:vector>
  </HeadingPairs>
  <TitlesOfParts>
    <vt:vector size="15" baseType="lpstr">
      <vt:lpstr>03 SOD Nemocnice Kyjov - svoz odpadu cistopis z 11_9_2018</vt:lpstr>
      <vt:lpstr>        „Nemocnice Vyškov – Nakládání s nemocničním nebezpečným odpadem“</vt:lpstr>
      <vt:lpstr>        Smluvní strany</vt:lpstr>
      <vt:lpstr>        Předmět smlouvy</vt:lpstr>
      <vt:lpstr>        Cena</vt:lpstr>
      <vt:lpstr>        Platební podmínky</vt:lpstr>
      <vt:lpstr>        Práva a povinnosti Poskytovatele</vt:lpstr>
      <vt:lpstr>        Práva, povinnosti a součinnost objednatele</vt:lpstr>
      <vt:lpstr>        Doba trvání, účinnost a ukončení smlouvy</vt:lpstr>
      <vt:lpstr>        Odpovědnost smluvních stran, náhrada škody, smluvní pokuty</vt:lpstr>
      <vt:lpstr>        Vlastnické právo ke zhotovovanému dílu, pojištění díla</vt:lpstr>
      <vt:lpstr>        Článek XI. Zajištění povinností poskytovatele</vt:lpstr>
      <vt:lpstr>        Článek XII. Vyhrazené změny závazku z této smlouvy</vt:lpstr>
      <vt:lpstr>        Společná ustanovení</vt:lpstr>
      <vt:lpstr>        Závěrečná ustanovení</vt:lpstr>
    </vt:vector>
  </TitlesOfParts>
  <Company/>
  <LinksUpToDate>false</LinksUpToDate>
  <CharactersWithSpaces>38955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 SOD Nemocnice Kyjov - svoz odpadu cistopis z 11_9_2018</dc:title>
  <dc:subject/>
  <dc:creator>Martin Šimek</dc:creator>
  <cp:keywords/>
  <dc:description/>
  <cp:lastModifiedBy>Milan</cp:lastModifiedBy>
  <cp:revision>4</cp:revision>
  <dcterms:created xsi:type="dcterms:W3CDTF">2022-05-17T07:21:00Z</dcterms:created>
  <dcterms:modified xsi:type="dcterms:W3CDTF">2022-05-18T13:55:00Z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2022-04-05T07:33:39Z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05aa4884-d204-45c3-a399-b1e1245623d0</vt:lpwstr>
  </property>
  <property fmtid="{D5CDD505-2E9C-101B-9397-08002B2CF9AE}" pid="9" name="MSIP_Label_690ebb53-23a2-471a-9c6e-17bd0d11311e_ContentBits">
    <vt:lpwstr>0</vt:lpwstr>
  </property>
</Properties>
</file>