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FD1" w:rsidRPr="00C810CA" w:rsidRDefault="00FD4FD1" w:rsidP="00464892">
      <w:pPr>
        <w:jc w:val="both"/>
        <w:rPr>
          <w:rFonts w:asciiTheme="majorHAnsi" w:hAnsiTheme="majorHAnsi"/>
          <w:b/>
          <w:sz w:val="24"/>
          <w:szCs w:val="24"/>
        </w:rPr>
      </w:pPr>
    </w:p>
    <w:p w:rsidR="00DA01AB" w:rsidRPr="00C810CA" w:rsidRDefault="001B169E" w:rsidP="00464892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C810CA">
        <w:rPr>
          <w:rFonts w:asciiTheme="majorHAnsi" w:hAnsiTheme="majorHAnsi"/>
          <w:b/>
          <w:sz w:val="24"/>
          <w:szCs w:val="24"/>
        </w:rPr>
        <w:t xml:space="preserve">Příloha č. </w:t>
      </w:r>
      <w:r w:rsidR="00464892" w:rsidRPr="00C810CA">
        <w:rPr>
          <w:rFonts w:asciiTheme="majorHAnsi" w:hAnsiTheme="majorHAnsi"/>
          <w:b/>
          <w:sz w:val="24"/>
          <w:szCs w:val="24"/>
        </w:rPr>
        <w:t>4</w:t>
      </w:r>
      <w:r w:rsidRPr="00C810CA">
        <w:rPr>
          <w:rFonts w:asciiTheme="majorHAnsi" w:hAnsiTheme="majorHAnsi"/>
          <w:b/>
          <w:sz w:val="24"/>
          <w:szCs w:val="24"/>
        </w:rPr>
        <w:t xml:space="preserve"> –</w:t>
      </w:r>
      <w:r w:rsidR="00B43972" w:rsidRPr="00C810CA">
        <w:rPr>
          <w:rFonts w:asciiTheme="majorHAnsi" w:hAnsiTheme="majorHAnsi"/>
          <w:b/>
          <w:sz w:val="24"/>
          <w:szCs w:val="24"/>
        </w:rPr>
        <w:t xml:space="preserve"> </w:t>
      </w:r>
      <w:r w:rsidR="00081DD6" w:rsidRPr="00C810CA">
        <w:rPr>
          <w:rFonts w:asciiTheme="majorHAnsi" w:hAnsiTheme="majorHAnsi"/>
          <w:b/>
          <w:bCs/>
          <w:sz w:val="24"/>
          <w:szCs w:val="24"/>
        </w:rPr>
        <w:t>Čestné prohlášení o splnění základní způsobilosti</w:t>
      </w:r>
      <w:r w:rsidR="00F45E10" w:rsidRPr="00C810CA">
        <w:rPr>
          <w:rFonts w:asciiTheme="majorHAnsi" w:hAnsiTheme="majorHAnsi"/>
          <w:b/>
          <w:bCs/>
          <w:sz w:val="24"/>
          <w:szCs w:val="24"/>
        </w:rPr>
        <w:t xml:space="preserve"> podle § 74 odst. 1 písm. b) a c) zákona č. 134/2016 Sb., o zadávání veřejných zakázkách (dále jen „zákon“)</w:t>
      </w:r>
    </w:p>
    <w:p w:rsidR="00A43149" w:rsidRPr="00A43149" w:rsidRDefault="00A43149" w:rsidP="00A43149">
      <w:pPr>
        <w:spacing w:after="0" w:line="240" w:lineRule="auto"/>
        <w:jc w:val="center"/>
        <w:rPr>
          <w:rFonts w:ascii="Cambria" w:eastAsia="Calibri" w:hAnsi="Cambria" w:cs="Times New Roman"/>
          <w:sz w:val="24"/>
          <w:szCs w:val="24"/>
        </w:rPr>
      </w:pPr>
      <w:r w:rsidRPr="00A43149">
        <w:rPr>
          <w:rFonts w:ascii="Cambria" w:eastAsia="Calibri" w:hAnsi="Cambria" w:cs="Times New Roman"/>
          <w:sz w:val="24"/>
          <w:szCs w:val="24"/>
        </w:rPr>
        <w:t>k veřejné zakázce na dodávky s názvem:</w:t>
      </w:r>
    </w:p>
    <w:p w:rsidR="00A43149" w:rsidRPr="00A43149" w:rsidRDefault="00A43149" w:rsidP="00A43149">
      <w:pPr>
        <w:spacing w:after="0" w:line="240" w:lineRule="auto"/>
        <w:rPr>
          <w:rFonts w:ascii="Cambria" w:eastAsia="Calibri" w:hAnsi="Cambria" w:cs="Times New Roman"/>
          <w:b/>
          <w:sz w:val="28"/>
          <w:szCs w:val="28"/>
        </w:rPr>
      </w:pPr>
    </w:p>
    <w:p w:rsidR="00A43149" w:rsidRPr="00A43149" w:rsidRDefault="00A43149" w:rsidP="00A43149">
      <w:pPr>
        <w:spacing w:after="0" w:line="240" w:lineRule="auto"/>
        <w:jc w:val="center"/>
        <w:rPr>
          <w:rFonts w:ascii="Cambria" w:eastAsia="Calibri" w:hAnsi="Cambria" w:cs="Times New Roman"/>
          <w:b/>
          <w:sz w:val="28"/>
          <w:szCs w:val="28"/>
        </w:rPr>
      </w:pPr>
      <w:r w:rsidRPr="00A43149">
        <w:rPr>
          <w:rFonts w:ascii="Cambria" w:eastAsia="Calibri" w:hAnsi="Cambria" w:cs="Times New Roman"/>
          <w:b/>
          <w:sz w:val="28"/>
          <w:szCs w:val="28"/>
        </w:rPr>
        <w:t>Modernizace depozitářů na zámku v Mikulově – regály</w:t>
      </w:r>
    </w:p>
    <w:p w:rsidR="00A43149" w:rsidRPr="00A43149" w:rsidRDefault="00A43149" w:rsidP="00A43149">
      <w:pPr>
        <w:spacing w:after="0" w:line="240" w:lineRule="auto"/>
        <w:jc w:val="center"/>
        <w:rPr>
          <w:rFonts w:ascii="Cambria" w:eastAsia="Calibri" w:hAnsi="Cambria" w:cs="Times New Roman"/>
          <w:sz w:val="24"/>
          <w:szCs w:val="24"/>
        </w:rPr>
      </w:pPr>
    </w:p>
    <w:p w:rsidR="00A43149" w:rsidRPr="00A43149" w:rsidRDefault="00A43149" w:rsidP="00A43149">
      <w:pPr>
        <w:spacing w:after="0" w:line="240" w:lineRule="auto"/>
        <w:jc w:val="center"/>
        <w:rPr>
          <w:rFonts w:ascii="Cambria" w:eastAsia="Calibri" w:hAnsi="Cambria" w:cs="Times New Roman"/>
          <w:sz w:val="24"/>
          <w:szCs w:val="24"/>
        </w:rPr>
      </w:pPr>
      <w:r w:rsidRPr="00A43149">
        <w:rPr>
          <w:rFonts w:ascii="Cambria" w:eastAsia="Calibri" w:hAnsi="Cambria" w:cs="Times New Roman"/>
          <w:sz w:val="24"/>
          <w:szCs w:val="24"/>
        </w:rPr>
        <w:t xml:space="preserve">zadávané v otevřeném řízení v souladu s ustanovením § 3 písm. b) a § 56 zákona </w:t>
      </w:r>
    </w:p>
    <w:p w:rsidR="00A43149" w:rsidRPr="00A43149" w:rsidRDefault="00A43149" w:rsidP="00A43149">
      <w:pPr>
        <w:spacing w:after="0" w:line="240" w:lineRule="auto"/>
        <w:jc w:val="center"/>
        <w:rPr>
          <w:rFonts w:ascii="Cambria" w:eastAsia="Calibri" w:hAnsi="Cambria" w:cs="Times New Roman"/>
          <w:sz w:val="24"/>
          <w:szCs w:val="24"/>
        </w:rPr>
      </w:pPr>
      <w:r w:rsidRPr="00A43149">
        <w:rPr>
          <w:rFonts w:ascii="Cambria" w:eastAsia="Calibri" w:hAnsi="Cambria" w:cs="Times New Roman"/>
          <w:sz w:val="24"/>
          <w:szCs w:val="24"/>
        </w:rPr>
        <w:t>č. 134/2016 Sb., o zadávání veřejných zakázek, v platném znění (dále jen „zákon“)</w:t>
      </w:r>
    </w:p>
    <w:p w:rsidR="00A43149" w:rsidRPr="00A43149" w:rsidRDefault="00A43149" w:rsidP="00A43149">
      <w:pPr>
        <w:spacing w:after="0" w:line="240" w:lineRule="auto"/>
        <w:jc w:val="center"/>
        <w:rPr>
          <w:rFonts w:ascii="Cambria" w:eastAsia="Calibri" w:hAnsi="Cambria" w:cs="Times New Roman"/>
          <w:sz w:val="24"/>
          <w:szCs w:val="24"/>
        </w:rPr>
      </w:pPr>
    </w:p>
    <w:tbl>
      <w:tblPr>
        <w:tblW w:w="9288" w:type="dxa"/>
        <w:tblLook w:val="04A0"/>
      </w:tblPr>
      <w:tblGrid>
        <w:gridCol w:w="2854"/>
        <w:gridCol w:w="6434"/>
      </w:tblGrid>
      <w:tr w:rsidR="00A43149" w:rsidRPr="00A43149" w:rsidTr="00057297">
        <w:tc>
          <w:tcPr>
            <w:tcW w:w="9288" w:type="dxa"/>
            <w:gridSpan w:val="2"/>
            <w:shd w:val="clear" w:color="auto" w:fill="auto"/>
          </w:tcPr>
          <w:p w:rsidR="00A43149" w:rsidRPr="00A43149" w:rsidRDefault="00A43149" w:rsidP="00A43149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A43149">
              <w:rPr>
                <w:rFonts w:ascii="Cambria" w:eastAsia="Calibri" w:hAnsi="Cambria" w:cs="Times New Roman"/>
                <w:b/>
                <w:sz w:val="24"/>
                <w:szCs w:val="24"/>
              </w:rPr>
              <w:t>Zadavatel</w:t>
            </w:r>
          </w:p>
        </w:tc>
      </w:tr>
      <w:tr w:rsidR="00A43149" w:rsidRPr="00A43149" w:rsidTr="00057297">
        <w:tc>
          <w:tcPr>
            <w:tcW w:w="2854" w:type="dxa"/>
            <w:shd w:val="clear" w:color="auto" w:fill="auto"/>
          </w:tcPr>
          <w:p w:rsidR="00A43149" w:rsidRPr="00A43149" w:rsidRDefault="00A43149" w:rsidP="00A431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43149">
              <w:rPr>
                <w:rFonts w:ascii="Cambria" w:eastAsia="Calibri" w:hAnsi="Cambria" w:cs="Times New Roman"/>
                <w:sz w:val="24"/>
                <w:szCs w:val="24"/>
              </w:rPr>
              <w:t>Název:</w:t>
            </w:r>
          </w:p>
        </w:tc>
        <w:tc>
          <w:tcPr>
            <w:tcW w:w="6434" w:type="dxa"/>
            <w:shd w:val="clear" w:color="auto" w:fill="auto"/>
          </w:tcPr>
          <w:p w:rsidR="00A43149" w:rsidRPr="00A43149" w:rsidRDefault="00A43149" w:rsidP="00A431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43149">
              <w:rPr>
                <w:rFonts w:ascii="Cambria" w:eastAsia="Calibri" w:hAnsi="Cambria" w:cs="Times New Roman"/>
                <w:sz w:val="24"/>
                <w:szCs w:val="24"/>
              </w:rPr>
              <w:t>Regionální muzeum v Mikulově, příspěvková organizace</w:t>
            </w:r>
          </w:p>
        </w:tc>
      </w:tr>
      <w:tr w:rsidR="00A43149" w:rsidRPr="00A43149" w:rsidTr="00057297">
        <w:tc>
          <w:tcPr>
            <w:tcW w:w="2854" w:type="dxa"/>
            <w:shd w:val="clear" w:color="auto" w:fill="auto"/>
          </w:tcPr>
          <w:p w:rsidR="00A43149" w:rsidRPr="00A43149" w:rsidRDefault="00A43149" w:rsidP="00A431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43149">
              <w:rPr>
                <w:rFonts w:ascii="Cambria" w:eastAsia="Calibri" w:hAnsi="Cambria" w:cs="Times New Roman"/>
                <w:sz w:val="24"/>
                <w:szCs w:val="24"/>
              </w:rPr>
              <w:t>Sídlo:</w:t>
            </w:r>
          </w:p>
        </w:tc>
        <w:tc>
          <w:tcPr>
            <w:tcW w:w="6434" w:type="dxa"/>
            <w:shd w:val="clear" w:color="auto" w:fill="auto"/>
          </w:tcPr>
          <w:p w:rsidR="00A43149" w:rsidRPr="00A43149" w:rsidRDefault="00A43149" w:rsidP="00A43149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43149">
              <w:rPr>
                <w:rFonts w:ascii="Cambria" w:eastAsia="Calibri" w:hAnsi="Cambria" w:cs="Times New Roman"/>
                <w:sz w:val="24"/>
                <w:szCs w:val="24"/>
              </w:rPr>
              <w:t>Zámek 1/4, Mikulov, PSČ: 692 01</w:t>
            </w:r>
          </w:p>
        </w:tc>
      </w:tr>
      <w:tr w:rsidR="00A43149" w:rsidRPr="00A43149" w:rsidTr="00057297">
        <w:tc>
          <w:tcPr>
            <w:tcW w:w="2854" w:type="dxa"/>
            <w:shd w:val="clear" w:color="auto" w:fill="auto"/>
          </w:tcPr>
          <w:p w:rsidR="00A43149" w:rsidRPr="00A43149" w:rsidRDefault="00A43149" w:rsidP="00A431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43149">
              <w:rPr>
                <w:rFonts w:ascii="Cambria" w:eastAsia="Calibri" w:hAnsi="Cambria" w:cs="Times New Roman"/>
                <w:sz w:val="24"/>
                <w:szCs w:val="24"/>
              </w:rPr>
              <w:t>IČ:</w:t>
            </w:r>
          </w:p>
        </w:tc>
        <w:tc>
          <w:tcPr>
            <w:tcW w:w="6434" w:type="dxa"/>
            <w:shd w:val="clear" w:color="auto" w:fill="auto"/>
          </w:tcPr>
          <w:p w:rsidR="00A43149" w:rsidRPr="00A43149" w:rsidRDefault="00A43149" w:rsidP="00A431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43149">
              <w:rPr>
                <w:rFonts w:ascii="Cambria" w:eastAsia="Calibri" w:hAnsi="Cambria" w:cs="Times New Roman"/>
                <w:sz w:val="24"/>
                <w:szCs w:val="24"/>
              </w:rPr>
              <w:t>00089613</w:t>
            </w:r>
          </w:p>
        </w:tc>
      </w:tr>
      <w:tr w:rsidR="00A43149" w:rsidRPr="00A43149" w:rsidTr="00057297">
        <w:tc>
          <w:tcPr>
            <w:tcW w:w="2854" w:type="dxa"/>
            <w:shd w:val="clear" w:color="auto" w:fill="auto"/>
          </w:tcPr>
          <w:p w:rsidR="00A43149" w:rsidRPr="00A43149" w:rsidRDefault="00A43149" w:rsidP="00A431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43149">
              <w:rPr>
                <w:rFonts w:ascii="Cambria" w:eastAsia="Calibri" w:hAnsi="Cambria" w:cs="Times New Roman"/>
                <w:sz w:val="24"/>
                <w:szCs w:val="24"/>
              </w:rPr>
              <w:t>Zastoupený:</w:t>
            </w:r>
          </w:p>
        </w:tc>
        <w:tc>
          <w:tcPr>
            <w:tcW w:w="6434" w:type="dxa"/>
            <w:shd w:val="clear" w:color="auto" w:fill="auto"/>
          </w:tcPr>
          <w:p w:rsidR="00A43149" w:rsidRPr="00A43149" w:rsidRDefault="00A43149" w:rsidP="00A431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43149">
              <w:rPr>
                <w:rFonts w:ascii="Cambria" w:eastAsia="Calibri" w:hAnsi="Cambria" w:cs="Times New Roman"/>
                <w:sz w:val="24"/>
                <w:szCs w:val="24"/>
              </w:rPr>
              <w:t>Mgr. Petr Kubín, ředitel</w:t>
            </w:r>
          </w:p>
        </w:tc>
      </w:tr>
      <w:tr w:rsidR="00A43149" w:rsidRPr="00A43149" w:rsidTr="00057297">
        <w:tc>
          <w:tcPr>
            <w:tcW w:w="2854" w:type="dxa"/>
            <w:shd w:val="clear" w:color="auto" w:fill="auto"/>
          </w:tcPr>
          <w:p w:rsidR="00A43149" w:rsidRPr="00A43149" w:rsidRDefault="00A43149" w:rsidP="00A431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43149">
              <w:rPr>
                <w:rFonts w:ascii="Cambria" w:eastAsia="Calibri" w:hAnsi="Cambria" w:cs="Times New Roman"/>
                <w:sz w:val="24"/>
                <w:szCs w:val="24"/>
              </w:rPr>
              <w:t>Profil zadavatele:</w:t>
            </w:r>
          </w:p>
        </w:tc>
        <w:tc>
          <w:tcPr>
            <w:tcW w:w="6434" w:type="dxa"/>
            <w:shd w:val="clear" w:color="auto" w:fill="auto"/>
          </w:tcPr>
          <w:p w:rsidR="00A43149" w:rsidRPr="00A43149" w:rsidRDefault="00A43149" w:rsidP="00A431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A43149">
              <w:rPr>
                <w:rFonts w:ascii="Cambria" w:eastAsia="Calibri" w:hAnsi="Cambria" w:cs="Times New Roman"/>
                <w:sz w:val="24"/>
                <w:szCs w:val="24"/>
              </w:rPr>
              <w:t>https://zakazky.krajbezkorupce.cz/profile_display_126.html</w:t>
            </w:r>
          </w:p>
        </w:tc>
      </w:tr>
    </w:tbl>
    <w:p w:rsidR="00A43149" w:rsidRPr="00A43149" w:rsidRDefault="00A43149" w:rsidP="00A43149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A43149">
        <w:rPr>
          <w:rFonts w:ascii="Cambria" w:eastAsia="Calibri" w:hAnsi="Cambria" w:cs="Times New Roman"/>
          <w:sz w:val="24"/>
          <w:szCs w:val="24"/>
        </w:rPr>
        <w:t>Elektronický nástroj:</w:t>
      </w:r>
      <w:r w:rsidRPr="00A43149">
        <w:rPr>
          <w:rFonts w:ascii="Cambria" w:eastAsia="Calibri" w:hAnsi="Cambria" w:cs="Times New Roman"/>
          <w:sz w:val="24"/>
          <w:szCs w:val="24"/>
        </w:rPr>
        <w:tab/>
        <w:t>https://zakazky.krajbezkorupce.cz/profile_display_126.html</w:t>
      </w:r>
    </w:p>
    <w:p w:rsidR="00A43149" w:rsidRPr="00A43149" w:rsidRDefault="00A43149" w:rsidP="00A43149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:rsidR="00C810CA" w:rsidRPr="00C810CA" w:rsidRDefault="00C810CA" w:rsidP="00176976">
      <w:pPr>
        <w:jc w:val="both"/>
        <w:rPr>
          <w:rFonts w:asciiTheme="majorHAnsi" w:hAnsiTheme="majorHAnsi"/>
          <w:sz w:val="24"/>
          <w:szCs w:val="24"/>
        </w:rPr>
      </w:pPr>
    </w:p>
    <w:p w:rsidR="00176976" w:rsidRPr="00C810CA" w:rsidRDefault="00176976" w:rsidP="00176976">
      <w:pPr>
        <w:jc w:val="both"/>
        <w:rPr>
          <w:rFonts w:asciiTheme="majorHAnsi" w:hAnsiTheme="majorHAnsi"/>
          <w:sz w:val="24"/>
          <w:szCs w:val="24"/>
        </w:rPr>
      </w:pPr>
      <w:r w:rsidRPr="00C810CA">
        <w:rPr>
          <w:rFonts w:asciiTheme="majorHAnsi" w:hAnsiTheme="majorHAnsi"/>
          <w:sz w:val="24"/>
          <w:szCs w:val="24"/>
        </w:rPr>
        <w:t>Název dodavatele (vč. právní formy):</w:t>
      </w:r>
      <w:r w:rsidR="00FD4FD1" w:rsidRPr="00C810CA">
        <w:rPr>
          <w:rFonts w:asciiTheme="majorHAnsi" w:hAnsiTheme="majorHAnsi"/>
          <w:sz w:val="24"/>
          <w:szCs w:val="24"/>
        </w:rPr>
        <w:tab/>
      </w:r>
      <w:r w:rsidRPr="00C810CA">
        <w:rPr>
          <w:rFonts w:asciiTheme="majorHAnsi" w:hAnsiTheme="majorHAnsi"/>
          <w:sz w:val="24"/>
          <w:szCs w:val="24"/>
        </w:rPr>
        <w:t>…………………………</w:t>
      </w:r>
      <w:proofErr w:type="gramStart"/>
      <w:r w:rsidRPr="00C810CA">
        <w:rPr>
          <w:rFonts w:asciiTheme="majorHAnsi" w:hAnsiTheme="majorHAnsi"/>
          <w:sz w:val="24"/>
          <w:szCs w:val="24"/>
        </w:rPr>
        <w:t>…..</w:t>
      </w:r>
      <w:proofErr w:type="gramEnd"/>
      <w:r w:rsidRPr="00C810CA">
        <w:rPr>
          <w:rFonts w:asciiTheme="majorHAnsi" w:hAnsiTheme="majorHAnsi"/>
          <w:sz w:val="24"/>
          <w:szCs w:val="24"/>
        </w:rPr>
        <w:t xml:space="preserve">  </w:t>
      </w:r>
    </w:p>
    <w:p w:rsidR="00176976" w:rsidRPr="00C810CA" w:rsidRDefault="00176976" w:rsidP="00176976">
      <w:pPr>
        <w:jc w:val="both"/>
        <w:rPr>
          <w:rFonts w:asciiTheme="majorHAnsi" w:hAnsiTheme="majorHAnsi"/>
          <w:sz w:val="24"/>
          <w:szCs w:val="24"/>
        </w:rPr>
      </w:pPr>
      <w:r w:rsidRPr="00C810CA">
        <w:rPr>
          <w:rFonts w:asciiTheme="majorHAnsi" w:hAnsiTheme="majorHAnsi"/>
          <w:sz w:val="24"/>
          <w:szCs w:val="24"/>
        </w:rPr>
        <w:t>Sídlo / místo podnikání:</w:t>
      </w:r>
      <w:r w:rsidR="00FD4FD1" w:rsidRPr="00C810CA">
        <w:rPr>
          <w:rFonts w:asciiTheme="majorHAnsi" w:hAnsiTheme="majorHAnsi"/>
          <w:sz w:val="24"/>
          <w:szCs w:val="24"/>
        </w:rPr>
        <w:tab/>
      </w:r>
      <w:r w:rsidR="00FD4FD1" w:rsidRPr="00C810CA">
        <w:rPr>
          <w:rFonts w:asciiTheme="majorHAnsi" w:hAnsiTheme="majorHAnsi"/>
          <w:sz w:val="24"/>
          <w:szCs w:val="24"/>
        </w:rPr>
        <w:tab/>
      </w:r>
      <w:r w:rsidR="00FD4FD1" w:rsidRPr="00C810CA">
        <w:rPr>
          <w:rFonts w:asciiTheme="majorHAnsi" w:hAnsiTheme="majorHAnsi"/>
          <w:sz w:val="24"/>
          <w:szCs w:val="24"/>
        </w:rPr>
        <w:tab/>
      </w:r>
      <w:r w:rsidR="00C810CA">
        <w:rPr>
          <w:rFonts w:asciiTheme="majorHAnsi" w:hAnsiTheme="majorHAnsi"/>
          <w:sz w:val="24"/>
          <w:szCs w:val="24"/>
        </w:rPr>
        <w:t>……………………………..</w:t>
      </w:r>
    </w:p>
    <w:p w:rsidR="00176976" w:rsidRPr="00C810CA" w:rsidRDefault="00176976" w:rsidP="00176976">
      <w:pPr>
        <w:jc w:val="both"/>
        <w:rPr>
          <w:rFonts w:asciiTheme="majorHAnsi" w:hAnsiTheme="majorHAnsi"/>
          <w:sz w:val="24"/>
          <w:szCs w:val="24"/>
        </w:rPr>
      </w:pPr>
      <w:r w:rsidRPr="00C810CA">
        <w:rPr>
          <w:rFonts w:asciiTheme="majorHAnsi" w:hAnsiTheme="majorHAnsi"/>
          <w:sz w:val="24"/>
          <w:szCs w:val="24"/>
        </w:rPr>
        <w:t>IČ/DIČ:</w:t>
      </w:r>
      <w:r w:rsidR="00FD4FD1" w:rsidRPr="00C810CA">
        <w:rPr>
          <w:rFonts w:asciiTheme="majorHAnsi" w:hAnsiTheme="majorHAnsi"/>
          <w:sz w:val="24"/>
          <w:szCs w:val="24"/>
        </w:rPr>
        <w:tab/>
      </w:r>
      <w:r w:rsidR="00FD4FD1" w:rsidRPr="00C810CA">
        <w:rPr>
          <w:rFonts w:asciiTheme="majorHAnsi" w:hAnsiTheme="majorHAnsi"/>
          <w:sz w:val="24"/>
          <w:szCs w:val="24"/>
        </w:rPr>
        <w:tab/>
      </w:r>
      <w:r w:rsidR="00FD4FD1" w:rsidRPr="00C810CA">
        <w:rPr>
          <w:rFonts w:asciiTheme="majorHAnsi" w:hAnsiTheme="majorHAnsi"/>
          <w:sz w:val="24"/>
          <w:szCs w:val="24"/>
        </w:rPr>
        <w:tab/>
      </w:r>
      <w:r w:rsidR="00FD4FD1" w:rsidRPr="00C810CA">
        <w:rPr>
          <w:rFonts w:asciiTheme="majorHAnsi" w:hAnsiTheme="majorHAnsi"/>
          <w:sz w:val="24"/>
          <w:szCs w:val="24"/>
        </w:rPr>
        <w:tab/>
      </w:r>
      <w:r w:rsidR="00FD4FD1" w:rsidRPr="00C810CA">
        <w:rPr>
          <w:rFonts w:asciiTheme="majorHAnsi" w:hAnsiTheme="majorHAnsi"/>
          <w:sz w:val="24"/>
          <w:szCs w:val="24"/>
        </w:rPr>
        <w:tab/>
      </w:r>
      <w:r w:rsidRPr="00C810CA">
        <w:rPr>
          <w:rFonts w:asciiTheme="majorHAnsi" w:hAnsiTheme="majorHAnsi"/>
          <w:sz w:val="24"/>
          <w:szCs w:val="24"/>
        </w:rPr>
        <w:t>…………………………</w:t>
      </w:r>
      <w:proofErr w:type="gramStart"/>
      <w:r w:rsidRPr="00C810CA">
        <w:rPr>
          <w:rFonts w:asciiTheme="majorHAnsi" w:hAnsiTheme="majorHAnsi"/>
          <w:sz w:val="24"/>
          <w:szCs w:val="24"/>
        </w:rPr>
        <w:t>…..</w:t>
      </w:r>
      <w:proofErr w:type="gramEnd"/>
      <w:r w:rsidRPr="00C810CA">
        <w:rPr>
          <w:rFonts w:asciiTheme="majorHAnsi" w:hAnsiTheme="majorHAnsi"/>
          <w:sz w:val="24"/>
          <w:szCs w:val="24"/>
        </w:rPr>
        <w:t xml:space="preserve"> </w:t>
      </w:r>
    </w:p>
    <w:p w:rsidR="00C810CA" w:rsidRDefault="00C810CA" w:rsidP="00176976">
      <w:pPr>
        <w:jc w:val="both"/>
        <w:rPr>
          <w:rFonts w:asciiTheme="majorHAnsi" w:hAnsiTheme="majorHAnsi"/>
          <w:sz w:val="24"/>
          <w:szCs w:val="24"/>
        </w:rPr>
      </w:pPr>
    </w:p>
    <w:p w:rsidR="00176976" w:rsidRPr="00C810CA" w:rsidRDefault="00176976" w:rsidP="00176976">
      <w:pPr>
        <w:jc w:val="both"/>
        <w:rPr>
          <w:rFonts w:asciiTheme="majorHAnsi" w:hAnsiTheme="majorHAnsi"/>
          <w:sz w:val="24"/>
          <w:szCs w:val="24"/>
        </w:rPr>
      </w:pPr>
      <w:r w:rsidRPr="00C810CA">
        <w:rPr>
          <w:rFonts w:asciiTheme="majorHAnsi" w:hAnsiTheme="majorHAnsi"/>
          <w:sz w:val="24"/>
          <w:szCs w:val="24"/>
        </w:rPr>
        <w:t>Jako osoba oprávněná jednat jménem či za dodavatele čestně prohlašuji, že dodavatel splňuje základní způsobilost v níže uvedeném rozsahu</w:t>
      </w:r>
      <w:r w:rsidR="00464892" w:rsidRPr="00C810CA">
        <w:rPr>
          <w:rFonts w:asciiTheme="majorHAnsi" w:hAnsiTheme="majorHAnsi"/>
          <w:sz w:val="24"/>
          <w:szCs w:val="24"/>
        </w:rPr>
        <w:t>, to znamená, že v</w:t>
      </w:r>
      <w:r w:rsidR="00A76ADA" w:rsidRPr="00C810CA">
        <w:rPr>
          <w:rFonts w:asciiTheme="majorHAnsi" w:hAnsiTheme="majorHAnsi"/>
          <w:sz w:val="24"/>
          <w:szCs w:val="24"/>
        </w:rPr>
        <w:t>ýše uvedený dodavatel je dodavatelem, který</w:t>
      </w:r>
      <w:r w:rsidRPr="00C810CA">
        <w:rPr>
          <w:rFonts w:asciiTheme="majorHAnsi" w:hAnsiTheme="majorHAnsi"/>
          <w:sz w:val="24"/>
          <w:szCs w:val="24"/>
        </w:rPr>
        <w:t xml:space="preserve">: </w:t>
      </w:r>
      <w:bookmarkStart w:id="0" w:name="_GoBack"/>
      <w:bookmarkEnd w:id="0"/>
    </w:p>
    <w:p w:rsidR="00DA01AB" w:rsidRPr="00C810CA" w:rsidRDefault="00DA01AB" w:rsidP="00DA01AB">
      <w:pPr>
        <w:jc w:val="both"/>
        <w:rPr>
          <w:rFonts w:asciiTheme="majorHAnsi" w:hAnsiTheme="majorHAnsi"/>
          <w:sz w:val="24"/>
          <w:szCs w:val="24"/>
        </w:rPr>
      </w:pPr>
      <w:r w:rsidRPr="00C810CA">
        <w:rPr>
          <w:rFonts w:asciiTheme="majorHAnsi" w:hAnsiTheme="majorHAnsi"/>
          <w:b/>
          <w:bCs/>
          <w:sz w:val="24"/>
          <w:szCs w:val="24"/>
        </w:rPr>
        <w:t>b/</w:t>
      </w:r>
      <w:r w:rsidRPr="00C810CA">
        <w:rPr>
          <w:rFonts w:asciiTheme="majorHAnsi" w:hAnsiTheme="majorHAnsi"/>
          <w:sz w:val="24"/>
          <w:szCs w:val="24"/>
        </w:rPr>
        <w:t> nemá v České republice nebo v zemi svého sídla v evidenci daní zachycen splatný daňový nedoplatek</w:t>
      </w:r>
      <w:r w:rsidR="00914DC9" w:rsidRPr="00C810CA">
        <w:rPr>
          <w:rFonts w:asciiTheme="majorHAnsi" w:hAnsiTheme="majorHAnsi"/>
          <w:sz w:val="24"/>
          <w:szCs w:val="24"/>
        </w:rPr>
        <w:t xml:space="preserve"> ve vztahu ke spotřební dani</w:t>
      </w:r>
      <w:r w:rsidRPr="00C810CA">
        <w:rPr>
          <w:rFonts w:asciiTheme="majorHAnsi" w:hAnsiTheme="majorHAnsi"/>
          <w:sz w:val="24"/>
          <w:szCs w:val="24"/>
        </w:rPr>
        <w:t>,</w:t>
      </w:r>
    </w:p>
    <w:p w:rsidR="00DA01AB" w:rsidRPr="00C810CA" w:rsidRDefault="00DA01AB" w:rsidP="00DA01AB">
      <w:pPr>
        <w:jc w:val="both"/>
        <w:rPr>
          <w:rFonts w:asciiTheme="majorHAnsi" w:hAnsiTheme="majorHAnsi"/>
          <w:sz w:val="24"/>
          <w:szCs w:val="24"/>
        </w:rPr>
      </w:pPr>
      <w:r w:rsidRPr="00C810CA">
        <w:rPr>
          <w:rFonts w:asciiTheme="majorHAnsi" w:hAnsiTheme="majorHAnsi"/>
          <w:b/>
          <w:bCs/>
          <w:sz w:val="24"/>
          <w:szCs w:val="24"/>
        </w:rPr>
        <w:t>c/</w:t>
      </w:r>
      <w:r w:rsidRPr="00C810CA">
        <w:rPr>
          <w:rFonts w:asciiTheme="majorHAnsi" w:hAnsiTheme="majorHAnsi"/>
          <w:sz w:val="24"/>
          <w:szCs w:val="24"/>
        </w:rPr>
        <w:t> nemá v České republice nebo v zemi svého sídla splatný nedoplatek na pojistném nebo na penále na veřejné zdravotní pojištění,</w:t>
      </w:r>
    </w:p>
    <w:p w:rsidR="00C810CA" w:rsidRPr="00C810CA" w:rsidRDefault="00C810CA" w:rsidP="00C810CA">
      <w:pPr>
        <w:pStyle w:val="Bezmezer"/>
        <w:rPr>
          <w:rFonts w:asciiTheme="majorHAnsi" w:hAnsiTheme="majorHAnsi"/>
        </w:rPr>
      </w:pPr>
    </w:p>
    <w:p w:rsidR="00176976" w:rsidRDefault="00176976" w:rsidP="00C810CA">
      <w:pPr>
        <w:pStyle w:val="Bezmezer"/>
        <w:rPr>
          <w:rFonts w:asciiTheme="majorHAnsi" w:hAnsiTheme="majorHAnsi"/>
        </w:rPr>
      </w:pPr>
      <w:r w:rsidRPr="00C810CA">
        <w:rPr>
          <w:rFonts w:asciiTheme="majorHAnsi" w:hAnsiTheme="majorHAnsi"/>
        </w:rPr>
        <w:t xml:space="preserve">V ………………. </w:t>
      </w:r>
      <w:proofErr w:type="gramStart"/>
      <w:r w:rsidRPr="00C810CA">
        <w:rPr>
          <w:rFonts w:asciiTheme="majorHAnsi" w:hAnsiTheme="majorHAnsi"/>
        </w:rPr>
        <w:t>dne</w:t>
      </w:r>
      <w:proofErr w:type="gramEnd"/>
      <w:r w:rsidRPr="00C810CA">
        <w:rPr>
          <w:rFonts w:asciiTheme="majorHAnsi" w:hAnsiTheme="majorHAnsi"/>
        </w:rPr>
        <w:t xml:space="preserve">……………….. </w:t>
      </w:r>
    </w:p>
    <w:p w:rsidR="00C810CA" w:rsidRPr="00C810CA" w:rsidRDefault="00C810CA" w:rsidP="00C810CA">
      <w:pPr>
        <w:pStyle w:val="Bezmezer"/>
        <w:rPr>
          <w:rFonts w:asciiTheme="majorHAnsi" w:hAnsiTheme="majorHAnsi"/>
        </w:rPr>
      </w:pPr>
    </w:p>
    <w:p w:rsidR="00FD4FD1" w:rsidRPr="00C810CA" w:rsidRDefault="00C810CA" w:rsidP="00C810CA">
      <w:pPr>
        <w:pStyle w:val="Bezmezer"/>
        <w:ind w:left="1416"/>
        <w:rPr>
          <w:rFonts w:asciiTheme="majorHAnsi" w:hAnsiTheme="majorHAnsi"/>
        </w:rPr>
      </w:pPr>
      <w:r w:rsidRPr="00C810CA">
        <w:rPr>
          <w:rFonts w:asciiTheme="majorHAnsi" w:hAnsiTheme="majorHAnsi"/>
        </w:rPr>
        <w:tab/>
      </w:r>
      <w:r w:rsidR="00FD4FD1" w:rsidRPr="00C810CA">
        <w:rPr>
          <w:rFonts w:asciiTheme="majorHAnsi" w:hAnsiTheme="majorHAnsi"/>
        </w:rPr>
        <w:tab/>
      </w:r>
      <w:r w:rsidR="00FD4FD1" w:rsidRPr="00C810CA">
        <w:rPr>
          <w:rFonts w:asciiTheme="majorHAnsi" w:hAnsiTheme="majorHAnsi"/>
        </w:rPr>
        <w:tab/>
      </w:r>
      <w:r w:rsidR="00FD4FD1" w:rsidRPr="00C810CA">
        <w:rPr>
          <w:rFonts w:asciiTheme="majorHAnsi" w:hAnsiTheme="majorHAnsi"/>
        </w:rPr>
        <w:tab/>
      </w:r>
      <w:r w:rsidR="00FD4FD1" w:rsidRPr="00C810CA">
        <w:rPr>
          <w:rFonts w:asciiTheme="majorHAnsi" w:hAnsiTheme="majorHAnsi"/>
        </w:rPr>
        <w:tab/>
      </w:r>
      <w:r w:rsidR="00176976" w:rsidRPr="00C810CA">
        <w:rPr>
          <w:rFonts w:asciiTheme="majorHAnsi" w:hAnsiTheme="majorHAnsi"/>
        </w:rPr>
        <w:t xml:space="preserve"> …………………………………………  </w:t>
      </w:r>
    </w:p>
    <w:p w:rsidR="004A46DB" w:rsidRPr="00C810CA" w:rsidRDefault="00FD4FD1" w:rsidP="00C810CA">
      <w:pPr>
        <w:pStyle w:val="Bezmezer"/>
        <w:ind w:left="1416"/>
        <w:rPr>
          <w:rFonts w:asciiTheme="majorHAnsi" w:hAnsiTheme="majorHAnsi"/>
        </w:rPr>
      </w:pPr>
      <w:r w:rsidRPr="00C810CA">
        <w:rPr>
          <w:rFonts w:asciiTheme="majorHAnsi" w:hAnsiTheme="majorHAnsi"/>
        </w:rPr>
        <w:tab/>
      </w:r>
      <w:r w:rsidRPr="00C810CA">
        <w:rPr>
          <w:rFonts w:asciiTheme="majorHAnsi" w:hAnsiTheme="majorHAnsi"/>
        </w:rPr>
        <w:tab/>
      </w:r>
      <w:r w:rsidRPr="00C810CA">
        <w:rPr>
          <w:rFonts w:asciiTheme="majorHAnsi" w:hAnsiTheme="majorHAnsi"/>
        </w:rPr>
        <w:tab/>
      </w:r>
      <w:r w:rsidRPr="00C810CA">
        <w:rPr>
          <w:rFonts w:asciiTheme="majorHAnsi" w:hAnsiTheme="majorHAnsi"/>
        </w:rPr>
        <w:tab/>
      </w:r>
      <w:r w:rsidRPr="00C810CA">
        <w:rPr>
          <w:rFonts w:asciiTheme="majorHAnsi" w:hAnsiTheme="majorHAnsi"/>
        </w:rPr>
        <w:tab/>
      </w:r>
      <w:r w:rsidR="00176976" w:rsidRPr="00C810CA">
        <w:rPr>
          <w:rFonts w:asciiTheme="majorHAnsi" w:hAnsiTheme="majorHAnsi"/>
        </w:rPr>
        <w:t>Jméno, příjmení, funkce</w:t>
      </w:r>
    </w:p>
    <w:sectPr w:rsidR="004A46DB" w:rsidRPr="00C810CA" w:rsidSect="001B169E">
      <w:headerReference w:type="default" r:id="rId6"/>
      <w:pgSz w:w="11906" w:h="16838"/>
      <w:pgMar w:top="343" w:right="1417" w:bottom="1417" w:left="1417" w:header="29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5C8" w:rsidRDefault="00EE65C8" w:rsidP="001B169E">
      <w:pPr>
        <w:spacing w:after="0" w:line="240" w:lineRule="auto"/>
      </w:pPr>
      <w:r>
        <w:separator/>
      </w:r>
    </w:p>
  </w:endnote>
  <w:endnote w:type="continuationSeparator" w:id="0">
    <w:p w:rsidR="00EE65C8" w:rsidRDefault="00EE65C8" w:rsidP="001B1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5C8" w:rsidRDefault="00EE65C8" w:rsidP="001B169E">
      <w:pPr>
        <w:spacing w:after="0" w:line="240" w:lineRule="auto"/>
      </w:pPr>
      <w:r>
        <w:separator/>
      </w:r>
    </w:p>
  </w:footnote>
  <w:footnote w:type="continuationSeparator" w:id="0">
    <w:p w:rsidR="00EE65C8" w:rsidRDefault="00EE65C8" w:rsidP="001B1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7F" w:rsidRDefault="00A43149" w:rsidP="00C810CA">
    <w:pPr>
      <w:pStyle w:val="Zhlav"/>
    </w:pPr>
    <w:r>
      <w:rPr>
        <w:rFonts w:ascii="Cambria" w:hAnsi="Cambria"/>
        <w:b/>
        <w:noProof/>
        <w:sz w:val="32"/>
        <w:szCs w:val="32"/>
        <w:lang w:eastAsia="cs-CZ"/>
      </w:rPr>
      <w:drawing>
        <wp:inline distT="0" distB="0" distL="0" distR="0">
          <wp:extent cx="5753100" cy="952500"/>
          <wp:effectExtent l="19050" t="0" r="0" b="0"/>
          <wp:docPr id="2" name="obrázek 1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169E" w:rsidRDefault="001B169E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1B169E"/>
    <w:rsid w:val="00081DD6"/>
    <w:rsid w:val="00154BF7"/>
    <w:rsid w:val="0015593D"/>
    <w:rsid w:val="001644C9"/>
    <w:rsid w:val="00176976"/>
    <w:rsid w:val="001A6B6B"/>
    <w:rsid w:val="001B169E"/>
    <w:rsid w:val="00271D0D"/>
    <w:rsid w:val="00311C45"/>
    <w:rsid w:val="003137EB"/>
    <w:rsid w:val="00326F69"/>
    <w:rsid w:val="00454993"/>
    <w:rsid w:val="00464892"/>
    <w:rsid w:val="004A46DB"/>
    <w:rsid w:val="005B19A0"/>
    <w:rsid w:val="00631D1E"/>
    <w:rsid w:val="006D57A2"/>
    <w:rsid w:val="006E00FF"/>
    <w:rsid w:val="006E68C3"/>
    <w:rsid w:val="00710381"/>
    <w:rsid w:val="007F2B77"/>
    <w:rsid w:val="00801BF2"/>
    <w:rsid w:val="00914DC9"/>
    <w:rsid w:val="00981EB7"/>
    <w:rsid w:val="00A1407F"/>
    <w:rsid w:val="00A43149"/>
    <w:rsid w:val="00A76ADA"/>
    <w:rsid w:val="00AC34C0"/>
    <w:rsid w:val="00AD1C05"/>
    <w:rsid w:val="00B43972"/>
    <w:rsid w:val="00BB0638"/>
    <w:rsid w:val="00C17831"/>
    <w:rsid w:val="00C3607C"/>
    <w:rsid w:val="00C810CA"/>
    <w:rsid w:val="00CC7FE4"/>
    <w:rsid w:val="00CD68B5"/>
    <w:rsid w:val="00CF30F5"/>
    <w:rsid w:val="00D64FF4"/>
    <w:rsid w:val="00DA01AB"/>
    <w:rsid w:val="00DC764D"/>
    <w:rsid w:val="00EE65C8"/>
    <w:rsid w:val="00F2661B"/>
    <w:rsid w:val="00F45E10"/>
    <w:rsid w:val="00FC317D"/>
    <w:rsid w:val="00FD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3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57A2"/>
  </w:style>
  <w:style w:type="paragraph" w:styleId="Nadpis1">
    <w:name w:val="heading 1"/>
    <w:basedOn w:val="Normln"/>
    <w:next w:val="Normln"/>
    <w:link w:val="Nadpis1Char"/>
    <w:uiPriority w:val="9"/>
    <w:qFormat/>
    <w:rsid w:val="00081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1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169E"/>
  </w:style>
  <w:style w:type="paragraph" w:styleId="Zpat">
    <w:name w:val="footer"/>
    <w:basedOn w:val="Normln"/>
    <w:link w:val="ZpatChar"/>
    <w:uiPriority w:val="99"/>
    <w:unhideWhenUsed/>
    <w:rsid w:val="001B1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169E"/>
  </w:style>
  <w:style w:type="paragraph" w:styleId="Textbubliny">
    <w:name w:val="Balloon Text"/>
    <w:basedOn w:val="Normln"/>
    <w:link w:val="TextbublinyChar"/>
    <w:uiPriority w:val="99"/>
    <w:semiHidden/>
    <w:unhideWhenUsed/>
    <w:rsid w:val="001B1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69E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3"/>
    <w:qFormat/>
    <w:rsid w:val="004A46DB"/>
    <w:pPr>
      <w:suppressAutoHyphens/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081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zmezerChar">
    <w:name w:val="Bez mezer Char"/>
    <w:link w:val="Bezmezer"/>
    <w:uiPriority w:val="3"/>
    <w:rsid w:val="00C810CA"/>
    <w:rPr>
      <w:rFonts w:ascii="Calibri" w:eastAsia="Times New Roman" w:hAnsi="Calibri" w:cs="Times New Roman"/>
      <w:sz w:val="24"/>
      <w:szCs w:val="24"/>
      <w:lang w:eastAsia="ar-SA"/>
    </w:rPr>
  </w:style>
  <w:style w:type="character" w:styleId="Hypertextovodkaz">
    <w:name w:val="Hyperlink"/>
    <w:uiPriority w:val="99"/>
    <w:unhideWhenUsed/>
    <w:rsid w:val="00C810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81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1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169E"/>
  </w:style>
  <w:style w:type="paragraph" w:styleId="Zpat">
    <w:name w:val="footer"/>
    <w:basedOn w:val="Normln"/>
    <w:link w:val="ZpatChar"/>
    <w:uiPriority w:val="99"/>
    <w:unhideWhenUsed/>
    <w:rsid w:val="001B1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169E"/>
  </w:style>
  <w:style w:type="paragraph" w:styleId="Textbubliny">
    <w:name w:val="Balloon Text"/>
    <w:basedOn w:val="Normln"/>
    <w:link w:val="TextbublinyChar"/>
    <w:uiPriority w:val="99"/>
    <w:semiHidden/>
    <w:unhideWhenUsed/>
    <w:rsid w:val="001B1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69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4A46DB"/>
    <w:pPr>
      <w:suppressAutoHyphens/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081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 Schonová</dc:creator>
  <cp:lastModifiedBy>Veronika Maxová</cp:lastModifiedBy>
  <cp:revision>4</cp:revision>
  <dcterms:created xsi:type="dcterms:W3CDTF">2022-03-31T07:18:00Z</dcterms:created>
  <dcterms:modified xsi:type="dcterms:W3CDTF">2022-04-04T08:06:00Z</dcterms:modified>
</cp:coreProperties>
</file>